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57D" w:rsidRPr="007A44C6" w:rsidRDefault="0061080F" w:rsidP="001B127F">
      <w:pPr>
        <w:spacing w:after="0" w:line="360" w:lineRule="auto"/>
        <w:jc w:val="right"/>
        <w:rPr>
          <w:rFonts w:ascii="Arial" w:hAnsi="Arial" w:cs="Arial"/>
        </w:rPr>
      </w:pPr>
      <w:r w:rsidRPr="00926934">
        <w:rPr>
          <w:rFonts w:ascii="Arial" w:hAnsi="Arial" w:cs="Arial"/>
        </w:rPr>
        <w:t xml:space="preserve">Opole, </w:t>
      </w:r>
      <w:r w:rsidR="00926934" w:rsidRPr="00926934">
        <w:rPr>
          <w:rFonts w:ascii="Arial" w:hAnsi="Arial" w:cs="Arial"/>
        </w:rPr>
        <w:t>2017</w:t>
      </w:r>
      <w:r w:rsidR="005B757D" w:rsidRPr="00926934">
        <w:rPr>
          <w:rFonts w:ascii="Arial" w:hAnsi="Arial" w:cs="Arial"/>
        </w:rPr>
        <w:t>-</w:t>
      </w:r>
      <w:r w:rsidR="002A4193">
        <w:rPr>
          <w:rFonts w:ascii="Arial" w:hAnsi="Arial" w:cs="Arial"/>
        </w:rPr>
        <w:t>12</w:t>
      </w:r>
      <w:r w:rsidR="008C0F3A">
        <w:rPr>
          <w:rFonts w:ascii="Arial" w:hAnsi="Arial" w:cs="Arial"/>
        </w:rPr>
        <w:t>-</w:t>
      </w:r>
      <w:r w:rsidR="002A4193">
        <w:rPr>
          <w:rFonts w:ascii="Arial" w:hAnsi="Arial" w:cs="Arial"/>
        </w:rPr>
        <w:t>15</w:t>
      </w:r>
    </w:p>
    <w:p w:rsidR="005B757D" w:rsidRPr="000E3528" w:rsidRDefault="005B757D" w:rsidP="00E37C90">
      <w:pPr>
        <w:spacing w:after="0" w:line="360" w:lineRule="auto"/>
        <w:rPr>
          <w:rFonts w:ascii="Arial" w:hAnsi="Arial" w:cs="Arial"/>
          <w:sz w:val="10"/>
        </w:rPr>
      </w:pPr>
    </w:p>
    <w:p w:rsidR="00CC7992" w:rsidRPr="007A44C6" w:rsidRDefault="00CC7992" w:rsidP="00CC7992">
      <w:pPr>
        <w:spacing w:after="0"/>
        <w:rPr>
          <w:rFonts w:ascii="Arial" w:hAnsi="Arial" w:cs="Arial"/>
        </w:rPr>
      </w:pPr>
      <w:r w:rsidRPr="00926934">
        <w:rPr>
          <w:rFonts w:ascii="Arial" w:hAnsi="Arial" w:cs="Arial"/>
        </w:rPr>
        <w:t>WOF.</w:t>
      </w:r>
      <w:r w:rsidR="00E44484" w:rsidRPr="00E44484">
        <w:rPr>
          <w:rFonts w:ascii="Arial" w:hAnsi="Arial" w:cs="Arial"/>
        </w:rPr>
        <w:t>261.1.</w:t>
      </w:r>
      <w:r w:rsidR="002A4193">
        <w:rPr>
          <w:rFonts w:ascii="Arial" w:hAnsi="Arial" w:cs="Arial"/>
        </w:rPr>
        <w:t>131</w:t>
      </w:r>
      <w:r w:rsidR="00E44484" w:rsidRPr="00E44484">
        <w:rPr>
          <w:rFonts w:ascii="Arial" w:hAnsi="Arial" w:cs="Arial"/>
        </w:rPr>
        <w:t>.201</w:t>
      </w:r>
      <w:r w:rsidR="002A4193">
        <w:rPr>
          <w:rFonts w:ascii="Arial" w:hAnsi="Arial" w:cs="Arial"/>
        </w:rPr>
        <w:t>7</w:t>
      </w:r>
      <w:r w:rsidRPr="00926934">
        <w:rPr>
          <w:rFonts w:ascii="Arial" w:hAnsi="Arial" w:cs="Arial"/>
        </w:rPr>
        <w:t>.MS</w:t>
      </w:r>
    </w:p>
    <w:p w:rsidR="00CC7992" w:rsidRPr="007A44C6" w:rsidRDefault="00CC7992" w:rsidP="00CC7992">
      <w:pPr>
        <w:spacing w:after="0"/>
        <w:rPr>
          <w:rFonts w:ascii="Arial" w:hAnsi="Arial" w:cs="Arial"/>
          <w:color w:val="FF0000"/>
        </w:rPr>
      </w:pPr>
    </w:p>
    <w:p w:rsidR="00CC7992" w:rsidRPr="007A44C6" w:rsidRDefault="00CC7992" w:rsidP="00CC7992">
      <w:pPr>
        <w:spacing w:after="0"/>
        <w:rPr>
          <w:rFonts w:ascii="Arial" w:hAnsi="Arial" w:cs="Arial"/>
          <w:color w:val="FF0000"/>
        </w:rPr>
      </w:pPr>
    </w:p>
    <w:p w:rsidR="00CC7992" w:rsidRPr="007A44C6" w:rsidRDefault="00CC7992" w:rsidP="00CC7992">
      <w:pPr>
        <w:spacing w:after="0"/>
        <w:jc w:val="center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>ZAPYTANIE OFERTOWE</w:t>
      </w:r>
    </w:p>
    <w:p w:rsidR="00CC7992" w:rsidRPr="007A44C6" w:rsidRDefault="00CC7992" w:rsidP="00CC7992">
      <w:pPr>
        <w:spacing w:after="0"/>
        <w:jc w:val="center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 xml:space="preserve">na </w:t>
      </w:r>
      <w:r w:rsidR="006F4DB3">
        <w:rPr>
          <w:rFonts w:ascii="Arial" w:hAnsi="Arial" w:cs="Arial"/>
          <w:b/>
        </w:rPr>
        <w:t>usługę</w:t>
      </w:r>
      <w:r w:rsidRPr="007A44C6">
        <w:rPr>
          <w:rFonts w:ascii="Arial" w:hAnsi="Arial" w:cs="Arial"/>
          <w:b/>
        </w:rPr>
        <w:t xml:space="preserve"> o wartości netto poniżej 30 000 €</w:t>
      </w:r>
      <w:r w:rsidR="00375A59">
        <w:rPr>
          <w:rFonts w:ascii="Arial" w:hAnsi="Arial" w:cs="Arial"/>
          <w:b/>
        </w:rPr>
        <w:t xml:space="preserve"> </w:t>
      </w:r>
    </w:p>
    <w:p w:rsidR="00CC7992" w:rsidRPr="007A44C6" w:rsidRDefault="00CC7992" w:rsidP="00CC7992">
      <w:pPr>
        <w:spacing w:after="0"/>
        <w:jc w:val="center"/>
        <w:rPr>
          <w:rFonts w:ascii="Arial" w:hAnsi="Arial" w:cs="Arial"/>
          <w:b/>
          <w:color w:val="FF0000"/>
        </w:rPr>
      </w:pPr>
    </w:p>
    <w:p w:rsidR="00CC7992" w:rsidRPr="00850733" w:rsidRDefault="00CC7992" w:rsidP="00850733">
      <w:pPr>
        <w:spacing w:before="100" w:beforeAutospacing="1" w:after="100" w:afterAutospacing="1" w:line="240" w:lineRule="auto"/>
        <w:jc w:val="both"/>
        <w:outlineLvl w:val="2"/>
        <w:rPr>
          <w:rFonts w:ascii="Arial" w:eastAsia="Times New Roman" w:hAnsi="Arial" w:cs="Arial"/>
          <w:bCs/>
          <w:lang w:eastAsia="pl-PL"/>
        </w:rPr>
      </w:pPr>
      <w:r w:rsidRPr="007A44C6">
        <w:rPr>
          <w:rFonts w:ascii="Arial" w:hAnsi="Arial" w:cs="Arial"/>
        </w:rPr>
        <w:t>W niniejszym postępowaniu nie stosuje się przepisów ustawy z dnia 29 stycznia 2004 r. Prawo zamówień publicznych (Dz. U. z 201</w:t>
      </w:r>
      <w:r w:rsidR="002A4193">
        <w:rPr>
          <w:rFonts w:ascii="Arial" w:hAnsi="Arial" w:cs="Arial"/>
        </w:rPr>
        <w:t>7</w:t>
      </w:r>
      <w:r w:rsidRPr="007A44C6">
        <w:rPr>
          <w:rFonts w:ascii="Arial" w:hAnsi="Arial" w:cs="Arial"/>
        </w:rPr>
        <w:t xml:space="preserve"> r., poz. </w:t>
      </w:r>
      <w:r w:rsidR="002A4193">
        <w:rPr>
          <w:rFonts w:ascii="Arial" w:hAnsi="Arial" w:cs="Arial"/>
        </w:rPr>
        <w:t>1579</w:t>
      </w:r>
      <w:r w:rsidR="0022438A" w:rsidRPr="007A44C6">
        <w:rPr>
          <w:rFonts w:ascii="Arial" w:hAnsi="Arial" w:cs="Arial"/>
        </w:rPr>
        <w:t xml:space="preserve"> z </w:t>
      </w:r>
      <w:proofErr w:type="spellStart"/>
      <w:r w:rsidR="0022438A" w:rsidRPr="007A44C6">
        <w:rPr>
          <w:rFonts w:ascii="Arial" w:hAnsi="Arial" w:cs="Arial"/>
        </w:rPr>
        <w:t>późn</w:t>
      </w:r>
      <w:proofErr w:type="spellEnd"/>
      <w:r w:rsidR="0022438A" w:rsidRPr="007A44C6">
        <w:rPr>
          <w:rFonts w:ascii="Arial" w:hAnsi="Arial" w:cs="Arial"/>
        </w:rPr>
        <w:t>. zm.</w:t>
      </w:r>
      <w:r w:rsidRPr="007A44C6">
        <w:rPr>
          <w:rFonts w:ascii="Arial" w:hAnsi="Arial" w:cs="Arial"/>
        </w:rPr>
        <w:t xml:space="preserve">) na podstawie </w:t>
      </w:r>
      <w:r w:rsidR="001B127F">
        <w:rPr>
          <w:rFonts w:ascii="Arial" w:hAnsi="Arial" w:cs="Arial"/>
        </w:rPr>
        <w:br/>
      </w:r>
      <w:r w:rsidRPr="007A44C6">
        <w:rPr>
          <w:rFonts w:ascii="Arial" w:hAnsi="Arial" w:cs="Arial"/>
        </w:rPr>
        <w:t>art. 4 pkt. 8 tej ustawy.</w:t>
      </w:r>
      <w:r w:rsidRPr="007A44C6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:rsidR="00CC7992" w:rsidRPr="007A44C6" w:rsidRDefault="00CC7992" w:rsidP="00CC7992">
      <w:pPr>
        <w:pStyle w:val="Akapitzlist"/>
        <w:numPr>
          <w:ilvl w:val="0"/>
          <w:numId w:val="2"/>
        </w:numPr>
        <w:spacing w:after="0"/>
        <w:ind w:left="567" w:hanging="567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>Zamawiający:</w:t>
      </w:r>
    </w:p>
    <w:p w:rsidR="00CC7992" w:rsidRPr="007A44C6" w:rsidRDefault="00CC7992" w:rsidP="00CC7992">
      <w:pPr>
        <w:pStyle w:val="Akapitzlist"/>
        <w:spacing w:after="0"/>
        <w:ind w:left="0"/>
        <w:rPr>
          <w:rFonts w:ascii="Arial" w:hAnsi="Arial" w:cs="Arial"/>
        </w:rPr>
      </w:pPr>
      <w:r w:rsidRPr="007A44C6">
        <w:rPr>
          <w:rFonts w:ascii="Arial" w:hAnsi="Arial" w:cs="Arial"/>
        </w:rPr>
        <w:t>Regionalna Dyrekcja Ochrony Środowiska w Opolu</w:t>
      </w:r>
    </w:p>
    <w:p w:rsidR="00CC7992" w:rsidRPr="007A44C6" w:rsidRDefault="00CC7992" w:rsidP="00CC7992">
      <w:pPr>
        <w:pStyle w:val="Akapitzlist"/>
        <w:spacing w:after="0"/>
        <w:ind w:left="0"/>
        <w:rPr>
          <w:rFonts w:ascii="Arial" w:hAnsi="Arial" w:cs="Arial"/>
        </w:rPr>
      </w:pPr>
      <w:r w:rsidRPr="007A44C6">
        <w:rPr>
          <w:rFonts w:ascii="Arial" w:hAnsi="Arial" w:cs="Arial"/>
        </w:rPr>
        <w:t>ul. Obrońców Stalingradu 66</w:t>
      </w:r>
    </w:p>
    <w:p w:rsidR="00CC7992" w:rsidRPr="007A44C6" w:rsidRDefault="00CC7992" w:rsidP="00CC7992">
      <w:pPr>
        <w:pStyle w:val="Akapitzlist"/>
        <w:spacing w:after="0"/>
        <w:ind w:left="0"/>
        <w:rPr>
          <w:rFonts w:ascii="Arial" w:hAnsi="Arial" w:cs="Arial"/>
        </w:rPr>
      </w:pPr>
      <w:r w:rsidRPr="007A44C6">
        <w:rPr>
          <w:rFonts w:ascii="Arial" w:hAnsi="Arial" w:cs="Arial"/>
        </w:rPr>
        <w:t>45-512 Opole</w:t>
      </w:r>
    </w:p>
    <w:p w:rsidR="00CC7992" w:rsidRPr="007A44C6" w:rsidRDefault="00CC7992" w:rsidP="00CC7992">
      <w:pPr>
        <w:pStyle w:val="Akapitzlist"/>
        <w:spacing w:after="0"/>
        <w:ind w:left="0"/>
        <w:rPr>
          <w:rStyle w:val="Hipercze"/>
          <w:rFonts w:ascii="Arial" w:hAnsi="Arial" w:cs="Arial"/>
        </w:rPr>
      </w:pPr>
      <w:r w:rsidRPr="007A44C6">
        <w:rPr>
          <w:rFonts w:ascii="Arial" w:hAnsi="Arial" w:cs="Arial"/>
        </w:rPr>
        <w:t xml:space="preserve">e-mail: </w:t>
      </w:r>
      <w:hyperlink r:id="rId9" w:history="1">
        <w:r w:rsidR="002A4193" w:rsidRPr="008A0F02">
          <w:rPr>
            <w:rStyle w:val="Hipercze"/>
            <w:rFonts w:ascii="Arial" w:hAnsi="Arial" w:cs="Arial"/>
          </w:rPr>
          <w:t>sekretariat.opole@rdos.gov.pl</w:t>
        </w:r>
      </w:hyperlink>
    </w:p>
    <w:p w:rsidR="00CC7992" w:rsidRPr="005109FF" w:rsidRDefault="00CC7992" w:rsidP="00CC7992">
      <w:pPr>
        <w:pStyle w:val="Akapitzlist"/>
        <w:spacing w:after="0"/>
        <w:ind w:left="0"/>
        <w:rPr>
          <w:rFonts w:ascii="Arial" w:hAnsi="Arial" w:cs="Arial"/>
        </w:rPr>
      </w:pPr>
      <w:r w:rsidRPr="005109FF">
        <w:rPr>
          <w:rStyle w:val="Hipercze"/>
          <w:rFonts w:ascii="Arial" w:hAnsi="Arial" w:cs="Arial"/>
          <w:color w:val="auto"/>
          <w:u w:val="none"/>
        </w:rPr>
        <w:t>tel. 77 45 26</w:t>
      </w:r>
      <w:r w:rsidR="005109FF" w:rsidRPr="005109FF">
        <w:rPr>
          <w:rStyle w:val="Hipercze"/>
          <w:rFonts w:ascii="Arial" w:hAnsi="Arial" w:cs="Arial"/>
          <w:color w:val="auto"/>
          <w:u w:val="none"/>
        </w:rPr>
        <w:t> </w:t>
      </w:r>
      <w:r w:rsidRPr="005109FF">
        <w:rPr>
          <w:rStyle w:val="Hipercze"/>
          <w:rFonts w:ascii="Arial" w:hAnsi="Arial" w:cs="Arial"/>
          <w:color w:val="auto"/>
          <w:u w:val="none"/>
        </w:rPr>
        <w:t>230</w:t>
      </w:r>
      <w:r w:rsidR="005109FF" w:rsidRPr="005109FF">
        <w:rPr>
          <w:rStyle w:val="Hipercze"/>
          <w:rFonts w:ascii="Arial" w:hAnsi="Arial" w:cs="Arial"/>
          <w:color w:val="auto"/>
          <w:u w:val="none"/>
        </w:rPr>
        <w:t xml:space="preserve">, </w:t>
      </w:r>
      <w:r w:rsidRPr="005109FF">
        <w:rPr>
          <w:rStyle w:val="Hipercze"/>
          <w:rFonts w:ascii="Arial" w:hAnsi="Arial" w:cs="Arial"/>
          <w:color w:val="auto"/>
          <w:u w:val="none"/>
        </w:rPr>
        <w:t>fax. 77 45 26 231</w:t>
      </w:r>
    </w:p>
    <w:p w:rsidR="00CC7992" w:rsidRPr="007A44C6" w:rsidRDefault="00CC7992" w:rsidP="00CC7992">
      <w:pPr>
        <w:pStyle w:val="Akapitzlist"/>
        <w:spacing w:after="0"/>
        <w:ind w:left="567"/>
        <w:rPr>
          <w:rFonts w:ascii="Arial" w:hAnsi="Arial" w:cs="Arial"/>
          <w:b/>
          <w:color w:val="FF0000"/>
        </w:rPr>
      </w:pPr>
    </w:p>
    <w:p w:rsidR="00CC7992" w:rsidRPr="007A44C6" w:rsidRDefault="00CC7992" w:rsidP="00CC7992">
      <w:pPr>
        <w:pStyle w:val="Akapitzlist"/>
        <w:numPr>
          <w:ilvl w:val="0"/>
          <w:numId w:val="2"/>
        </w:numPr>
        <w:spacing w:after="0"/>
        <w:ind w:left="567" w:hanging="567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>Nazwa przedmiotu zamówienia:</w:t>
      </w:r>
    </w:p>
    <w:p w:rsidR="00CC7992" w:rsidRPr="008612E8" w:rsidRDefault="001C6CC9" w:rsidP="001C6CC9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7A44C6">
        <w:rPr>
          <w:rFonts w:ascii="Arial" w:eastAsia="Times New Roman" w:hAnsi="Arial" w:cs="Arial"/>
          <w:lang w:eastAsia="pl-PL"/>
        </w:rPr>
        <w:t xml:space="preserve">Przedmiotem zamówienia </w:t>
      </w:r>
      <w:r w:rsidR="0022438A" w:rsidRPr="007A44C6">
        <w:rPr>
          <w:rFonts w:ascii="Arial" w:eastAsia="Times New Roman" w:hAnsi="Arial" w:cs="Arial"/>
          <w:lang w:eastAsia="pl-PL"/>
        </w:rPr>
        <w:t>jest ,,</w:t>
      </w:r>
      <w:r w:rsidR="008C0F3A">
        <w:rPr>
          <w:rFonts w:ascii="Arial" w:eastAsia="Times New Roman" w:hAnsi="Arial" w:cs="Arial"/>
          <w:lang w:eastAsia="pl-PL"/>
        </w:rPr>
        <w:t>Usługa sprzątania pomieszczeń w Regionalnej Dyrekcji Ochrony Środowiska w Opolu (III piętro)</w:t>
      </w:r>
      <w:r w:rsidR="0022438A" w:rsidRPr="007A44C6">
        <w:rPr>
          <w:rFonts w:ascii="Arial" w:eastAsia="Times New Roman" w:hAnsi="Arial" w:cs="Arial"/>
          <w:b/>
          <w:lang w:eastAsia="pl-PL"/>
        </w:rPr>
        <w:t>”.</w:t>
      </w:r>
      <w:r w:rsidR="008612E8">
        <w:rPr>
          <w:rFonts w:ascii="Arial" w:eastAsia="Times New Roman" w:hAnsi="Arial" w:cs="Arial"/>
          <w:b/>
          <w:lang w:eastAsia="pl-PL"/>
        </w:rPr>
        <w:t xml:space="preserve"> </w:t>
      </w:r>
      <w:r w:rsidR="008612E8">
        <w:rPr>
          <w:rFonts w:ascii="Arial" w:eastAsia="Times New Roman" w:hAnsi="Arial" w:cs="Arial"/>
          <w:lang w:eastAsia="pl-PL"/>
        </w:rPr>
        <w:t>Termin realizacji</w:t>
      </w:r>
      <w:r w:rsidR="002160D6">
        <w:rPr>
          <w:rFonts w:ascii="Arial" w:eastAsia="Times New Roman" w:hAnsi="Arial" w:cs="Arial"/>
          <w:lang w:eastAsia="pl-PL"/>
        </w:rPr>
        <w:t>: dni robocze (od poniedziałku do piątku) w okresie</w:t>
      </w:r>
      <w:r w:rsidR="008612E8">
        <w:rPr>
          <w:rFonts w:ascii="Arial" w:eastAsia="Times New Roman" w:hAnsi="Arial" w:cs="Arial"/>
          <w:lang w:eastAsia="pl-PL"/>
        </w:rPr>
        <w:t xml:space="preserve"> </w:t>
      </w:r>
      <w:r w:rsidR="008612E8" w:rsidRPr="008612E8">
        <w:rPr>
          <w:rFonts w:ascii="Arial" w:eastAsia="Times New Roman" w:hAnsi="Arial" w:cs="Arial"/>
          <w:lang w:eastAsia="pl-PL"/>
        </w:rPr>
        <w:t xml:space="preserve">od </w:t>
      </w:r>
      <w:r w:rsidR="002A4193">
        <w:rPr>
          <w:rFonts w:ascii="Arial" w:eastAsia="Times New Roman" w:hAnsi="Arial" w:cs="Arial"/>
          <w:lang w:eastAsia="pl-PL"/>
        </w:rPr>
        <w:t>02</w:t>
      </w:r>
      <w:r w:rsidR="008612E8" w:rsidRPr="008612E8">
        <w:rPr>
          <w:rFonts w:ascii="Arial" w:eastAsia="Times New Roman" w:hAnsi="Arial" w:cs="Arial"/>
          <w:lang w:eastAsia="pl-PL"/>
        </w:rPr>
        <w:t>.0</w:t>
      </w:r>
      <w:r w:rsidR="002A4193">
        <w:rPr>
          <w:rFonts w:ascii="Arial" w:eastAsia="Times New Roman" w:hAnsi="Arial" w:cs="Arial"/>
          <w:lang w:eastAsia="pl-PL"/>
        </w:rPr>
        <w:t>1</w:t>
      </w:r>
      <w:r w:rsidR="008612E8" w:rsidRPr="008612E8">
        <w:rPr>
          <w:rFonts w:ascii="Arial" w:eastAsia="Times New Roman" w:hAnsi="Arial" w:cs="Arial"/>
          <w:lang w:eastAsia="pl-PL"/>
        </w:rPr>
        <w:t>.201</w:t>
      </w:r>
      <w:r w:rsidR="002A4193">
        <w:rPr>
          <w:rFonts w:ascii="Arial" w:eastAsia="Times New Roman" w:hAnsi="Arial" w:cs="Arial"/>
          <w:lang w:eastAsia="pl-PL"/>
        </w:rPr>
        <w:t>8</w:t>
      </w:r>
      <w:r w:rsidR="008612E8" w:rsidRPr="008612E8">
        <w:rPr>
          <w:rFonts w:ascii="Arial" w:eastAsia="Times New Roman" w:hAnsi="Arial" w:cs="Arial"/>
          <w:lang w:eastAsia="pl-PL"/>
        </w:rPr>
        <w:t xml:space="preserve"> r. do 31.12.201</w:t>
      </w:r>
      <w:r w:rsidR="002A4193">
        <w:rPr>
          <w:rFonts w:ascii="Arial" w:eastAsia="Times New Roman" w:hAnsi="Arial" w:cs="Arial"/>
          <w:lang w:eastAsia="pl-PL"/>
        </w:rPr>
        <w:t>8</w:t>
      </w:r>
      <w:r w:rsidR="008612E8" w:rsidRPr="008612E8">
        <w:rPr>
          <w:rFonts w:ascii="Arial" w:eastAsia="Times New Roman" w:hAnsi="Arial" w:cs="Arial"/>
          <w:lang w:eastAsia="pl-PL"/>
        </w:rPr>
        <w:t xml:space="preserve"> r.</w:t>
      </w:r>
    </w:p>
    <w:p w:rsidR="00CC7992" w:rsidRPr="007A44C6" w:rsidRDefault="00CC7992" w:rsidP="00CC799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</w:p>
    <w:p w:rsidR="002E72FC" w:rsidRPr="007A44C6" w:rsidRDefault="00CC7992" w:rsidP="00CC799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Arial" w:eastAsia="Times New Roman" w:hAnsi="Arial" w:cs="Arial"/>
          <w:b/>
          <w:lang w:eastAsia="pl-PL"/>
        </w:rPr>
      </w:pPr>
      <w:r w:rsidRPr="007A44C6">
        <w:rPr>
          <w:rFonts w:ascii="Arial" w:eastAsia="Times New Roman" w:hAnsi="Arial" w:cs="Arial"/>
          <w:b/>
          <w:lang w:eastAsia="pl-PL"/>
        </w:rPr>
        <w:t>Określenie przedmiotu zamówienia:</w:t>
      </w:r>
      <w:r w:rsidRPr="007A44C6">
        <w:rPr>
          <w:rFonts w:ascii="Arial" w:eastAsia="Times New Roman" w:hAnsi="Arial" w:cs="Arial"/>
          <w:lang w:eastAsia="pl-PL"/>
        </w:rPr>
        <w:t xml:space="preserve"> </w:t>
      </w:r>
    </w:p>
    <w:p w:rsidR="00CC7992" w:rsidRPr="007A44C6" w:rsidRDefault="00CC7992" w:rsidP="001B127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8"/>
          <w:szCs w:val="18"/>
        </w:rPr>
      </w:pPr>
      <w:r w:rsidRPr="007A44C6">
        <w:rPr>
          <w:rFonts w:ascii="Arial" w:eastAsia="Times New Roman" w:hAnsi="Arial" w:cs="Arial"/>
          <w:lang w:eastAsia="pl-PL"/>
        </w:rPr>
        <w:t xml:space="preserve">Przedmiotem zamówienia jest </w:t>
      </w:r>
      <w:r w:rsidR="006F4DB3">
        <w:rPr>
          <w:rFonts w:ascii="Arial" w:eastAsia="Times New Roman" w:hAnsi="Arial" w:cs="Arial"/>
          <w:lang w:eastAsia="pl-PL"/>
        </w:rPr>
        <w:t>usługą sprzątania pomieszczeń zajmowanych przez Regionalną Dyrekcję Ochrony Środowiska w Opolu, przy ul. O</w:t>
      </w:r>
      <w:r w:rsidR="001B127F">
        <w:rPr>
          <w:rFonts w:ascii="Arial" w:eastAsia="Times New Roman" w:hAnsi="Arial" w:cs="Arial"/>
          <w:lang w:eastAsia="pl-PL"/>
        </w:rPr>
        <w:t>brońców Stalingradu 66 – III p.</w:t>
      </w:r>
      <w:r w:rsidR="001B127F">
        <w:rPr>
          <w:rFonts w:ascii="Arial" w:eastAsia="Times New Roman" w:hAnsi="Arial" w:cs="Arial"/>
          <w:lang w:eastAsia="pl-PL"/>
        </w:rPr>
        <w:br/>
      </w:r>
      <w:r w:rsidR="006F4DB3">
        <w:rPr>
          <w:rFonts w:ascii="Arial" w:eastAsia="Times New Roman" w:hAnsi="Arial" w:cs="Arial"/>
          <w:lang w:eastAsia="pl-PL"/>
        </w:rPr>
        <w:t xml:space="preserve">o powierzchni </w:t>
      </w:r>
      <w:r w:rsidR="00926934">
        <w:rPr>
          <w:rFonts w:ascii="Arial" w:eastAsia="Times New Roman" w:hAnsi="Arial" w:cs="Arial"/>
          <w:lang w:eastAsia="pl-PL"/>
        </w:rPr>
        <w:t xml:space="preserve">ok. </w:t>
      </w:r>
      <w:r w:rsidR="00926934">
        <w:rPr>
          <w:rFonts w:ascii="Arial" w:eastAsia="Times New Roman" w:hAnsi="Arial" w:cs="Arial"/>
          <w:b/>
          <w:lang w:eastAsia="pl-PL"/>
        </w:rPr>
        <w:t>577</w:t>
      </w:r>
      <w:r w:rsidR="006F4DB3" w:rsidRPr="00850733">
        <w:rPr>
          <w:rFonts w:ascii="Arial" w:eastAsia="Times New Roman" w:hAnsi="Arial" w:cs="Arial"/>
          <w:b/>
          <w:lang w:eastAsia="pl-PL"/>
        </w:rPr>
        <w:t xml:space="preserve"> m</w:t>
      </w:r>
      <w:r w:rsidR="006F4DB3" w:rsidRPr="00850733">
        <w:rPr>
          <w:rFonts w:ascii="Arial" w:eastAsia="Times New Roman" w:hAnsi="Arial" w:cs="Arial"/>
          <w:b/>
          <w:vertAlign w:val="superscript"/>
          <w:lang w:eastAsia="pl-PL"/>
        </w:rPr>
        <w:t>2</w:t>
      </w:r>
      <w:r w:rsidR="006F4DB3">
        <w:rPr>
          <w:rFonts w:ascii="Arial" w:eastAsia="Times New Roman" w:hAnsi="Arial" w:cs="Arial"/>
          <w:lang w:eastAsia="pl-PL"/>
        </w:rPr>
        <w:t>.</w:t>
      </w:r>
      <w:r w:rsidR="001B127F">
        <w:rPr>
          <w:rFonts w:ascii="Arial" w:eastAsia="Times New Roman" w:hAnsi="Arial" w:cs="Arial"/>
          <w:lang w:eastAsia="pl-PL"/>
        </w:rPr>
        <w:t xml:space="preserve"> </w:t>
      </w:r>
      <w:r w:rsidR="00850733">
        <w:rPr>
          <w:rFonts w:ascii="Arial" w:hAnsi="Arial" w:cs="Arial"/>
        </w:rPr>
        <w:t>Szczegółowe zasady i zakres wykonywania usługi</w:t>
      </w:r>
      <w:r w:rsidR="006F4DB3">
        <w:rPr>
          <w:rFonts w:ascii="Arial" w:hAnsi="Arial" w:cs="Arial"/>
        </w:rPr>
        <w:t xml:space="preserve"> zawiera </w:t>
      </w:r>
      <w:r w:rsidR="001B127F">
        <w:rPr>
          <w:rFonts w:ascii="Arial" w:hAnsi="Arial" w:cs="Arial"/>
        </w:rPr>
        <w:t>zał.</w:t>
      </w:r>
      <w:r w:rsidR="002A4193">
        <w:rPr>
          <w:rFonts w:ascii="Arial" w:hAnsi="Arial" w:cs="Arial"/>
        </w:rPr>
        <w:t xml:space="preserve"> nr </w:t>
      </w:r>
      <w:r w:rsidR="006F4DB3">
        <w:rPr>
          <w:rFonts w:ascii="Arial" w:hAnsi="Arial" w:cs="Arial"/>
        </w:rPr>
        <w:t>1.</w:t>
      </w:r>
      <w:r w:rsidR="001B127F">
        <w:rPr>
          <w:rFonts w:ascii="Arial" w:hAnsi="Arial" w:cs="Arial"/>
        </w:rPr>
        <w:br/>
      </w:r>
    </w:p>
    <w:p w:rsidR="00E331E6" w:rsidRPr="007A44C6" w:rsidRDefault="00CC7992" w:rsidP="0092673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lang w:eastAsia="pl-PL"/>
        </w:rPr>
      </w:pPr>
      <w:r w:rsidRPr="007A44C6">
        <w:rPr>
          <w:rFonts w:ascii="Arial" w:eastAsia="Times New Roman" w:hAnsi="Arial" w:cs="Arial"/>
          <w:b/>
          <w:lang w:eastAsia="pl-PL"/>
        </w:rPr>
        <w:t>Wymagania</w:t>
      </w:r>
      <w:r w:rsidR="0092673D" w:rsidRPr="007A44C6">
        <w:rPr>
          <w:rFonts w:ascii="Arial" w:eastAsia="Times New Roman" w:hAnsi="Arial" w:cs="Arial"/>
          <w:b/>
          <w:lang w:eastAsia="pl-PL"/>
        </w:rPr>
        <w:t xml:space="preserve"> stawiane Wykonawcom</w:t>
      </w:r>
      <w:r w:rsidRPr="007A44C6">
        <w:rPr>
          <w:rFonts w:ascii="Arial" w:eastAsia="Times New Roman" w:hAnsi="Arial" w:cs="Arial"/>
          <w:b/>
          <w:lang w:eastAsia="pl-PL"/>
        </w:rPr>
        <w:t>:</w:t>
      </w:r>
    </w:p>
    <w:p w:rsidR="00CC7992" w:rsidRPr="007A44C6" w:rsidRDefault="00CC7992" w:rsidP="00CC7992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A44C6">
        <w:rPr>
          <w:rFonts w:ascii="Arial" w:eastAsia="Times New Roman" w:hAnsi="Arial" w:cs="Arial"/>
          <w:lang w:eastAsia="pl-PL"/>
        </w:rPr>
        <w:t>O udzielenie zamówienia może ubiegać się Wykonawca, który:</w:t>
      </w:r>
      <w:r w:rsidRPr="007A44C6">
        <w:rPr>
          <w:rFonts w:ascii="Arial" w:hAnsi="Arial" w:cs="Arial"/>
        </w:rPr>
        <w:t xml:space="preserve"> posiada uprawnienia do wykonywania określonej działalności lub czynności, jeżeli przepisy prawa nakładają obowiązek ich posiadania,</w:t>
      </w:r>
      <w:r w:rsidRPr="007A44C6">
        <w:rPr>
          <w:rFonts w:ascii="Arial" w:eastAsia="Times New Roman" w:hAnsi="Arial" w:cs="Arial"/>
          <w:lang w:eastAsia="pl-PL"/>
        </w:rPr>
        <w:t xml:space="preserve"> </w:t>
      </w:r>
      <w:r w:rsidRPr="007A44C6">
        <w:rPr>
          <w:rFonts w:ascii="Arial" w:hAnsi="Arial" w:cs="Arial"/>
        </w:rPr>
        <w:t>posiada wiedzę i doświadczenie oraz dysponuje odpowiednim potencjałem technicznym oraz osobami zdolnymi do wykonania zamówienia.</w:t>
      </w:r>
    </w:p>
    <w:p w:rsidR="00CC7992" w:rsidRPr="007A44C6" w:rsidRDefault="00CC7992" w:rsidP="00CC799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92673D" w:rsidRPr="007A44C6" w:rsidRDefault="0092673D" w:rsidP="0092673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>Kryteria oceny ofert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828"/>
        <w:gridCol w:w="4785"/>
      </w:tblGrid>
      <w:tr w:rsidR="00740355" w:rsidRPr="007A44C6" w:rsidTr="00740355">
        <w:trPr>
          <w:trHeight w:val="510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:rsidR="00740355" w:rsidRPr="007A44C6" w:rsidRDefault="00740355" w:rsidP="007403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:rsidR="00740355" w:rsidRPr="007A44C6" w:rsidRDefault="00740355" w:rsidP="00413F2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7A44C6">
              <w:rPr>
                <w:rFonts w:ascii="Arial" w:hAnsi="Arial" w:cs="Arial"/>
                <w:b/>
              </w:rPr>
              <w:t>Kryteria wyboru</w:t>
            </w:r>
          </w:p>
        </w:tc>
        <w:tc>
          <w:tcPr>
            <w:tcW w:w="4785" w:type="dxa"/>
            <w:shd w:val="clear" w:color="auto" w:fill="D9D9D9" w:themeFill="background1" w:themeFillShade="D9"/>
            <w:vAlign w:val="center"/>
          </w:tcPr>
          <w:p w:rsidR="00740355" w:rsidRPr="007A44C6" w:rsidRDefault="00740355" w:rsidP="00413F2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Waga kryterium (%)</w:t>
            </w:r>
          </w:p>
        </w:tc>
      </w:tr>
      <w:tr w:rsidR="00740355" w:rsidRPr="007A44C6" w:rsidTr="00740355">
        <w:trPr>
          <w:trHeight w:val="510"/>
        </w:trPr>
        <w:tc>
          <w:tcPr>
            <w:tcW w:w="675" w:type="dxa"/>
            <w:vAlign w:val="center"/>
          </w:tcPr>
          <w:p w:rsidR="00740355" w:rsidRPr="007A44C6" w:rsidRDefault="00740355" w:rsidP="007403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828" w:type="dxa"/>
            <w:vAlign w:val="center"/>
          </w:tcPr>
          <w:p w:rsidR="00740355" w:rsidRPr="007A44C6" w:rsidRDefault="00740355" w:rsidP="00413F2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7A44C6">
              <w:rPr>
                <w:rFonts w:ascii="Arial" w:hAnsi="Arial" w:cs="Arial"/>
                <w:b/>
              </w:rPr>
              <w:t>Cena</w:t>
            </w:r>
          </w:p>
        </w:tc>
        <w:tc>
          <w:tcPr>
            <w:tcW w:w="4785" w:type="dxa"/>
            <w:vAlign w:val="center"/>
          </w:tcPr>
          <w:p w:rsidR="00740355" w:rsidRPr="007A44C6" w:rsidRDefault="005109FF" w:rsidP="007403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="00740355">
              <w:rPr>
                <w:rFonts w:ascii="Arial" w:hAnsi="Arial" w:cs="Arial"/>
                <w:b/>
              </w:rPr>
              <w:t>0</w:t>
            </w:r>
          </w:p>
        </w:tc>
      </w:tr>
      <w:tr w:rsidR="00740355" w:rsidRPr="007A44C6" w:rsidTr="00740355">
        <w:trPr>
          <w:trHeight w:val="510"/>
        </w:trPr>
        <w:tc>
          <w:tcPr>
            <w:tcW w:w="675" w:type="dxa"/>
            <w:vAlign w:val="center"/>
          </w:tcPr>
          <w:p w:rsidR="00740355" w:rsidRDefault="00740355" w:rsidP="007403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828" w:type="dxa"/>
            <w:vAlign w:val="center"/>
          </w:tcPr>
          <w:p w:rsidR="00740355" w:rsidRPr="007A44C6" w:rsidRDefault="00740355" w:rsidP="00413F2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Doświadczenie</w:t>
            </w:r>
          </w:p>
        </w:tc>
        <w:tc>
          <w:tcPr>
            <w:tcW w:w="4785" w:type="dxa"/>
            <w:vAlign w:val="center"/>
          </w:tcPr>
          <w:p w:rsidR="00740355" w:rsidRDefault="00740355" w:rsidP="007403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</w:tr>
      <w:tr w:rsidR="00740355" w:rsidRPr="007A44C6" w:rsidTr="00740355">
        <w:trPr>
          <w:trHeight w:val="510"/>
        </w:trPr>
        <w:tc>
          <w:tcPr>
            <w:tcW w:w="675" w:type="dxa"/>
            <w:vAlign w:val="center"/>
          </w:tcPr>
          <w:p w:rsidR="00740355" w:rsidRDefault="00740355" w:rsidP="007403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3828" w:type="dxa"/>
            <w:vAlign w:val="center"/>
          </w:tcPr>
          <w:p w:rsidR="00740355" w:rsidRPr="007A44C6" w:rsidRDefault="00740355" w:rsidP="00413F2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System zarządzania</w:t>
            </w:r>
          </w:p>
        </w:tc>
        <w:tc>
          <w:tcPr>
            <w:tcW w:w="4785" w:type="dxa"/>
            <w:vAlign w:val="center"/>
          </w:tcPr>
          <w:p w:rsidR="00740355" w:rsidRDefault="00740355" w:rsidP="007403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</w:tr>
    </w:tbl>
    <w:p w:rsidR="00740355" w:rsidRDefault="00740355" w:rsidP="0092673D">
      <w:pPr>
        <w:autoSpaceDE w:val="0"/>
        <w:autoSpaceDN w:val="0"/>
        <w:adjustRightInd w:val="0"/>
        <w:spacing w:after="0"/>
        <w:jc w:val="both"/>
        <w:rPr>
          <w:rFonts w:ascii="Arial" w:eastAsia="Andale Sans UI" w:hAnsi="Arial" w:cs="Arial"/>
          <w:kern w:val="2"/>
          <w:lang w:eastAsia="pl-PL"/>
        </w:rPr>
      </w:pPr>
    </w:p>
    <w:p w:rsidR="00740355" w:rsidRPr="00740355" w:rsidRDefault="00740355" w:rsidP="00740355">
      <w:pPr>
        <w:spacing w:after="0" w:line="240" w:lineRule="auto"/>
        <w:jc w:val="both"/>
        <w:rPr>
          <w:rFonts w:ascii="Arial" w:hAnsi="Arial" w:cs="Arial"/>
          <w:b/>
          <w:szCs w:val="20"/>
        </w:rPr>
      </w:pPr>
      <w:r w:rsidRPr="00740355">
        <w:rPr>
          <w:rFonts w:ascii="Arial" w:hAnsi="Arial" w:cs="Arial"/>
          <w:b/>
          <w:szCs w:val="20"/>
        </w:rPr>
        <w:t xml:space="preserve">Kryterium I: Cena – </w:t>
      </w:r>
      <w:r w:rsidR="005109FF">
        <w:rPr>
          <w:rFonts w:ascii="Arial" w:hAnsi="Arial" w:cs="Arial"/>
          <w:b/>
          <w:szCs w:val="20"/>
        </w:rPr>
        <w:t>8</w:t>
      </w:r>
      <w:r w:rsidRPr="00740355">
        <w:rPr>
          <w:rFonts w:ascii="Arial" w:hAnsi="Arial" w:cs="Arial"/>
          <w:b/>
          <w:szCs w:val="20"/>
        </w:rPr>
        <w:t>0 %</w:t>
      </w:r>
    </w:p>
    <w:p w:rsidR="00740355" w:rsidRPr="00740355" w:rsidRDefault="00740355" w:rsidP="00740355">
      <w:pPr>
        <w:jc w:val="both"/>
        <w:rPr>
          <w:rFonts w:ascii="Arial" w:hAnsi="Arial" w:cs="Arial"/>
          <w:szCs w:val="20"/>
        </w:rPr>
      </w:pPr>
      <w:r w:rsidRPr="00740355">
        <w:rPr>
          <w:rFonts w:ascii="Arial" w:hAnsi="Arial" w:cs="Arial"/>
          <w:szCs w:val="20"/>
        </w:rPr>
        <w:t>Cenę należy podać w formie ryczałtu za miesiąc kalendarzowy wykonywania usługi, uwzględniając zakres zamówienia oraz wszystkie koszty związane z jego realizacją</w:t>
      </w:r>
      <w:r>
        <w:rPr>
          <w:rFonts w:ascii="Arial" w:hAnsi="Arial" w:cs="Arial"/>
          <w:szCs w:val="20"/>
        </w:rPr>
        <w:t>. Oferta za najniższą ceną otrzyma maksymalną ilość punktów w kryterium I.</w:t>
      </w:r>
    </w:p>
    <w:p w:rsidR="00740355" w:rsidRDefault="00740355" w:rsidP="005109FF">
      <w:pPr>
        <w:tabs>
          <w:tab w:val="num" w:pos="360"/>
        </w:tabs>
        <w:ind w:left="360" w:hanging="360"/>
        <w:jc w:val="center"/>
        <w:rPr>
          <w:rFonts w:ascii="Arial" w:hAnsi="Arial" w:cs="Arial"/>
          <w:szCs w:val="20"/>
        </w:rPr>
      </w:pPr>
      <w:r w:rsidRPr="00740355">
        <w:rPr>
          <w:rFonts w:ascii="Arial" w:hAnsi="Arial" w:cs="Arial"/>
          <w:szCs w:val="20"/>
        </w:rPr>
        <w:t>Ilość punktów w tym kryterium zostanie obliczona na podstawie poniższego wzoru:</w:t>
      </w:r>
    </w:p>
    <w:p w:rsidR="00740355" w:rsidRPr="001C66D5" w:rsidRDefault="00740355" w:rsidP="00740355">
      <w:pPr>
        <w:tabs>
          <w:tab w:val="num" w:pos="360"/>
        </w:tabs>
        <w:ind w:left="360" w:hanging="360"/>
        <w:jc w:val="center"/>
        <w:rPr>
          <w:rFonts w:ascii="Arial" w:hAnsi="Arial" w:cs="Arial"/>
          <w:b/>
          <w:sz w:val="28"/>
          <w:szCs w:val="20"/>
        </w:rPr>
      </w:pPr>
      <w:r w:rsidRPr="001C66D5">
        <w:rPr>
          <w:rFonts w:ascii="Arial" w:hAnsi="Arial" w:cs="Arial"/>
          <w:b/>
          <w:sz w:val="28"/>
          <w:szCs w:val="20"/>
        </w:rPr>
        <w:t>C</w:t>
      </w:r>
      <w:r w:rsidR="001C66D5">
        <w:rPr>
          <w:rFonts w:ascii="Arial" w:hAnsi="Arial" w:cs="Arial"/>
          <w:b/>
          <w:sz w:val="28"/>
          <w:szCs w:val="20"/>
        </w:rPr>
        <w:t xml:space="preserve"> </w:t>
      </w:r>
      <w:r w:rsidRPr="001C66D5">
        <w:rPr>
          <w:rFonts w:ascii="Arial" w:hAnsi="Arial" w:cs="Arial"/>
          <w:b/>
          <w:sz w:val="28"/>
          <w:szCs w:val="20"/>
        </w:rPr>
        <w:t xml:space="preserve">= C </w:t>
      </w:r>
      <w:r w:rsidRPr="001C66D5">
        <w:rPr>
          <w:rFonts w:ascii="Arial" w:hAnsi="Arial" w:cs="Arial"/>
          <w:b/>
          <w:sz w:val="28"/>
          <w:szCs w:val="20"/>
          <w:vertAlign w:val="subscript"/>
        </w:rPr>
        <w:t>min</w:t>
      </w:r>
      <w:r w:rsidRPr="001C66D5">
        <w:rPr>
          <w:rFonts w:ascii="Arial" w:hAnsi="Arial" w:cs="Arial"/>
          <w:b/>
          <w:sz w:val="28"/>
          <w:szCs w:val="20"/>
        </w:rPr>
        <w:t xml:space="preserve"> / C </w:t>
      </w:r>
      <w:r w:rsidRPr="001C66D5">
        <w:rPr>
          <w:rFonts w:ascii="Arial" w:hAnsi="Arial" w:cs="Arial"/>
          <w:b/>
          <w:sz w:val="28"/>
          <w:szCs w:val="20"/>
          <w:vertAlign w:val="subscript"/>
        </w:rPr>
        <w:t>o</w:t>
      </w:r>
      <w:r w:rsidRPr="001C66D5">
        <w:rPr>
          <w:rFonts w:ascii="Arial" w:hAnsi="Arial" w:cs="Arial"/>
          <w:b/>
          <w:sz w:val="28"/>
          <w:szCs w:val="20"/>
        </w:rPr>
        <w:t xml:space="preserve"> x </w:t>
      </w:r>
      <w:r w:rsidR="005109FF">
        <w:rPr>
          <w:rFonts w:ascii="Arial" w:hAnsi="Arial" w:cs="Arial"/>
          <w:b/>
          <w:sz w:val="28"/>
          <w:szCs w:val="20"/>
        </w:rPr>
        <w:t>8</w:t>
      </w:r>
      <w:r w:rsidRPr="001C66D5">
        <w:rPr>
          <w:rFonts w:ascii="Arial" w:hAnsi="Arial" w:cs="Arial"/>
          <w:b/>
          <w:sz w:val="28"/>
          <w:szCs w:val="20"/>
        </w:rPr>
        <w:t>0 pkt.</w:t>
      </w:r>
    </w:p>
    <w:p w:rsidR="00740355" w:rsidRPr="00740355" w:rsidRDefault="00740355" w:rsidP="00740355">
      <w:pPr>
        <w:tabs>
          <w:tab w:val="num" w:pos="360"/>
        </w:tabs>
        <w:ind w:left="360"/>
        <w:rPr>
          <w:rFonts w:ascii="Arial" w:hAnsi="Arial" w:cs="Arial"/>
          <w:szCs w:val="20"/>
        </w:rPr>
      </w:pPr>
      <w:r w:rsidRPr="00740355">
        <w:rPr>
          <w:rFonts w:ascii="Arial" w:hAnsi="Arial" w:cs="Arial"/>
          <w:szCs w:val="20"/>
        </w:rPr>
        <w:t>gdzie:</w:t>
      </w:r>
    </w:p>
    <w:p w:rsidR="001C66D5" w:rsidRPr="001C66D5" w:rsidRDefault="001C66D5" w:rsidP="001C66D5">
      <w:pPr>
        <w:tabs>
          <w:tab w:val="num" w:pos="1418"/>
        </w:tabs>
        <w:ind w:left="360"/>
        <w:rPr>
          <w:rFonts w:ascii="Arial" w:hAnsi="Arial" w:cs="Arial"/>
          <w:szCs w:val="20"/>
        </w:rPr>
      </w:pPr>
      <w:r w:rsidRPr="001C66D5">
        <w:rPr>
          <w:rFonts w:ascii="Arial" w:hAnsi="Arial" w:cs="Arial"/>
          <w:szCs w:val="20"/>
        </w:rPr>
        <w:t xml:space="preserve">C </w:t>
      </w:r>
      <w:r>
        <w:rPr>
          <w:rFonts w:ascii="Arial" w:hAnsi="Arial" w:cs="Arial"/>
          <w:szCs w:val="20"/>
        </w:rPr>
        <w:tab/>
      </w:r>
      <w:r w:rsidRPr="001C66D5">
        <w:rPr>
          <w:rFonts w:ascii="Arial" w:hAnsi="Arial" w:cs="Arial"/>
          <w:szCs w:val="20"/>
        </w:rPr>
        <w:t>– liczba punktów przyznana ofercie ocenianej w kryterium „Cena”</w:t>
      </w:r>
    </w:p>
    <w:p w:rsidR="001C66D5" w:rsidRPr="001C66D5" w:rsidRDefault="001C66D5" w:rsidP="001C66D5">
      <w:pPr>
        <w:tabs>
          <w:tab w:val="num" w:pos="1418"/>
        </w:tabs>
        <w:ind w:left="360"/>
        <w:rPr>
          <w:rFonts w:ascii="Arial" w:hAnsi="Arial" w:cs="Arial"/>
          <w:szCs w:val="20"/>
        </w:rPr>
      </w:pPr>
      <w:r w:rsidRPr="001C66D5">
        <w:rPr>
          <w:rFonts w:ascii="Arial" w:hAnsi="Arial" w:cs="Arial"/>
          <w:szCs w:val="20"/>
        </w:rPr>
        <w:t xml:space="preserve">C </w:t>
      </w:r>
      <w:r w:rsidRPr="001C66D5">
        <w:rPr>
          <w:rFonts w:ascii="Arial" w:hAnsi="Arial" w:cs="Arial"/>
          <w:szCs w:val="20"/>
          <w:vertAlign w:val="subscript"/>
        </w:rPr>
        <w:t>min</w:t>
      </w:r>
      <w:r w:rsidRPr="001C66D5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ab/>
      </w:r>
      <w:r w:rsidRPr="001C66D5">
        <w:rPr>
          <w:rFonts w:ascii="Arial" w:hAnsi="Arial" w:cs="Arial"/>
          <w:szCs w:val="20"/>
        </w:rPr>
        <w:t>– cena brutto oferty najtańszej</w:t>
      </w:r>
    </w:p>
    <w:p w:rsidR="001C66D5" w:rsidRPr="001C66D5" w:rsidRDefault="001C66D5" w:rsidP="001C66D5">
      <w:pPr>
        <w:tabs>
          <w:tab w:val="num" w:pos="1418"/>
        </w:tabs>
        <w:ind w:left="360"/>
        <w:rPr>
          <w:rFonts w:ascii="Arial" w:hAnsi="Arial" w:cs="Arial"/>
          <w:szCs w:val="20"/>
        </w:rPr>
      </w:pPr>
      <w:r w:rsidRPr="001C66D5">
        <w:rPr>
          <w:rFonts w:ascii="Arial" w:hAnsi="Arial" w:cs="Arial"/>
          <w:szCs w:val="20"/>
        </w:rPr>
        <w:t xml:space="preserve">C </w:t>
      </w:r>
      <w:r w:rsidRPr="001C66D5">
        <w:rPr>
          <w:rFonts w:ascii="Arial" w:hAnsi="Arial" w:cs="Arial"/>
          <w:szCs w:val="20"/>
          <w:vertAlign w:val="subscript"/>
        </w:rPr>
        <w:t>o</w:t>
      </w:r>
      <w:r w:rsidRPr="001C66D5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ab/>
      </w:r>
      <w:r w:rsidRPr="001C66D5">
        <w:rPr>
          <w:rFonts w:ascii="Arial" w:hAnsi="Arial" w:cs="Arial"/>
          <w:szCs w:val="20"/>
        </w:rPr>
        <w:t>– cena brutto oferty ocenianej</w:t>
      </w:r>
    </w:p>
    <w:p w:rsidR="00740355" w:rsidRPr="00740355" w:rsidRDefault="005109FF" w:rsidP="001C66D5">
      <w:pPr>
        <w:tabs>
          <w:tab w:val="num" w:pos="1418"/>
        </w:tabs>
        <w:ind w:left="360"/>
        <w:rPr>
          <w:rFonts w:ascii="Arial" w:hAnsi="Arial" w:cs="Arial"/>
          <w:szCs w:val="20"/>
        </w:rPr>
      </w:pPr>
      <w:r>
        <w:rPr>
          <w:rFonts w:ascii="Arial" w:hAnsi="Arial" w:cs="Arial"/>
          <w:spacing w:val="4"/>
          <w:szCs w:val="20"/>
        </w:rPr>
        <w:t>8</w:t>
      </w:r>
      <w:r w:rsidR="001C66D5" w:rsidRPr="001C66D5">
        <w:rPr>
          <w:rFonts w:ascii="Arial" w:hAnsi="Arial" w:cs="Arial"/>
          <w:spacing w:val="4"/>
          <w:szCs w:val="20"/>
        </w:rPr>
        <w:t>0</w:t>
      </w:r>
      <w:r w:rsidR="001C66D5">
        <w:rPr>
          <w:rFonts w:ascii="Arial" w:hAnsi="Arial" w:cs="Arial"/>
          <w:b/>
          <w:spacing w:val="4"/>
          <w:szCs w:val="20"/>
        </w:rPr>
        <w:t xml:space="preserve"> </w:t>
      </w:r>
      <w:r w:rsidR="001C66D5">
        <w:rPr>
          <w:rFonts w:ascii="Arial" w:hAnsi="Arial" w:cs="Arial"/>
          <w:b/>
          <w:spacing w:val="4"/>
          <w:szCs w:val="20"/>
        </w:rPr>
        <w:tab/>
        <w:t xml:space="preserve">– </w:t>
      </w:r>
      <w:r w:rsidR="00740355" w:rsidRPr="00740355">
        <w:rPr>
          <w:rFonts w:ascii="Arial" w:hAnsi="Arial" w:cs="Arial"/>
          <w:spacing w:val="4"/>
          <w:szCs w:val="20"/>
        </w:rPr>
        <w:t>wskaźnik stały punktowy.</w:t>
      </w:r>
    </w:p>
    <w:p w:rsidR="00740355" w:rsidRPr="001C66D5" w:rsidRDefault="00740355" w:rsidP="001C66D5">
      <w:pPr>
        <w:spacing w:after="0" w:line="240" w:lineRule="auto"/>
        <w:jc w:val="both"/>
        <w:rPr>
          <w:rFonts w:ascii="Arial" w:hAnsi="Arial" w:cs="Arial"/>
          <w:b/>
          <w:szCs w:val="20"/>
        </w:rPr>
      </w:pPr>
      <w:r w:rsidRPr="001C66D5">
        <w:rPr>
          <w:rFonts w:ascii="Arial" w:hAnsi="Arial" w:cs="Arial"/>
          <w:b/>
          <w:szCs w:val="20"/>
        </w:rPr>
        <w:t>Kryterium II: Doświadczenie – 10 %</w:t>
      </w:r>
    </w:p>
    <w:p w:rsidR="00740355" w:rsidRDefault="001C66D5" w:rsidP="001C66D5">
      <w:pPr>
        <w:spacing w:after="0" w:line="24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Wykonawca</w:t>
      </w:r>
      <w:r w:rsidR="0051035A">
        <w:rPr>
          <w:rFonts w:ascii="Arial" w:hAnsi="Arial" w:cs="Arial"/>
          <w:szCs w:val="20"/>
        </w:rPr>
        <w:t>,</w:t>
      </w:r>
      <w:r>
        <w:rPr>
          <w:rFonts w:ascii="Arial" w:hAnsi="Arial" w:cs="Arial"/>
          <w:szCs w:val="20"/>
        </w:rPr>
        <w:t xml:space="preserve"> za każde </w:t>
      </w:r>
      <w:r w:rsidR="005109FF">
        <w:rPr>
          <w:rFonts w:ascii="Arial" w:hAnsi="Arial" w:cs="Arial"/>
          <w:szCs w:val="20"/>
        </w:rPr>
        <w:t xml:space="preserve">przedłożone wraz z ofertą </w:t>
      </w:r>
      <w:r>
        <w:rPr>
          <w:rFonts w:ascii="Arial" w:hAnsi="Arial" w:cs="Arial"/>
          <w:szCs w:val="20"/>
        </w:rPr>
        <w:t>referencje potwierdzające</w:t>
      </w:r>
      <w:r w:rsidR="0051035A">
        <w:rPr>
          <w:rFonts w:ascii="Arial" w:hAnsi="Arial" w:cs="Arial"/>
          <w:szCs w:val="20"/>
        </w:rPr>
        <w:t xml:space="preserve"> należyte</w:t>
      </w:r>
      <w:r>
        <w:rPr>
          <w:rFonts w:ascii="Arial" w:hAnsi="Arial" w:cs="Arial"/>
          <w:szCs w:val="20"/>
        </w:rPr>
        <w:t xml:space="preserve"> </w:t>
      </w:r>
      <w:r w:rsidR="0051035A">
        <w:rPr>
          <w:rFonts w:ascii="Arial" w:hAnsi="Arial" w:cs="Arial"/>
          <w:szCs w:val="20"/>
        </w:rPr>
        <w:t>wykonanie usługi porządkowej</w:t>
      </w:r>
      <w:r w:rsidR="005109FF">
        <w:rPr>
          <w:rFonts w:ascii="Arial" w:hAnsi="Arial" w:cs="Arial"/>
          <w:szCs w:val="20"/>
        </w:rPr>
        <w:t xml:space="preserve"> </w:t>
      </w:r>
      <w:r w:rsidR="0051035A">
        <w:rPr>
          <w:rFonts w:ascii="Arial" w:hAnsi="Arial" w:cs="Arial"/>
          <w:szCs w:val="20"/>
        </w:rPr>
        <w:t>w pomieszczeniach biurowych o powierzchni min. 500 m</w:t>
      </w:r>
      <w:r w:rsidR="0051035A" w:rsidRPr="0051035A">
        <w:rPr>
          <w:rFonts w:ascii="Arial" w:hAnsi="Arial" w:cs="Arial"/>
          <w:szCs w:val="20"/>
          <w:vertAlign w:val="superscript"/>
        </w:rPr>
        <w:t>2</w:t>
      </w:r>
      <w:r w:rsidR="0051035A">
        <w:rPr>
          <w:rFonts w:ascii="Arial" w:hAnsi="Arial" w:cs="Arial"/>
          <w:szCs w:val="20"/>
        </w:rPr>
        <w:t>, otrzyma 2 pkt. Maksymalna ilość punktów do zdobycia w kryterium doświadczenie to 10 pkt.</w:t>
      </w:r>
    </w:p>
    <w:p w:rsidR="005109FF" w:rsidRPr="001C66D5" w:rsidRDefault="005109FF" w:rsidP="001C66D5">
      <w:pPr>
        <w:spacing w:after="0" w:line="24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Zamawiający dokona oceny na podstawie dołączonych do oferty referencji.</w:t>
      </w:r>
    </w:p>
    <w:p w:rsidR="001C66D5" w:rsidRDefault="001C66D5" w:rsidP="0051035A">
      <w:pPr>
        <w:spacing w:after="0" w:line="240" w:lineRule="auto"/>
        <w:jc w:val="both"/>
        <w:rPr>
          <w:rFonts w:ascii="Arial" w:hAnsi="Arial" w:cs="Arial"/>
          <w:szCs w:val="20"/>
        </w:rPr>
      </w:pPr>
    </w:p>
    <w:p w:rsidR="00740355" w:rsidRPr="0051035A" w:rsidRDefault="0051035A" w:rsidP="0051035A">
      <w:pPr>
        <w:spacing w:after="0" w:line="240" w:lineRule="auto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Kryterium I</w:t>
      </w:r>
      <w:r w:rsidR="005109FF">
        <w:rPr>
          <w:rFonts w:ascii="Arial" w:hAnsi="Arial" w:cs="Arial"/>
          <w:b/>
          <w:szCs w:val="20"/>
        </w:rPr>
        <w:t>II</w:t>
      </w:r>
      <w:r>
        <w:rPr>
          <w:rFonts w:ascii="Arial" w:hAnsi="Arial" w:cs="Arial"/>
          <w:b/>
          <w:szCs w:val="20"/>
        </w:rPr>
        <w:t xml:space="preserve">: System zarządzania – </w:t>
      </w:r>
      <w:r w:rsidR="00740355" w:rsidRPr="0051035A">
        <w:rPr>
          <w:rFonts w:ascii="Arial" w:hAnsi="Arial" w:cs="Arial"/>
          <w:b/>
          <w:szCs w:val="20"/>
        </w:rPr>
        <w:t>10 %</w:t>
      </w:r>
    </w:p>
    <w:p w:rsidR="005109FF" w:rsidRDefault="00740355" w:rsidP="008612E8">
      <w:pPr>
        <w:spacing w:after="0" w:line="240" w:lineRule="auto"/>
        <w:jc w:val="both"/>
        <w:rPr>
          <w:rFonts w:ascii="Arial" w:eastAsia="Andale Sans UI" w:hAnsi="Arial" w:cs="Arial"/>
          <w:kern w:val="2"/>
          <w:lang w:eastAsia="pl-PL"/>
        </w:rPr>
      </w:pPr>
      <w:r w:rsidRPr="0051035A">
        <w:rPr>
          <w:rFonts w:ascii="Arial" w:hAnsi="Arial" w:cs="Arial"/>
          <w:szCs w:val="20"/>
        </w:rPr>
        <w:t>Wykonawca otrzyma 10 pkt</w:t>
      </w:r>
      <w:r w:rsidR="0051035A">
        <w:rPr>
          <w:rFonts w:ascii="Arial" w:hAnsi="Arial" w:cs="Arial"/>
          <w:szCs w:val="20"/>
        </w:rPr>
        <w:t xml:space="preserve">., </w:t>
      </w:r>
      <w:r w:rsidRPr="0051035A">
        <w:rPr>
          <w:rFonts w:ascii="Arial" w:hAnsi="Arial" w:cs="Arial"/>
          <w:szCs w:val="20"/>
        </w:rPr>
        <w:t>jeżeli wdrożył sy</w:t>
      </w:r>
      <w:r w:rsidR="0051035A">
        <w:rPr>
          <w:rFonts w:ascii="Arial" w:hAnsi="Arial" w:cs="Arial"/>
          <w:szCs w:val="20"/>
        </w:rPr>
        <w:t>stem zarządzania środowiskowego</w:t>
      </w:r>
      <w:r w:rsidR="0051035A">
        <w:rPr>
          <w:rFonts w:ascii="Arial" w:hAnsi="Arial" w:cs="Arial"/>
          <w:szCs w:val="20"/>
        </w:rPr>
        <w:br/>
      </w:r>
      <w:r w:rsidR="002160D6">
        <w:rPr>
          <w:rFonts w:ascii="Arial" w:hAnsi="Arial" w:cs="Arial"/>
          <w:szCs w:val="20"/>
        </w:rPr>
        <w:t>(w szczególności</w:t>
      </w:r>
      <w:r w:rsidRPr="0051035A">
        <w:rPr>
          <w:rFonts w:ascii="Arial" w:hAnsi="Arial" w:cs="Arial"/>
          <w:szCs w:val="20"/>
        </w:rPr>
        <w:t xml:space="preserve"> EMAS lub ISO 14001)</w:t>
      </w:r>
      <w:r w:rsidR="0051035A">
        <w:rPr>
          <w:rFonts w:ascii="Arial" w:hAnsi="Arial" w:cs="Arial"/>
          <w:szCs w:val="20"/>
        </w:rPr>
        <w:t xml:space="preserve">. </w:t>
      </w:r>
      <w:r w:rsidRPr="00740355">
        <w:rPr>
          <w:rFonts w:ascii="Arial" w:eastAsiaTheme="minorHAnsi" w:hAnsi="Arial" w:cs="Arial"/>
          <w:szCs w:val="20"/>
        </w:rPr>
        <w:t>Wykonawca otrzyma 0 pkt</w:t>
      </w:r>
      <w:r w:rsidR="0051035A">
        <w:rPr>
          <w:rFonts w:ascii="Arial" w:eastAsiaTheme="minorHAnsi" w:hAnsi="Arial" w:cs="Arial"/>
          <w:szCs w:val="20"/>
        </w:rPr>
        <w:t>.</w:t>
      </w:r>
      <w:r w:rsidRPr="00740355">
        <w:rPr>
          <w:rFonts w:ascii="Arial" w:eastAsiaTheme="minorHAnsi" w:hAnsi="Arial" w:cs="Arial"/>
          <w:szCs w:val="20"/>
        </w:rPr>
        <w:t xml:space="preserve"> jeżeli nie wdrożył systemu zarządzania środowiskowego.</w:t>
      </w:r>
      <w:r w:rsidR="005109FF">
        <w:rPr>
          <w:rFonts w:ascii="Arial" w:hAnsi="Arial" w:cs="Arial"/>
          <w:szCs w:val="20"/>
        </w:rPr>
        <w:t xml:space="preserve"> Zamawiający dokona oceny na podstawie dołączonych do oferty </w:t>
      </w:r>
      <w:r w:rsidR="008612E8">
        <w:rPr>
          <w:rFonts w:ascii="Arial" w:hAnsi="Arial" w:cs="Arial"/>
          <w:szCs w:val="20"/>
        </w:rPr>
        <w:t xml:space="preserve">dokumentów potwierdzających wdrożenie </w:t>
      </w:r>
      <w:r w:rsidR="008612E8" w:rsidRPr="008612E8">
        <w:rPr>
          <w:rFonts w:ascii="Arial" w:hAnsi="Arial" w:cs="Arial"/>
          <w:szCs w:val="20"/>
        </w:rPr>
        <w:t>systemu zarzadzania środowiskowego</w:t>
      </w:r>
      <w:r w:rsidR="005109FF">
        <w:rPr>
          <w:rFonts w:ascii="Arial" w:hAnsi="Arial" w:cs="Arial"/>
          <w:szCs w:val="20"/>
        </w:rPr>
        <w:t>.</w:t>
      </w:r>
      <w:r w:rsidR="008612E8">
        <w:rPr>
          <w:rFonts w:ascii="Arial" w:hAnsi="Arial" w:cs="Arial"/>
          <w:szCs w:val="20"/>
        </w:rPr>
        <w:br/>
      </w:r>
    </w:p>
    <w:p w:rsidR="0092673D" w:rsidRPr="007A44C6" w:rsidRDefault="0092673D" w:rsidP="0092673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7A44C6">
        <w:rPr>
          <w:rFonts w:ascii="Arial" w:eastAsia="Andale Sans UI" w:hAnsi="Arial" w:cs="Arial"/>
          <w:kern w:val="2"/>
          <w:lang w:eastAsia="pl-PL"/>
        </w:rPr>
        <w:t>Zamawiający p</w:t>
      </w:r>
      <w:r w:rsidR="005109FF">
        <w:rPr>
          <w:rFonts w:ascii="Arial" w:eastAsia="Andale Sans UI" w:hAnsi="Arial" w:cs="Arial"/>
          <w:kern w:val="2"/>
          <w:lang w:eastAsia="pl-PL"/>
        </w:rPr>
        <w:t xml:space="preserve">odpisze umowę z Wykonawcą, którego oferta otrzyma </w:t>
      </w:r>
      <w:r w:rsidR="002160D6">
        <w:rPr>
          <w:rFonts w:ascii="Arial" w:eastAsia="Andale Sans UI" w:hAnsi="Arial" w:cs="Arial"/>
          <w:kern w:val="2"/>
          <w:lang w:eastAsia="pl-PL"/>
        </w:rPr>
        <w:t xml:space="preserve">najwyższą </w:t>
      </w:r>
      <w:r w:rsidR="005109FF">
        <w:rPr>
          <w:rFonts w:ascii="Arial" w:eastAsia="Andale Sans UI" w:hAnsi="Arial" w:cs="Arial"/>
          <w:kern w:val="2"/>
          <w:lang w:eastAsia="pl-PL"/>
        </w:rPr>
        <w:t>ilość punktów (suma punktów za kryteria I – III).</w:t>
      </w:r>
    </w:p>
    <w:p w:rsidR="00CC7992" w:rsidRPr="007A44C6" w:rsidRDefault="00CC7992" w:rsidP="00CC799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CC7992" w:rsidRPr="007A44C6" w:rsidRDefault="00CC7992" w:rsidP="00CC799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Arial" w:eastAsia="Times New Roman" w:hAnsi="Arial" w:cs="Arial"/>
          <w:b/>
          <w:lang w:eastAsia="pl-PL"/>
        </w:rPr>
      </w:pPr>
      <w:r w:rsidRPr="007A44C6">
        <w:rPr>
          <w:rFonts w:ascii="Arial" w:eastAsia="Times New Roman" w:hAnsi="Arial" w:cs="Arial"/>
          <w:b/>
          <w:lang w:eastAsia="pl-PL"/>
        </w:rPr>
        <w:t>Sposób realizacji zamówienia:</w:t>
      </w:r>
    </w:p>
    <w:p w:rsidR="00CC7992" w:rsidRPr="008612E8" w:rsidRDefault="008612E8" w:rsidP="008612E8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</w:rPr>
        <w:t>1. Wykonawca wystawi f</w:t>
      </w:r>
      <w:r w:rsidR="00CC7992" w:rsidRPr="008612E8">
        <w:rPr>
          <w:rFonts w:ascii="Arial" w:hAnsi="Arial" w:cs="Arial"/>
        </w:rPr>
        <w:t>aktur</w:t>
      </w:r>
      <w:r>
        <w:rPr>
          <w:rFonts w:ascii="Arial" w:hAnsi="Arial" w:cs="Arial"/>
        </w:rPr>
        <w:t>ę</w:t>
      </w:r>
      <w:r w:rsidR="00CC7992" w:rsidRPr="008612E8">
        <w:rPr>
          <w:rFonts w:ascii="Arial" w:hAnsi="Arial" w:cs="Arial"/>
        </w:rPr>
        <w:t xml:space="preserve"> VAT</w:t>
      </w:r>
      <w:r>
        <w:rPr>
          <w:rFonts w:ascii="Arial" w:hAnsi="Arial" w:cs="Arial"/>
        </w:rPr>
        <w:t xml:space="preserve"> </w:t>
      </w:r>
      <w:r w:rsidR="00CC7992" w:rsidRPr="008612E8">
        <w:rPr>
          <w:rFonts w:ascii="Arial" w:hAnsi="Arial" w:cs="Arial"/>
        </w:rPr>
        <w:t xml:space="preserve"> za wykonaną </w:t>
      </w:r>
      <w:r>
        <w:rPr>
          <w:rFonts w:ascii="Arial" w:hAnsi="Arial" w:cs="Arial"/>
        </w:rPr>
        <w:t xml:space="preserve">usługę w ostatnim roboczym dniu danego miesiąca. Faktura </w:t>
      </w:r>
      <w:r w:rsidR="00CC7992" w:rsidRPr="008612E8">
        <w:rPr>
          <w:rFonts w:ascii="Arial" w:hAnsi="Arial" w:cs="Arial"/>
        </w:rPr>
        <w:t>zostanie wystawiona na Regionalną Dyrekcję Ochrony Środowiska</w:t>
      </w:r>
      <w:r>
        <w:rPr>
          <w:rFonts w:ascii="Arial" w:hAnsi="Arial" w:cs="Arial"/>
        </w:rPr>
        <w:br/>
      </w:r>
      <w:r w:rsidR="00CC7992" w:rsidRPr="008612E8">
        <w:rPr>
          <w:rFonts w:ascii="Arial" w:hAnsi="Arial" w:cs="Arial"/>
        </w:rPr>
        <w:t>w Opolu, ul. Obrońców Stalingradu 66, 45-512 Opole, NIP: 754 -29 -54 -917. Oryginał faktury Wykonawca przekaże do siedziby Zamawiającego.</w:t>
      </w:r>
    </w:p>
    <w:p w:rsidR="00CC7992" w:rsidRPr="008612E8" w:rsidRDefault="008612E8" w:rsidP="008612E8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</w:rPr>
        <w:t xml:space="preserve">2. </w:t>
      </w:r>
      <w:r w:rsidR="00CC7992" w:rsidRPr="008612E8">
        <w:rPr>
          <w:rFonts w:ascii="Arial" w:hAnsi="Arial" w:cs="Arial"/>
        </w:rPr>
        <w:t>Formą płatności za wykonanie zamówienia będzie przelew na rachunek bankowy Wykonawcy z co najmniej</w:t>
      </w:r>
      <w:r w:rsidR="00CC7992" w:rsidRPr="008612E8">
        <w:rPr>
          <w:rFonts w:ascii="Arial" w:hAnsi="Arial" w:cs="Arial"/>
          <w:b/>
        </w:rPr>
        <w:t xml:space="preserve"> 30 - dniowym </w:t>
      </w:r>
      <w:r w:rsidR="00CC7992" w:rsidRPr="008612E8">
        <w:rPr>
          <w:rFonts w:ascii="Arial" w:hAnsi="Arial" w:cs="Arial"/>
        </w:rPr>
        <w:t>terminem płatności wystawionym na fakturze.</w:t>
      </w:r>
      <w:r>
        <w:rPr>
          <w:rFonts w:ascii="Arial" w:hAnsi="Arial" w:cs="Arial"/>
        </w:rPr>
        <w:br/>
      </w:r>
      <w:r>
        <w:rPr>
          <w:rFonts w:ascii="Arial" w:eastAsia="Andale Sans UI" w:hAnsi="Arial" w:cs="Arial"/>
          <w:kern w:val="2"/>
          <w:lang w:eastAsia="pl-PL"/>
        </w:rPr>
        <w:t xml:space="preserve">3. </w:t>
      </w:r>
      <w:r w:rsidR="00CC7992" w:rsidRPr="008612E8">
        <w:rPr>
          <w:rFonts w:ascii="Arial" w:eastAsia="Andale Sans UI" w:hAnsi="Arial" w:cs="Arial"/>
          <w:kern w:val="2"/>
          <w:lang w:eastAsia="pl-PL"/>
        </w:rPr>
        <w:t>Zamawiający nie przewiduje płatności na podstawie faktur częściowych oraz wypłacania zaliczki.</w:t>
      </w:r>
    </w:p>
    <w:p w:rsidR="00CC7992" w:rsidRPr="008612E8" w:rsidRDefault="008612E8" w:rsidP="008612E8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Andale Sans UI" w:hAnsi="Arial" w:cs="Arial"/>
          <w:kern w:val="2"/>
          <w:lang w:eastAsia="pl-PL"/>
        </w:rPr>
        <w:t>4. Zamawiający nie przewiduje</w:t>
      </w:r>
      <w:r w:rsidR="00CC7992" w:rsidRPr="008612E8">
        <w:rPr>
          <w:rFonts w:ascii="Arial" w:eastAsia="Andale Sans UI" w:hAnsi="Arial" w:cs="Arial"/>
          <w:kern w:val="2"/>
          <w:lang w:eastAsia="pl-PL"/>
        </w:rPr>
        <w:t xml:space="preserve"> zmian</w:t>
      </w:r>
      <w:r>
        <w:rPr>
          <w:rFonts w:ascii="Arial" w:eastAsia="Andale Sans UI" w:hAnsi="Arial" w:cs="Arial"/>
          <w:kern w:val="2"/>
          <w:lang w:eastAsia="pl-PL"/>
        </w:rPr>
        <w:t xml:space="preserve"> ceny w drodze aneksu za wykonaną usługę.</w:t>
      </w:r>
    </w:p>
    <w:p w:rsidR="00CC7992" w:rsidRDefault="008612E8" w:rsidP="008612E8">
      <w:pPr>
        <w:autoSpaceDE w:val="0"/>
        <w:autoSpaceDN w:val="0"/>
        <w:adjustRightInd w:val="0"/>
        <w:spacing w:after="0"/>
        <w:jc w:val="both"/>
        <w:rPr>
          <w:rFonts w:ascii="Arial" w:eastAsia="Andale Sans UI" w:hAnsi="Arial" w:cs="Arial"/>
          <w:kern w:val="2"/>
          <w:lang w:eastAsia="pl-PL"/>
        </w:rPr>
      </w:pPr>
      <w:r>
        <w:rPr>
          <w:rFonts w:ascii="Arial" w:eastAsia="Andale Sans UI" w:hAnsi="Arial" w:cs="Arial"/>
          <w:kern w:val="2"/>
          <w:lang w:eastAsia="pl-PL"/>
        </w:rPr>
        <w:t xml:space="preserve">5. </w:t>
      </w:r>
      <w:r w:rsidR="00CC7992" w:rsidRPr="008612E8">
        <w:rPr>
          <w:rFonts w:ascii="Arial" w:eastAsia="Andale Sans UI" w:hAnsi="Arial" w:cs="Arial"/>
          <w:kern w:val="2"/>
          <w:lang w:eastAsia="pl-PL"/>
        </w:rPr>
        <w:t xml:space="preserve">W przypadku nie wykonania </w:t>
      </w:r>
      <w:r>
        <w:rPr>
          <w:rFonts w:ascii="Arial" w:eastAsia="Andale Sans UI" w:hAnsi="Arial" w:cs="Arial"/>
          <w:kern w:val="2"/>
          <w:lang w:eastAsia="pl-PL"/>
        </w:rPr>
        <w:t>usługi</w:t>
      </w:r>
      <w:r w:rsidR="00CC7992" w:rsidRPr="008612E8">
        <w:rPr>
          <w:rFonts w:ascii="Arial" w:eastAsia="Andale Sans UI" w:hAnsi="Arial" w:cs="Arial"/>
          <w:kern w:val="2"/>
          <w:lang w:eastAsia="pl-PL"/>
        </w:rPr>
        <w:t xml:space="preserve"> zgodnie z umową</w:t>
      </w:r>
      <w:r>
        <w:rPr>
          <w:rFonts w:ascii="Arial" w:eastAsia="Andale Sans UI" w:hAnsi="Arial" w:cs="Arial"/>
          <w:kern w:val="2"/>
          <w:lang w:eastAsia="pl-PL"/>
        </w:rPr>
        <w:t>,</w:t>
      </w:r>
      <w:r w:rsidR="00CC7992" w:rsidRPr="008612E8">
        <w:rPr>
          <w:rFonts w:ascii="Arial" w:eastAsia="Andale Sans UI" w:hAnsi="Arial" w:cs="Arial"/>
          <w:kern w:val="2"/>
          <w:lang w:eastAsia="pl-PL"/>
        </w:rPr>
        <w:t xml:space="preserve"> Wykonawca zobowiązany jest do zapłaty kary umownej.</w:t>
      </w:r>
    </w:p>
    <w:p w:rsidR="008612E8" w:rsidRPr="007A44C6" w:rsidRDefault="008612E8" w:rsidP="008612E8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eastAsia="Andale Sans UI" w:hAnsi="Arial" w:cs="Arial"/>
          <w:kern w:val="2"/>
          <w:lang w:eastAsia="pl-PL"/>
        </w:rPr>
      </w:pPr>
    </w:p>
    <w:p w:rsidR="000E3528" w:rsidRDefault="00CC7992" w:rsidP="00CC799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Andale Sans UI" w:hAnsi="Arial" w:cs="Arial"/>
          <w:b/>
          <w:kern w:val="2"/>
          <w:lang w:eastAsia="pl-PL"/>
        </w:rPr>
      </w:pPr>
      <w:r w:rsidRPr="007A44C6">
        <w:rPr>
          <w:rFonts w:ascii="Arial" w:eastAsia="Andale Sans UI" w:hAnsi="Arial" w:cs="Arial"/>
          <w:b/>
          <w:kern w:val="2"/>
          <w:lang w:eastAsia="pl-PL"/>
        </w:rPr>
        <w:t xml:space="preserve">Miejsce i termin otwarcia ofert: </w:t>
      </w:r>
    </w:p>
    <w:p w:rsidR="00926934" w:rsidRDefault="00CC7992" w:rsidP="000E3528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eastAsia="Andale Sans UI" w:hAnsi="Arial" w:cs="Arial"/>
          <w:bCs/>
          <w:kern w:val="2"/>
          <w:lang w:eastAsia="pl-PL"/>
        </w:rPr>
      </w:pPr>
      <w:r w:rsidRPr="000E3528">
        <w:rPr>
          <w:rFonts w:ascii="Arial" w:eastAsia="Andale Sans UI" w:hAnsi="Arial" w:cs="Arial"/>
          <w:bCs/>
          <w:kern w:val="2"/>
          <w:lang w:eastAsia="pl-PL"/>
        </w:rPr>
        <w:t>Oferty należy dostarczyć wg załączonego formularza do Regionalnej Dyrekcji Ochrony Środowiska w Opolu, ul. Obrońców Stalingradu 66, 45-512 Opole, pokój 4.31 A, lub wysłać na adres poczty elektronicznej:</w:t>
      </w:r>
      <w:r w:rsidR="002160D6" w:rsidRPr="000E3528">
        <w:rPr>
          <w:rFonts w:ascii="Arial" w:eastAsia="Andale Sans UI" w:hAnsi="Arial" w:cs="Arial"/>
          <w:bCs/>
          <w:kern w:val="2"/>
          <w:lang w:eastAsia="pl-PL"/>
        </w:rPr>
        <w:t xml:space="preserve"> </w:t>
      </w:r>
      <w:r w:rsidR="00156A84">
        <w:rPr>
          <w:rFonts w:ascii="Arial" w:eastAsia="Andale Sans UI" w:hAnsi="Arial" w:cs="Arial"/>
          <w:bCs/>
          <w:kern w:val="2"/>
          <w:lang w:eastAsia="pl-PL"/>
        </w:rPr>
        <w:t>Magdalena.Spychalska</w:t>
      </w:r>
      <w:bookmarkStart w:id="0" w:name="_GoBack"/>
      <w:bookmarkEnd w:id="0"/>
      <w:r w:rsidRPr="000E3528">
        <w:rPr>
          <w:rFonts w:ascii="Arial" w:eastAsia="Andale Sans UI" w:hAnsi="Arial" w:cs="Arial"/>
          <w:bCs/>
          <w:kern w:val="2"/>
          <w:lang w:eastAsia="pl-PL"/>
        </w:rPr>
        <w:t xml:space="preserve">.opole@rdos.gov.pl do </w:t>
      </w:r>
      <w:r w:rsidRPr="00926934">
        <w:rPr>
          <w:rFonts w:ascii="Arial" w:eastAsia="Andale Sans UI" w:hAnsi="Arial" w:cs="Arial"/>
          <w:bCs/>
          <w:kern w:val="2"/>
          <w:lang w:eastAsia="pl-PL"/>
        </w:rPr>
        <w:t xml:space="preserve">dnia </w:t>
      </w:r>
      <w:r w:rsidR="002A4193">
        <w:rPr>
          <w:rFonts w:ascii="Arial" w:eastAsia="Andale Sans UI" w:hAnsi="Arial" w:cs="Arial"/>
          <w:b/>
          <w:bCs/>
          <w:kern w:val="2"/>
          <w:u w:val="single"/>
          <w:lang w:eastAsia="pl-PL"/>
        </w:rPr>
        <w:t>21.12</w:t>
      </w:r>
      <w:r w:rsidR="0022438A" w:rsidRPr="00926934">
        <w:rPr>
          <w:rFonts w:ascii="Arial" w:eastAsia="Andale Sans UI" w:hAnsi="Arial" w:cs="Arial"/>
          <w:b/>
          <w:bCs/>
          <w:kern w:val="2"/>
          <w:u w:val="single"/>
          <w:lang w:eastAsia="pl-PL"/>
        </w:rPr>
        <w:t>.</w:t>
      </w:r>
      <w:r w:rsidR="00926934" w:rsidRPr="00926934">
        <w:rPr>
          <w:rFonts w:ascii="Arial" w:eastAsia="Andale Sans UI" w:hAnsi="Arial" w:cs="Arial"/>
          <w:b/>
          <w:bCs/>
          <w:kern w:val="2"/>
          <w:u w:val="single"/>
          <w:lang w:eastAsia="pl-PL"/>
        </w:rPr>
        <w:t>2017</w:t>
      </w:r>
      <w:r w:rsidRPr="00926934">
        <w:rPr>
          <w:rFonts w:ascii="Arial" w:eastAsia="Andale Sans UI" w:hAnsi="Arial" w:cs="Arial"/>
          <w:b/>
          <w:bCs/>
          <w:kern w:val="2"/>
          <w:u w:val="single"/>
          <w:lang w:eastAsia="pl-PL"/>
        </w:rPr>
        <w:t xml:space="preserve"> r.</w:t>
      </w:r>
      <w:r w:rsidRPr="000E3528">
        <w:rPr>
          <w:rFonts w:ascii="Arial" w:eastAsia="Andale Sans UI" w:hAnsi="Arial" w:cs="Arial"/>
          <w:bCs/>
          <w:kern w:val="2"/>
          <w:lang w:eastAsia="pl-PL"/>
        </w:rPr>
        <w:t xml:space="preserve"> </w:t>
      </w:r>
    </w:p>
    <w:p w:rsidR="00926934" w:rsidRPr="00926934" w:rsidRDefault="00926934" w:rsidP="000E3528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eastAsia="Andale Sans UI" w:hAnsi="Arial" w:cs="Arial"/>
          <w:bCs/>
          <w:kern w:val="2"/>
          <w:lang w:eastAsia="pl-PL"/>
        </w:rPr>
      </w:pPr>
    </w:p>
    <w:p w:rsidR="001D2A4A" w:rsidRPr="007A44C6" w:rsidRDefault="001D2A4A" w:rsidP="001D2A4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/>
        <w:jc w:val="both"/>
        <w:rPr>
          <w:rFonts w:ascii="Arial" w:eastAsia="Andale Sans UI" w:hAnsi="Arial" w:cs="Arial"/>
          <w:kern w:val="2"/>
          <w:lang w:eastAsia="pl-PL"/>
        </w:rPr>
      </w:pPr>
      <w:r w:rsidRPr="007A44C6">
        <w:rPr>
          <w:rFonts w:ascii="Arial" w:hAnsi="Arial" w:cs="Arial"/>
          <w:b/>
        </w:rPr>
        <w:t>Wskazanie osób upoważnionych do kontaktu z wykonawcami</w:t>
      </w:r>
    </w:p>
    <w:p w:rsidR="001D2A4A" w:rsidRDefault="001D2A4A" w:rsidP="001D2A4A">
      <w:pPr>
        <w:widowControl w:val="0"/>
        <w:suppressAutoHyphens/>
        <w:spacing w:after="0"/>
        <w:jc w:val="both"/>
        <w:rPr>
          <w:rFonts w:ascii="Arial" w:eastAsia="Andale Sans UI" w:hAnsi="Arial" w:cs="Arial"/>
          <w:kern w:val="2"/>
          <w:lang w:eastAsia="pl-PL"/>
        </w:rPr>
      </w:pPr>
      <w:r w:rsidRPr="007A44C6">
        <w:rPr>
          <w:rFonts w:ascii="Arial" w:eastAsia="Andale Sans UI" w:hAnsi="Arial" w:cs="Arial"/>
          <w:kern w:val="2"/>
          <w:lang w:eastAsia="pl-PL"/>
        </w:rPr>
        <w:t>Ze strony Zamawiającego osob</w:t>
      </w:r>
      <w:r w:rsidR="008612E8">
        <w:rPr>
          <w:rFonts w:ascii="Arial" w:eastAsia="Andale Sans UI" w:hAnsi="Arial" w:cs="Arial"/>
          <w:kern w:val="2"/>
          <w:lang w:eastAsia="pl-PL"/>
        </w:rPr>
        <w:t>ą uprawnioną</w:t>
      </w:r>
      <w:r w:rsidRPr="007A44C6">
        <w:rPr>
          <w:rFonts w:ascii="Arial" w:eastAsia="Andale Sans UI" w:hAnsi="Arial" w:cs="Arial"/>
          <w:kern w:val="2"/>
          <w:lang w:eastAsia="pl-PL"/>
        </w:rPr>
        <w:t xml:space="preserve"> do kontaktowania się z Wykonawcami </w:t>
      </w:r>
      <w:r w:rsidR="008612E8">
        <w:rPr>
          <w:rFonts w:ascii="Arial" w:eastAsia="Andale Sans UI" w:hAnsi="Arial" w:cs="Arial"/>
          <w:kern w:val="2"/>
          <w:lang w:eastAsia="pl-PL"/>
        </w:rPr>
        <w:t xml:space="preserve">jest </w:t>
      </w:r>
      <w:r w:rsidRPr="007A44C6">
        <w:rPr>
          <w:rFonts w:ascii="Arial" w:eastAsia="Andale Sans UI" w:hAnsi="Arial" w:cs="Arial"/>
          <w:kern w:val="2"/>
          <w:lang w:eastAsia="pl-PL"/>
        </w:rPr>
        <w:t xml:space="preserve">Magdalena Spychalska </w:t>
      </w:r>
      <w:r w:rsidR="008612E8">
        <w:rPr>
          <w:rFonts w:ascii="Arial" w:eastAsia="Andale Sans UI" w:hAnsi="Arial" w:cs="Arial"/>
          <w:kern w:val="2"/>
          <w:lang w:eastAsia="pl-PL"/>
        </w:rPr>
        <w:t xml:space="preserve">– pok. 4.19, </w:t>
      </w:r>
      <w:r w:rsidR="006B4C07">
        <w:rPr>
          <w:rFonts w:ascii="Arial" w:eastAsia="Andale Sans UI" w:hAnsi="Arial" w:cs="Arial"/>
          <w:kern w:val="2"/>
          <w:lang w:eastAsia="pl-PL"/>
        </w:rPr>
        <w:t>tel. 77-45-26-249.</w:t>
      </w:r>
    </w:p>
    <w:p w:rsidR="006B4C07" w:rsidRDefault="006B4C07" w:rsidP="001D2A4A">
      <w:pPr>
        <w:widowControl w:val="0"/>
        <w:suppressAutoHyphens/>
        <w:spacing w:after="0"/>
        <w:jc w:val="both"/>
        <w:rPr>
          <w:rFonts w:ascii="Arial" w:eastAsia="Andale Sans UI" w:hAnsi="Arial" w:cs="Arial"/>
          <w:kern w:val="2"/>
          <w:lang w:eastAsia="pl-PL"/>
        </w:rPr>
      </w:pPr>
    </w:p>
    <w:p w:rsidR="006B4C07" w:rsidRPr="007A44C6" w:rsidRDefault="006B4C07" w:rsidP="001D2A4A">
      <w:pPr>
        <w:widowControl w:val="0"/>
        <w:suppressAutoHyphens/>
        <w:spacing w:after="0"/>
        <w:jc w:val="both"/>
        <w:rPr>
          <w:rFonts w:ascii="Arial" w:eastAsia="Andale Sans UI" w:hAnsi="Arial" w:cs="Arial"/>
          <w:kern w:val="2"/>
          <w:lang w:eastAsia="pl-PL"/>
        </w:rPr>
      </w:pPr>
      <w:r>
        <w:rPr>
          <w:rFonts w:ascii="Arial" w:eastAsia="Andale Sans UI" w:hAnsi="Arial" w:cs="Arial"/>
          <w:kern w:val="2"/>
          <w:lang w:eastAsia="pl-PL"/>
        </w:rPr>
        <w:t xml:space="preserve">Dopuszcza się przeprowadzenie wizji lokalnej po uprzednim umówieniu się telefonicznie </w:t>
      </w:r>
      <w:r>
        <w:rPr>
          <w:rFonts w:ascii="Arial" w:eastAsia="Andale Sans UI" w:hAnsi="Arial" w:cs="Arial"/>
          <w:kern w:val="2"/>
          <w:lang w:eastAsia="pl-PL"/>
        </w:rPr>
        <w:br/>
        <w:t>z przedstawicielem Zamawiającego.</w:t>
      </w:r>
    </w:p>
    <w:p w:rsidR="008612E8" w:rsidRDefault="008612E8" w:rsidP="00CC7992">
      <w:pPr>
        <w:spacing w:after="0"/>
        <w:jc w:val="both"/>
        <w:rPr>
          <w:rFonts w:ascii="Arial" w:hAnsi="Arial" w:cs="Arial"/>
          <w:b/>
        </w:rPr>
      </w:pPr>
    </w:p>
    <w:p w:rsidR="00CC7992" w:rsidRPr="007A44C6" w:rsidRDefault="00CC7992" w:rsidP="00CC7992">
      <w:pPr>
        <w:spacing w:after="0"/>
        <w:jc w:val="both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>Zamawiającemu przysługuje prawo do odwołania zapytania ofertowego bez podania przyczyny.</w:t>
      </w:r>
    </w:p>
    <w:p w:rsidR="001D2A4A" w:rsidRPr="007A44C6" w:rsidRDefault="001D2A4A" w:rsidP="00CC7992">
      <w:pPr>
        <w:spacing w:after="0"/>
        <w:rPr>
          <w:rFonts w:ascii="Arial" w:hAnsi="Arial" w:cs="Arial"/>
          <w:sz w:val="20"/>
          <w:szCs w:val="20"/>
        </w:rPr>
      </w:pPr>
    </w:p>
    <w:p w:rsidR="00CC7992" w:rsidRPr="008612E8" w:rsidRDefault="00CC7992" w:rsidP="00CC7992">
      <w:pPr>
        <w:spacing w:after="0"/>
        <w:rPr>
          <w:rFonts w:ascii="Arial" w:hAnsi="Arial" w:cs="Arial"/>
          <w:szCs w:val="20"/>
        </w:rPr>
      </w:pPr>
      <w:r w:rsidRPr="008612E8">
        <w:rPr>
          <w:rFonts w:ascii="Arial" w:hAnsi="Arial" w:cs="Arial"/>
          <w:szCs w:val="20"/>
        </w:rPr>
        <w:t>Załączniki:</w:t>
      </w:r>
    </w:p>
    <w:p w:rsidR="00850733" w:rsidRPr="008612E8" w:rsidRDefault="00850733" w:rsidP="00850733">
      <w:pPr>
        <w:pStyle w:val="Akapitzlist"/>
        <w:numPr>
          <w:ilvl w:val="3"/>
          <w:numId w:val="3"/>
        </w:numPr>
        <w:spacing w:after="0"/>
        <w:ind w:left="426" w:hanging="426"/>
        <w:rPr>
          <w:rFonts w:ascii="Arial" w:hAnsi="Arial" w:cs="Arial"/>
          <w:szCs w:val="20"/>
        </w:rPr>
      </w:pPr>
      <w:r w:rsidRPr="008612E8">
        <w:rPr>
          <w:rFonts w:ascii="Arial" w:hAnsi="Arial" w:cs="Arial"/>
          <w:szCs w:val="20"/>
        </w:rPr>
        <w:t>Szczegółowe zasady i zakres wykonywania usługi.</w:t>
      </w:r>
    </w:p>
    <w:p w:rsidR="00773DF0" w:rsidRPr="008612E8" w:rsidRDefault="00773DF0" w:rsidP="00850733">
      <w:pPr>
        <w:pStyle w:val="Akapitzlist"/>
        <w:numPr>
          <w:ilvl w:val="3"/>
          <w:numId w:val="3"/>
        </w:numPr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8612E8">
        <w:rPr>
          <w:rFonts w:ascii="Arial" w:hAnsi="Arial" w:cs="Arial"/>
        </w:rPr>
        <w:t>Obszar sprzątania.</w:t>
      </w:r>
    </w:p>
    <w:p w:rsidR="000C360A" w:rsidRPr="008612E8" w:rsidRDefault="000C360A" w:rsidP="001B127F">
      <w:pPr>
        <w:pStyle w:val="Akapitzlist"/>
        <w:numPr>
          <w:ilvl w:val="3"/>
          <w:numId w:val="3"/>
        </w:numPr>
        <w:spacing w:after="0"/>
        <w:ind w:left="426" w:hanging="426"/>
        <w:rPr>
          <w:rFonts w:ascii="Arial" w:hAnsi="Arial" w:cs="Arial"/>
          <w:szCs w:val="20"/>
        </w:rPr>
      </w:pPr>
      <w:r w:rsidRPr="008612E8">
        <w:rPr>
          <w:rFonts w:ascii="Arial" w:hAnsi="Arial" w:cs="Arial"/>
          <w:szCs w:val="20"/>
        </w:rPr>
        <w:t>F</w:t>
      </w:r>
      <w:r w:rsidR="00CC7992" w:rsidRPr="008612E8">
        <w:rPr>
          <w:rFonts w:ascii="Arial" w:hAnsi="Arial" w:cs="Arial"/>
          <w:szCs w:val="20"/>
        </w:rPr>
        <w:t>ormularz ofertowy</w:t>
      </w:r>
      <w:r w:rsidR="00850733" w:rsidRPr="008612E8">
        <w:rPr>
          <w:rFonts w:ascii="Arial" w:hAnsi="Arial" w:cs="Arial"/>
          <w:szCs w:val="20"/>
        </w:rPr>
        <w:t>.</w:t>
      </w:r>
    </w:p>
    <w:p w:rsidR="00CC7992" w:rsidRPr="007A44C6" w:rsidRDefault="000C360A" w:rsidP="00CC7992">
      <w:pPr>
        <w:pStyle w:val="Akapitzlist"/>
        <w:numPr>
          <w:ilvl w:val="3"/>
          <w:numId w:val="3"/>
        </w:numPr>
        <w:spacing w:after="0"/>
        <w:ind w:left="426" w:hanging="426"/>
        <w:rPr>
          <w:rFonts w:ascii="Arial" w:hAnsi="Arial" w:cs="Arial"/>
          <w:sz w:val="20"/>
          <w:szCs w:val="20"/>
        </w:rPr>
      </w:pPr>
      <w:r w:rsidRPr="008612E8">
        <w:rPr>
          <w:rFonts w:ascii="Arial" w:hAnsi="Arial" w:cs="Arial"/>
          <w:szCs w:val="20"/>
        </w:rPr>
        <w:t>Istotne postanowienia umowy.</w:t>
      </w:r>
      <w:r w:rsidR="00CC7992" w:rsidRPr="007A44C6">
        <w:rPr>
          <w:rFonts w:ascii="Arial" w:hAnsi="Arial" w:cs="Arial"/>
          <w:b/>
        </w:rPr>
        <w:br w:type="page"/>
      </w:r>
    </w:p>
    <w:p w:rsidR="00EE4ABB" w:rsidRDefault="00EE4ABB" w:rsidP="00850733">
      <w:pPr>
        <w:jc w:val="right"/>
        <w:rPr>
          <w:rFonts w:ascii="Arial" w:hAnsi="Arial" w:cs="Arial"/>
          <w:b/>
        </w:rPr>
        <w:sectPr w:rsidR="00EE4ABB" w:rsidSect="002A4193">
          <w:headerReference w:type="even" r:id="rId10"/>
          <w:headerReference w:type="first" r:id="rId11"/>
          <w:footerReference w:type="first" r:id="rId12"/>
          <w:type w:val="continuous"/>
          <w:pgSz w:w="11906" w:h="16838"/>
          <w:pgMar w:top="986" w:right="1274" w:bottom="1417" w:left="1417" w:header="426" w:footer="362" w:gutter="0"/>
          <w:cols w:space="708"/>
          <w:titlePg/>
          <w:docGrid w:linePitch="360"/>
        </w:sectPr>
      </w:pPr>
    </w:p>
    <w:p w:rsidR="008B0DAD" w:rsidRDefault="00850733" w:rsidP="00B923EA">
      <w:pPr>
        <w:jc w:val="right"/>
        <w:rPr>
          <w:rFonts w:ascii="Arial" w:hAnsi="Arial" w:cs="Arial"/>
          <w:b/>
        </w:rPr>
      </w:pPr>
      <w:r w:rsidRPr="00850733">
        <w:rPr>
          <w:rFonts w:ascii="Arial" w:hAnsi="Arial" w:cs="Arial"/>
          <w:b/>
        </w:rPr>
        <w:lastRenderedPageBreak/>
        <w:t xml:space="preserve">Załącznik nr </w:t>
      </w:r>
      <w:r>
        <w:rPr>
          <w:rFonts w:ascii="Arial" w:hAnsi="Arial" w:cs="Arial"/>
          <w:b/>
        </w:rPr>
        <w:t>1</w:t>
      </w:r>
      <w:r w:rsidRPr="00850733">
        <w:rPr>
          <w:rFonts w:ascii="Arial" w:hAnsi="Arial" w:cs="Arial"/>
          <w:b/>
        </w:rPr>
        <w:t xml:space="preserve"> </w:t>
      </w:r>
    </w:p>
    <w:p w:rsidR="00850733" w:rsidRPr="00850733" w:rsidRDefault="00850733" w:rsidP="00850733">
      <w:pPr>
        <w:pStyle w:val="Bezodstpw"/>
        <w:jc w:val="center"/>
        <w:rPr>
          <w:rFonts w:ascii="Arial" w:hAnsi="Arial" w:cs="Arial"/>
          <w:b/>
        </w:rPr>
      </w:pPr>
      <w:r w:rsidRPr="00850733">
        <w:rPr>
          <w:rFonts w:ascii="Arial" w:hAnsi="Arial" w:cs="Arial"/>
          <w:b/>
        </w:rPr>
        <w:t>Szczegółowe zasady i zakres wykonywania usługi</w:t>
      </w:r>
    </w:p>
    <w:p w:rsidR="00850733" w:rsidRDefault="00850733" w:rsidP="00850733">
      <w:pPr>
        <w:pStyle w:val="Bezodstpw"/>
        <w:spacing w:line="276" w:lineRule="auto"/>
        <w:rPr>
          <w:rFonts w:ascii="Arial" w:hAnsi="Arial" w:cs="Arial"/>
        </w:rPr>
      </w:pPr>
    </w:p>
    <w:p w:rsidR="00850733" w:rsidRPr="00850733" w:rsidRDefault="00850733" w:rsidP="00850733">
      <w:pPr>
        <w:pStyle w:val="Bezodstpw"/>
        <w:spacing w:line="276" w:lineRule="auto"/>
        <w:rPr>
          <w:rFonts w:ascii="Arial" w:hAnsi="Arial" w:cs="Arial"/>
        </w:rPr>
      </w:pPr>
      <w:r w:rsidRPr="00850733">
        <w:rPr>
          <w:rFonts w:ascii="Arial" w:hAnsi="Arial" w:cs="Arial"/>
        </w:rPr>
        <w:t>I.</w:t>
      </w:r>
      <w:r w:rsidRPr="00850733">
        <w:rPr>
          <w:rFonts w:ascii="Arial" w:hAnsi="Arial" w:cs="Arial"/>
        </w:rPr>
        <w:tab/>
        <w:t>O</w:t>
      </w:r>
      <w:r w:rsidR="00773DF0">
        <w:rPr>
          <w:rFonts w:ascii="Arial" w:hAnsi="Arial" w:cs="Arial"/>
        </w:rPr>
        <w:t>GÓLNE ZASADY WYKONYWANIA USŁUGI</w:t>
      </w:r>
    </w:p>
    <w:p w:rsidR="00850733" w:rsidRPr="000E3528" w:rsidRDefault="00850733" w:rsidP="00850733">
      <w:pPr>
        <w:pStyle w:val="Bezodstpw"/>
        <w:spacing w:line="276" w:lineRule="auto"/>
        <w:rPr>
          <w:rFonts w:ascii="Arial" w:hAnsi="Arial" w:cs="Arial"/>
          <w:sz w:val="12"/>
          <w:szCs w:val="12"/>
        </w:rPr>
      </w:pPr>
    </w:p>
    <w:p w:rsidR="008B0DAD" w:rsidRPr="00B923EA" w:rsidRDefault="00850733" w:rsidP="00850733">
      <w:pPr>
        <w:pStyle w:val="Bezodstpw"/>
        <w:spacing w:line="276" w:lineRule="auto"/>
        <w:jc w:val="both"/>
        <w:rPr>
          <w:rFonts w:ascii="Arial" w:hAnsi="Arial" w:cs="Arial"/>
        </w:rPr>
      </w:pPr>
      <w:r w:rsidRPr="00850733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Pr="00850733">
        <w:rPr>
          <w:rFonts w:ascii="Arial" w:hAnsi="Arial" w:cs="Arial"/>
        </w:rPr>
        <w:t>Przedmiot zamówienia obejmuje sprzątanie w budynku o łącznej powie</w:t>
      </w:r>
      <w:r w:rsidR="00926934">
        <w:rPr>
          <w:rFonts w:ascii="Arial" w:hAnsi="Arial" w:cs="Arial"/>
        </w:rPr>
        <w:t>rzchni sprzątania wynoszącej 577</w:t>
      </w:r>
      <w:r w:rsidRPr="00850733">
        <w:rPr>
          <w:rFonts w:ascii="Arial" w:hAnsi="Arial" w:cs="Arial"/>
        </w:rPr>
        <w:t xml:space="preserve"> m2 (podłogi - wykładziny PCV</w:t>
      </w:r>
      <w:r w:rsidR="00926934">
        <w:rPr>
          <w:rFonts w:ascii="Arial" w:hAnsi="Arial" w:cs="Arial"/>
        </w:rPr>
        <w:t>, w toaletach glazura</w:t>
      </w:r>
      <w:r w:rsidRPr="00850733">
        <w:rPr>
          <w:rFonts w:ascii="Arial" w:hAnsi="Arial" w:cs="Arial"/>
        </w:rPr>
        <w:t>), zwana dalej „usługą”, zgodnie ze szczegółowym zakresem zawartym w rozdziale II.</w:t>
      </w:r>
    </w:p>
    <w:p w:rsidR="008B0DAD" w:rsidRPr="008B0DAD" w:rsidRDefault="00850733" w:rsidP="008B0DAD">
      <w:pPr>
        <w:pStyle w:val="Bezodstpw"/>
        <w:spacing w:line="276" w:lineRule="auto"/>
        <w:jc w:val="both"/>
        <w:rPr>
          <w:rFonts w:ascii="Arial" w:hAnsi="Arial" w:cs="Arial"/>
        </w:rPr>
      </w:pPr>
      <w:r w:rsidRPr="00850733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</w:t>
      </w:r>
      <w:r w:rsidRPr="00850733">
        <w:rPr>
          <w:rFonts w:ascii="Arial" w:hAnsi="Arial" w:cs="Arial"/>
        </w:rPr>
        <w:t xml:space="preserve">Regionalna Dyrekcja Ochrony Środowiska w Opolu (Zamawiający) wdrożyła System Zarządzania Środowiskowego EMAS, zgodny z </w:t>
      </w:r>
      <w:r w:rsidR="008B0DAD">
        <w:rPr>
          <w:rFonts w:ascii="Arial" w:hAnsi="Arial" w:cs="Arial"/>
        </w:rPr>
        <w:t>Rozporządzeniem EMAS, w oparciu</w:t>
      </w:r>
      <w:r w:rsidR="008B0DAD">
        <w:rPr>
          <w:rFonts w:ascii="Arial" w:hAnsi="Arial" w:cs="Arial"/>
        </w:rPr>
        <w:br/>
      </w:r>
      <w:r w:rsidRPr="00850733">
        <w:rPr>
          <w:rFonts w:ascii="Arial" w:hAnsi="Arial" w:cs="Arial"/>
        </w:rPr>
        <w:t xml:space="preserve">o Politykę Środowiskową, zatwierdzoną przez Regionalnego Dyrektora Ochrony Środowiska w Opolu. W związku z tym, zaleca się aby Wykonawca biorący udział w postępowaniu (Wykonawca) zapoznał się z treścią Polityki Środowiskowej, zamieszczonej pod adresem: </w:t>
      </w:r>
      <w:hyperlink r:id="rId13" w:history="1">
        <w:r w:rsidR="008B0DAD" w:rsidRPr="005F5BFC">
          <w:rPr>
            <w:rStyle w:val="Hipercze"/>
            <w:rFonts w:ascii="Arial" w:hAnsi="Arial" w:cs="Arial"/>
          </w:rPr>
          <w:t>http://opole.rdos.gov.pl/polityka-srodowiskowa</w:t>
        </w:r>
      </w:hyperlink>
      <w:r w:rsidR="008B0DAD">
        <w:rPr>
          <w:rFonts w:ascii="Arial" w:hAnsi="Arial" w:cs="Arial"/>
        </w:rPr>
        <w:t xml:space="preserve">. Każdy pracownik realizujący usługę porządkową, składa oświadczenie o zapoznaniu się z Polityką </w:t>
      </w:r>
      <w:r w:rsidR="008B0DAD" w:rsidRPr="008B0DAD">
        <w:rPr>
          <w:rFonts w:ascii="Arial" w:hAnsi="Arial" w:cs="Arial"/>
        </w:rPr>
        <w:t>Środowiskową Regionalnej Dyrekcji Ochrony Środowiska w Opolu i zobowiązuje się do jej przestrzegania.</w:t>
      </w:r>
    </w:p>
    <w:p w:rsidR="00850733" w:rsidRDefault="008B0DAD" w:rsidP="00850733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850733">
        <w:rPr>
          <w:rFonts w:ascii="Arial" w:hAnsi="Arial" w:cs="Arial"/>
        </w:rPr>
        <w:t xml:space="preserve">. </w:t>
      </w:r>
      <w:r w:rsidR="00850733" w:rsidRPr="00850733">
        <w:rPr>
          <w:rFonts w:ascii="Arial" w:hAnsi="Arial" w:cs="Arial"/>
        </w:rPr>
        <w:t>Wykonawca</w:t>
      </w:r>
      <w:r w:rsidR="00926934">
        <w:rPr>
          <w:rFonts w:ascii="Arial" w:hAnsi="Arial" w:cs="Arial"/>
        </w:rPr>
        <w:t>,</w:t>
      </w:r>
      <w:r w:rsidR="00850733" w:rsidRPr="00850733">
        <w:rPr>
          <w:rFonts w:ascii="Arial" w:hAnsi="Arial" w:cs="Arial"/>
        </w:rPr>
        <w:t xml:space="preserve"> </w:t>
      </w:r>
      <w:r w:rsidR="00926934">
        <w:rPr>
          <w:rFonts w:ascii="Arial" w:hAnsi="Arial" w:cs="Arial"/>
        </w:rPr>
        <w:t xml:space="preserve">najpóźniej w dniu </w:t>
      </w:r>
      <w:r w:rsidR="00850733" w:rsidRPr="00850733">
        <w:rPr>
          <w:rFonts w:ascii="Arial" w:hAnsi="Arial" w:cs="Arial"/>
        </w:rPr>
        <w:t xml:space="preserve">podpisania umowy przedstawi wykaz pracowników, którzy będą wykonywać usługę. </w:t>
      </w:r>
    </w:p>
    <w:p w:rsidR="00850733" w:rsidRDefault="008B0DAD" w:rsidP="00850733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850733">
        <w:rPr>
          <w:rFonts w:ascii="Arial" w:hAnsi="Arial" w:cs="Arial"/>
        </w:rPr>
        <w:t xml:space="preserve">. </w:t>
      </w:r>
      <w:r w:rsidR="00BD0846">
        <w:rPr>
          <w:rFonts w:ascii="Arial" w:hAnsi="Arial" w:cs="Arial"/>
        </w:rPr>
        <w:t xml:space="preserve">Zamawiający wymaga, aby Wykonawca zatrudnił, przy realizacji usługi, na podstawie umowy o pracę w wymiarze min. ¼ etatu, co najmniej jednego pracownika. Wymagany okres zatrudnienia rozpoczyna się najpóźniej w pierwszym dniu świadczenia usługi. Zatrudnienie przy realizacji usługi musi trwać do końca jego realizacji. W przypadku rozwiązania umowy z pracownikiem, o którym mowa w zdaniu pierwszym, przed zakończeniem realizacji usługi, Wykonawca ma obowiązek zatrudnienia w ciągu max. 15 dni licząc od dnia rozwiązania stosunku pracy, innego pracownika. </w:t>
      </w:r>
      <w:r w:rsidR="00850733" w:rsidRPr="00850733">
        <w:rPr>
          <w:rFonts w:ascii="Arial" w:hAnsi="Arial" w:cs="Arial"/>
        </w:rPr>
        <w:t>Wykonawca obowiązany jest do przestrzegania względem pracowników, którzy będą wykonywać usługę, przepisów prawa pracy i ubezpieczeń społecznych, a w szczególności do zapewnienia im niezbędnych środków ochrony indywidualnej i odzieży roboczej. Pracownicy, którzy będą wykonywać usługę muszą być przeszkoleni w zakresie wynikającym z przepisów ustawy o ochronie informacji niejawnych i ochrony danych osobowych. Zamawiający wymaga, aby osoba wykonująca us</w:t>
      </w:r>
      <w:r>
        <w:rPr>
          <w:rFonts w:ascii="Arial" w:hAnsi="Arial" w:cs="Arial"/>
        </w:rPr>
        <w:t>ługę sprzątania nie była karana – w tym celu, każdy pracown</w:t>
      </w:r>
      <w:r w:rsidR="00BD0846">
        <w:rPr>
          <w:rFonts w:ascii="Arial" w:hAnsi="Arial" w:cs="Arial"/>
        </w:rPr>
        <w:t>ik realizujący usługę</w:t>
      </w:r>
      <w:r>
        <w:rPr>
          <w:rFonts w:ascii="Arial" w:hAnsi="Arial" w:cs="Arial"/>
        </w:rPr>
        <w:t>, składa oświadczenie o niekaralności.</w:t>
      </w:r>
      <w:r w:rsidR="00757D63">
        <w:rPr>
          <w:rFonts w:ascii="Arial" w:hAnsi="Arial" w:cs="Arial"/>
        </w:rPr>
        <w:t xml:space="preserve"> </w:t>
      </w:r>
    </w:p>
    <w:p w:rsidR="00850733" w:rsidRDefault="008B0DAD" w:rsidP="00850733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850733">
        <w:rPr>
          <w:rFonts w:ascii="Arial" w:hAnsi="Arial" w:cs="Arial"/>
        </w:rPr>
        <w:t xml:space="preserve">. </w:t>
      </w:r>
      <w:r w:rsidR="00850733" w:rsidRPr="00850733">
        <w:rPr>
          <w:rFonts w:ascii="Arial" w:hAnsi="Arial" w:cs="Arial"/>
        </w:rPr>
        <w:t xml:space="preserve">Wykonawca zobowiązany jest niezwłocznie zgłaszać Naczelnikowi Wydziału </w:t>
      </w:r>
      <w:proofErr w:type="spellStart"/>
      <w:r w:rsidR="00850733" w:rsidRPr="00850733">
        <w:rPr>
          <w:rFonts w:ascii="Arial" w:hAnsi="Arial" w:cs="Arial"/>
        </w:rPr>
        <w:t>Organizacyjno</w:t>
      </w:r>
      <w:proofErr w:type="spellEnd"/>
      <w:r w:rsidR="00850733" w:rsidRPr="00850733">
        <w:rPr>
          <w:rFonts w:ascii="Arial" w:hAnsi="Arial" w:cs="Arial"/>
        </w:rPr>
        <w:t xml:space="preserve"> - Finansowego w RDOŚ w Opolu zmiany osobowe pracowników wykonujących usługę. </w:t>
      </w:r>
      <w:r w:rsidR="00757D63">
        <w:rPr>
          <w:rFonts w:ascii="Arial" w:hAnsi="Arial" w:cs="Arial"/>
        </w:rPr>
        <w:t>Zamawiający wymaga, aby w przypadku konieczności zastąpienia pracownika świadczącego usługę innym pracownikiem, zmiana została zgłoszona najpóźniej w dniu, w którym ma nastąpić, do godziny 10:00. Zmiana pracownika wymaga od Wykonawcy, zaktualizowania wykazu pracowników świadczących usługę wraz z  oświadczeniami tych pracowników o zapoznaniu się z Polityką Środowiskową oraz oświadczeniami o niekaralności. Niedopełnienie powyższych formalności skutkować będzie konsekwencjami dla Wykonawcy wynikającymi z niewykonania usługi.</w:t>
      </w:r>
    </w:p>
    <w:p w:rsidR="00850733" w:rsidRDefault="008B0DAD" w:rsidP="00850733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850733" w:rsidRPr="00850733">
        <w:rPr>
          <w:rFonts w:ascii="Arial" w:hAnsi="Arial" w:cs="Arial"/>
        </w:rPr>
        <w:t>.</w:t>
      </w:r>
      <w:r w:rsidR="00850733">
        <w:rPr>
          <w:rFonts w:ascii="Arial" w:hAnsi="Arial" w:cs="Arial"/>
        </w:rPr>
        <w:t xml:space="preserve"> </w:t>
      </w:r>
      <w:r w:rsidR="00757D63">
        <w:rPr>
          <w:rFonts w:ascii="Arial" w:hAnsi="Arial" w:cs="Arial"/>
        </w:rPr>
        <w:t>Wykonawca, na każde żądanie Zamawiającego będzie zobowiązany przedstawić dokumenty potwierdzające zatrudnienie pracownika wykonującego usługę, z zachowaniem przepisów o ochronie danych osobowych.</w:t>
      </w:r>
    </w:p>
    <w:p w:rsidR="000E3528" w:rsidRPr="000E3528" w:rsidRDefault="000E3528" w:rsidP="00850733">
      <w:pPr>
        <w:pStyle w:val="Bezodstpw"/>
        <w:spacing w:line="276" w:lineRule="auto"/>
        <w:jc w:val="both"/>
        <w:rPr>
          <w:rFonts w:ascii="Arial" w:hAnsi="Arial" w:cs="Arial"/>
          <w:sz w:val="12"/>
        </w:rPr>
      </w:pPr>
    </w:p>
    <w:p w:rsidR="00850733" w:rsidRDefault="008B0DAD" w:rsidP="00850733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850733" w:rsidRPr="00850733">
        <w:rPr>
          <w:rFonts w:ascii="Arial" w:hAnsi="Arial" w:cs="Arial"/>
        </w:rPr>
        <w:t>.</w:t>
      </w:r>
      <w:r w:rsidR="00850733">
        <w:rPr>
          <w:rFonts w:ascii="Arial" w:hAnsi="Arial" w:cs="Arial"/>
        </w:rPr>
        <w:t xml:space="preserve"> </w:t>
      </w:r>
      <w:r w:rsidR="00850733" w:rsidRPr="00850733">
        <w:rPr>
          <w:rFonts w:ascii="Arial" w:hAnsi="Arial" w:cs="Arial"/>
        </w:rPr>
        <w:t>Wykonawca do wykonania usługi używać będzie własnego, odpowiedniego do zakresu wykonywanych czynności</w:t>
      </w:r>
      <w:r>
        <w:rPr>
          <w:rFonts w:ascii="Arial" w:hAnsi="Arial" w:cs="Arial"/>
        </w:rPr>
        <w:t>,</w:t>
      </w:r>
      <w:r w:rsidR="00850733" w:rsidRPr="00850733">
        <w:rPr>
          <w:rFonts w:ascii="Arial" w:hAnsi="Arial" w:cs="Arial"/>
        </w:rPr>
        <w:t xml:space="preserve"> sprzętu. Wykonawca powinien używać ścierek wielokrotnego użytku z </w:t>
      </w:r>
      <w:proofErr w:type="spellStart"/>
      <w:r w:rsidR="00850733" w:rsidRPr="00850733">
        <w:rPr>
          <w:rFonts w:ascii="Arial" w:hAnsi="Arial" w:cs="Arial"/>
        </w:rPr>
        <w:t>mikrofibry</w:t>
      </w:r>
      <w:proofErr w:type="spellEnd"/>
      <w:r w:rsidR="00850733" w:rsidRPr="00850733">
        <w:rPr>
          <w:rFonts w:ascii="Arial" w:hAnsi="Arial" w:cs="Arial"/>
        </w:rPr>
        <w:t>.</w:t>
      </w:r>
      <w:r w:rsidR="00430851">
        <w:rPr>
          <w:rFonts w:ascii="Arial" w:hAnsi="Arial" w:cs="Arial"/>
        </w:rPr>
        <w:t xml:space="preserve"> </w:t>
      </w:r>
      <w:r w:rsidR="00850733" w:rsidRPr="00850733">
        <w:rPr>
          <w:rFonts w:ascii="Arial" w:hAnsi="Arial" w:cs="Arial"/>
        </w:rPr>
        <w:t>Wykonawca do wykonania usługi używać będzie własnych ś</w:t>
      </w:r>
      <w:r w:rsidR="00773DF0">
        <w:rPr>
          <w:rFonts w:ascii="Arial" w:hAnsi="Arial" w:cs="Arial"/>
        </w:rPr>
        <w:t xml:space="preserve">rodków czystości, </w:t>
      </w:r>
      <w:r w:rsidR="00850733" w:rsidRPr="00850733">
        <w:rPr>
          <w:rFonts w:ascii="Arial" w:hAnsi="Arial" w:cs="Arial"/>
        </w:rPr>
        <w:t>środków higienicznych</w:t>
      </w:r>
      <w:r w:rsidR="00773DF0">
        <w:rPr>
          <w:rFonts w:ascii="Arial" w:hAnsi="Arial" w:cs="Arial"/>
        </w:rPr>
        <w:t xml:space="preserve"> i worków na śmieci</w:t>
      </w:r>
      <w:r w:rsidR="00850733" w:rsidRPr="00850733">
        <w:rPr>
          <w:rFonts w:ascii="Arial" w:hAnsi="Arial" w:cs="Arial"/>
        </w:rPr>
        <w:t xml:space="preserve">. Środki czystości i higieniczne powinny </w:t>
      </w:r>
      <w:r w:rsidR="00773DF0">
        <w:rPr>
          <w:rFonts w:ascii="Arial" w:hAnsi="Arial" w:cs="Arial"/>
        </w:rPr>
        <w:t xml:space="preserve">posiadać odpowiednie </w:t>
      </w:r>
      <w:r>
        <w:rPr>
          <w:rFonts w:ascii="Arial" w:hAnsi="Arial" w:cs="Arial"/>
        </w:rPr>
        <w:t>zezwolenia</w:t>
      </w:r>
      <w:r w:rsidR="00773DF0">
        <w:rPr>
          <w:rFonts w:ascii="Arial" w:hAnsi="Arial" w:cs="Arial"/>
        </w:rPr>
        <w:t xml:space="preserve"> </w:t>
      </w:r>
      <w:r w:rsidR="00850733" w:rsidRPr="00850733">
        <w:rPr>
          <w:rFonts w:ascii="Arial" w:hAnsi="Arial" w:cs="Arial"/>
        </w:rPr>
        <w:t>i atesty dopusz</w:t>
      </w:r>
      <w:r w:rsidR="00EE4ABB">
        <w:rPr>
          <w:rFonts w:ascii="Arial" w:hAnsi="Arial" w:cs="Arial"/>
        </w:rPr>
        <w:t>czające do stosowania w Polsce.</w:t>
      </w:r>
      <w:r w:rsidR="00EE4ABB">
        <w:rPr>
          <w:rFonts w:ascii="Arial" w:hAnsi="Arial" w:cs="Arial"/>
        </w:rPr>
        <w:br/>
      </w:r>
      <w:r w:rsidR="00757D63">
        <w:rPr>
          <w:rFonts w:ascii="Arial" w:hAnsi="Arial" w:cs="Arial"/>
        </w:rPr>
        <w:t>Środki czyszczące</w:t>
      </w:r>
      <w:r w:rsidR="00850733" w:rsidRPr="00850733">
        <w:rPr>
          <w:rFonts w:ascii="Arial" w:hAnsi="Arial" w:cs="Arial"/>
        </w:rPr>
        <w:t xml:space="preserve"> stosowane przez Wykonawcę </w:t>
      </w:r>
      <w:r w:rsidR="00850733" w:rsidRPr="00A425D4">
        <w:rPr>
          <w:rFonts w:ascii="Arial" w:hAnsi="Arial" w:cs="Arial"/>
          <w:b/>
        </w:rPr>
        <w:t>muszą być przyjazne dla środowiska</w:t>
      </w:r>
      <w:r w:rsidR="00757D63">
        <w:rPr>
          <w:rFonts w:ascii="Arial" w:hAnsi="Arial" w:cs="Arial"/>
        </w:rPr>
        <w:t>. Za środki</w:t>
      </w:r>
      <w:r w:rsidR="00850733" w:rsidRPr="00850733">
        <w:rPr>
          <w:rFonts w:ascii="Arial" w:hAnsi="Arial" w:cs="Arial"/>
        </w:rPr>
        <w:t xml:space="preserve"> przyjazne dla środowiska Zamawiający uzna </w:t>
      </w:r>
      <w:r w:rsidR="00850733" w:rsidRPr="006B4C07">
        <w:rPr>
          <w:rFonts w:ascii="Arial" w:hAnsi="Arial" w:cs="Arial"/>
          <w:b/>
        </w:rPr>
        <w:t>produkty opatrzone wspólnotowym oznakowaniem ekologicznym</w:t>
      </w:r>
      <w:r w:rsidR="002160D6">
        <w:rPr>
          <w:rFonts w:ascii="Arial" w:hAnsi="Arial" w:cs="Arial"/>
          <w:b/>
        </w:rPr>
        <w:t xml:space="preserve"> (lub równoważnym)</w:t>
      </w:r>
      <w:r w:rsidR="00850733" w:rsidRPr="00850733">
        <w:rPr>
          <w:rFonts w:ascii="Arial" w:hAnsi="Arial" w:cs="Arial"/>
        </w:rPr>
        <w:t>. Do oferty Wykonawca winien dołączyć wykaz środków</w:t>
      </w:r>
      <w:r w:rsidR="00757D63">
        <w:rPr>
          <w:rFonts w:ascii="Arial" w:hAnsi="Arial" w:cs="Arial"/>
        </w:rPr>
        <w:t xml:space="preserve"> </w:t>
      </w:r>
      <w:proofErr w:type="spellStart"/>
      <w:r w:rsidR="00757D63">
        <w:rPr>
          <w:rFonts w:ascii="Arial" w:hAnsi="Arial" w:cs="Arial"/>
        </w:rPr>
        <w:t>czyszczacych</w:t>
      </w:r>
      <w:proofErr w:type="spellEnd"/>
      <w:r w:rsidR="00850733" w:rsidRPr="00850733">
        <w:rPr>
          <w:rFonts w:ascii="Arial" w:hAnsi="Arial" w:cs="Arial"/>
        </w:rPr>
        <w:t xml:space="preserve">, które będą używane podczas wykonywania usługi </w:t>
      </w:r>
      <w:r w:rsidR="00850733" w:rsidRPr="002A4193">
        <w:rPr>
          <w:rFonts w:ascii="Arial" w:hAnsi="Arial" w:cs="Arial"/>
          <w:b/>
        </w:rPr>
        <w:t>oraz dowody potwierdzające spełnienie wymogów</w:t>
      </w:r>
      <w:r w:rsidR="00850733" w:rsidRPr="00850733">
        <w:rPr>
          <w:rFonts w:ascii="Arial" w:hAnsi="Arial" w:cs="Arial"/>
        </w:rPr>
        <w:t xml:space="preserve"> Zamawiającego (w przypadku wątpliwości, Zamawiający będzie zwracał s</w:t>
      </w:r>
      <w:r w:rsidR="00A425D4">
        <w:rPr>
          <w:rFonts w:ascii="Arial" w:hAnsi="Arial" w:cs="Arial"/>
        </w:rPr>
        <w:t>ię do Wykonawcy o wyjaśnienia).</w:t>
      </w:r>
      <w:r w:rsidR="00757D63">
        <w:rPr>
          <w:rFonts w:ascii="Arial" w:hAnsi="Arial" w:cs="Arial"/>
        </w:rPr>
        <w:t xml:space="preserve"> Przed podpisaniem umowy</w:t>
      </w:r>
      <w:r w:rsidR="002C2CF8">
        <w:rPr>
          <w:rFonts w:ascii="Arial" w:hAnsi="Arial" w:cs="Arial"/>
        </w:rPr>
        <w:t xml:space="preserve"> Wykonawca zobowiązany jest do </w:t>
      </w:r>
      <w:r w:rsidR="002C2CF8" w:rsidRPr="002A4193">
        <w:rPr>
          <w:rFonts w:ascii="Arial" w:hAnsi="Arial" w:cs="Arial"/>
          <w:u w:val="single"/>
        </w:rPr>
        <w:t>dostarczenia kart charakterystyki środków</w:t>
      </w:r>
      <w:r w:rsidR="002C2CF8">
        <w:rPr>
          <w:rFonts w:ascii="Arial" w:hAnsi="Arial" w:cs="Arial"/>
        </w:rPr>
        <w:t>, jakie znalazły się w w</w:t>
      </w:r>
      <w:r w:rsidR="00757D63">
        <w:rPr>
          <w:rFonts w:ascii="Arial" w:hAnsi="Arial" w:cs="Arial"/>
        </w:rPr>
        <w:t>ykazie</w:t>
      </w:r>
      <w:r w:rsidR="002C2CF8">
        <w:rPr>
          <w:rFonts w:ascii="Arial" w:hAnsi="Arial" w:cs="Arial"/>
        </w:rPr>
        <w:t>.</w:t>
      </w:r>
    </w:p>
    <w:p w:rsidR="002C2CF8" w:rsidRDefault="002C2CF8" w:rsidP="00850733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Każda zmiana środków czyszczących musi zostać poprzedzona wnioskiem o aktualizację wykazu środków – z podan</w:t>
      </w:r>
      <w:r w:rsidR="00757D63">
        <w:rPr>
          <w:rFonts w:ascii="Arial" w:hAnsi="Arial" w:cs="Arial"/>
        </w:rPr>
        <w:t>iem nazwy, informacji o oznakowaniu ekologicznym</w:t>
      </w:r>
      <w:r>
        <w:rPr>
          <w:rFonts w:ascii="Arial" w:hAnsi="Arial" w:cs="Arial"/>
        </w:rPr>
        <w:t xml:space="preserve"> i kartą charakterystyki.</w:t>
      </w:r>
    </w:p>
    <w:p w:rsidR="00850733" w:rsidRDefault="00A425D4" w:rsidP="00850733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850733" w:rsidRPr="00850733">
        <w:rPr>
          <w:rFonts w:ascii="Arial" w:hAnsi="Arial" w:cs="Arial"/>
        </w:rPr>
        <w:t>.</w:t>
      </w:r>
      <w:r w:rsidR="00850733">
        <w:rPr>
          <w:rFonts w:ascii="Arial" w:hAnsi="Arial" w:cs="Arial"/>
        </w:rPr>
        <w:t xml:space="preserve"> </w:t>
      </w:r>
      <w:r w:rsidR="00850733" w:rsidRPr="00850733">
        <w:rPr>
          <w:rFonts w:ascii="Arial" w:hAnsi="Arial" w:cs="Arial"/>
        </w:rPr>
        <w:t>Wykonawca</w:t>
      </w:r>
      <w:r w:rsidR="009274FE">
        <w:rPr>
          <w:rFonts w:ascii="Arial" w:hAnsi="Arial" w:cs="Arial"/>
        </w:rPr>
        <w:t>,</w:t>
      </w:r>
      <w:r w:rsidR="00850733" w:rsidRPr="00850733">
        <w:rPr>
          <w:rFonts w:ascii="Arial" w:hAnsi="Arial" w:cs="Arial"/>
        </w:rPr>
        <w:t xml:space="preserve"> w trakcie obowiązywania umowy</w:t>
      </w:r>
      <w:r>
        <w:rPr>
          <w:rFonts w:ascii="Arial" w:hAnsi="Arial" w:cs="Arial"/>
        </w:rPr>
        <w:t>,</w:t>
      </w:r>
      <w:r w:rsidR="00850733" w:rsidRPr="00850733">
        <w:rPr>
          <w:rFonts w:ascii="Arial" w:hAnsi="Arial" w:cs="Arial"/>
        </w:rPr>
        <w:t xml:space="preserve"> będzie dostarczał w ilościach wynikających z faktycznego zapotrzebowania</w:t>
      </w:r>
      <w:r>
        <w:rPr>
          <w:rFonts w:ascii="Arial" w:hAnsi="Arial" w:cs="Arial"/>
        </w:rPr>
        <w:t>:</w:t>
      </w:r>
      <w:r w:rsidR="00850733" w:rsidRPr="00850733">
        <w:rPr>
          <w:rFonts w:ascii="Arial" w:hAnsi="Arial" w:cs="Arial"/>
        </w:rPr>
        <w:t xml:space="preserve"> </w:t>
      </w:r>
      <w:r w:rsidR="00850733" w:rsidRPr="00A425D4">
        <w:rPr>
          <w:rFonts w:ascii="Arial" w:hAnsi="Arial" w:cs="Arial"/>
          <w:b/>
        </w:rPr>
        <w:t>papier toaletowy</w:t>
      </w:r>
      <w:r w:rsidR="002C2CF8">
        <w:rPr>
          <w:rFonts w:ascii="Arial" w:hAnsi="Arial" w:cs="Arial"/>
          <w:b/>
        </w:rPr>
        <w:t xml:space="preserve"> (biały)</w:t>
      </w:r>
      <w:r>
        <w:rPr>
          <w:rFonts w:ascii="Arial" w:hAnsi="Arial" w:cs="Arial"/>
          <w:b/>
        </w:rPr>
        <w:t>,</w:t>
      </w:r>
      <w:r w:rsidR="00850733" w:rsidRPr="00A425D4">
        <w:rPr>
          <w:rFonts w:ascii="Arial" w:hAnsi="Arial" w:cs="Arial"/>
          <w:b/>
        </w:rPr>
        <w:t xml:space="preserve"> mydło w płynie, płyn do mycia naczyń, gąbki do m</w:t>
      </w:r>
      <w:r w:rsidR="00C02387">
        <w:rPr>
          <w:rFonts w:ascii="Arial" w:hAnsi="Arial" w:cs="Arial"/>
          <w:b/>
        </w:rPr>
        <w:t>ycia naczyń, ręczniki papierowe</w:t>
      </w:r>
      <w:r w:rsidR="002C2CF8">
        <w:rPr>
          <w:rFonts w:ascii="Arial" w:hAnsi="Arial" w:cs="Arial"/>
          <w:b/>
        </w:rPr>
        <w:t xml:space="preserve"> (białe)</w:t>
      </w:r>
      <w:r w:rsidR="00C02387">
        <w:rPr>
          <w:rFonts w:ascii="Arial" w:hAnsi="Arial" w:cs="Arial"/>
          <w:b/>
        </w:rPr>
        <w:t>,</w:t>
      </w:r>
      <w:r w:rsidR="00850733" w:rsidRPr="00A425D4">
        <w:rPr>
          <w:rFonts w:ascii="Arial" w:hAnsi="Arial" w:cs="Arial"/>
          <w:b/>
        </w:rPr>
        <w:t xml:space="preserve"> środki zapobiegające osadzaniu się kamienia w muszlach klozetowych i pisuarach</w:t>
      </w:r>
      <w:r w:rsidR="00C02387">
        <w:rPr>
          <w:rFonts w:ascii="Arial" w:hAnsi="Arial" w:cs="Arial"/>
          <w:b/>
        </w:rPr>
        <w:t>, worki na śmieci („zwykłe” i do segregacji)</w:t>
      </w:r>
      <w:r w:rsidR="00850733" w:rsidRPr="00850733">
        <w:rPr>
          <w:rFonts w:ascii="Arial" w:hAnsi="Arial" w:cs="Arial"/>
        </w:rPr>
        <w:t>.</w:t>
      </w:r>
      <w:r w:rsidR="00430851">
        <w:rPr>
          <w:rFonts w:ascii="Arial" w:hAnsi="Arial" w:cs="Arial"/>
        </w:rPr>
        <w:t xml:space="preserve"> </w:t>
      </w:r>
      <w:r w:rsidR="000C5F9B">
        <w:rPr>
          <w:rFonts w:ascii="Arial" w:hAnsi="Arial" w:cs="Arial"/>
        </w:rPr>
        <w:t>Średnia ilość osób korzystających</w:t>
      </w:r>
      <w:r w:rsidR="00C02387">
        <w:rPr>
          <w:rFonts w:ascii="Arial" w:hAnsi="Arial" w:cs="Arial"/>
        </w:rPr>
        <w:t xml:space="preserve"> </w:t>
      </w:r>
      <w:r w:rsidR="005F7F7B">
        <w:rPr>
          <w:rFonts w:ascii="Arial" w:hAnsi="Arial" w:cs="Arial"/>
        </w:rPr>
        <w:t>z ww. zasobów – ok. 40</w:t>
      </w:r>
      <w:r w:rsidR="00430851" w:rsidRPr="000C5F9B">
        <w:rPr>
          <w:rFonts w:ascii="Arial" w:hAnsi="Arial" w:cs="Arial"/>
        </w:rPr>
        <w:t>.</w:t>
      </w:r>
      <w:r w:rsidR="00850733" w:rsidRPr="00850733">
        <w:rPr>
          <w:rFonts w:ascii="Arial" w:hAnsi="Arial" w:cs="Arial"/>
        </w:rPr>
        <w:t xml:space="preserve"> Wykonawca nie może używać ś</w:t>
      </w:r>
      <w:r w:rsidR="00512247">
        <w:rPr>
          <w:rFonts w:ascii="Arial" w:hAnsi="Arial" w:cs="Arial"/>
        </w:rPr>
        <w:t>rodków czyszczących</w:t>
      </w:r>
      <w:r w:rsidR="00850733" w:rsidRPr="00850733">
        <w:rPr>
          <w:rFonts w:ascii="Arial" w:hAnsi="Arial" w:cs="Arial"/>
        </w:rPr>
        <w:t xml:space="preserve">, które nie </w:t>
      </w:r>
      <w:r w:rsidR="00C02387">
        <w:rPr>
          <w:rFonts w:ascii="Arial" w:hAnsi="Arial" w:cs="Arial"/>
        </w:rPr>
        <w:t>znalazły się w wykazie środków,</w:t>
      </w:r>
      <w:r w:rsidR="002C2CF8">
        <w:rPr>
          <w:rFonts w:ascii="Arial" w:hAnsi="Arial" w:cs="Arial"/>
        </w:rPr>
        <w:t xml:space="preserve"> </w:t>
      </w:r>
      <w:r w:rsidR="00512247">
        <w:rPr>
          <w:rFonts w:ascii="Arial" w:hAnsi="Arial" w:cs="Arial"/>
        </w:rPr>
        <w:t>o którym mowa w ust. 7</w:t>
      </w:r>
      <w:r w:rsidR="00850733" w:rsidRPr="00850733">
        <w:rPr>
          <w:rFonts w:ascii="Arial" w:hAnsi="Arial" w:cs="Arial"/>
        </w:rPr>
        <w:t xml:space="preserve">. Na żądanie </w:t>
      </w:r>
      <w:r w:rsidR="00512247">
        <w:rPr>
          <w:rFonts w:ascii="Arial" w:hAnsi="Arial" w:cs="Arial"/>
        </w:rPr>
        <w:t xml:space="preserve"> Zamawiającego </w:t>
      </w:r>
      <w:r w:rsidR="00850733" w:rsidRPr="00850733">
        <w:rPr>
          <w:rFonts w:ascii="Arial" w:hAnsi="Arial" w:cs="Arial"/>
        </w:rPr>
        <w:t>pracownicy, którzy będą wykonywać usługę, będą zobowiązani okazać środki, których używa</w:t>
      </w:r>
      <w:r w:rsidR="00512247">
        <w:rPr>
          <w:rFonts w:ascii="Arial" w:hAnsi="Arial" w:cs="Arial"/>
        </w:rPr>
        <w:t>ją</w:t>
      </w:r>
      <w:r w:rsidR="00850733" w:rsidRPr="00850733">
        <w:rPr>
          <w:rFonts w:ascii="Arial" w:hAnsi="Arial" w:cs="Arial"/>
        </w:rPr>
        <w:t xml:space="preserve"> do wykonywania usługi.</w:t>
      </w:r>
    </w:p>
    <w:p w:rsidR="00850733" w:rsidRDefault="009274FE" w:rsidP="00850733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850733">
        <w:rPr>
          <w:rFonts w:ascii="Arial" w:hAnsi="Arial" w:cs="Arial"/>
        </w:rPr>
        <w:t xml:space="preserve">. </w:t>
      </w:r>
      <w:r w:rsidR="00850733" w:rsidRPr="00850733">
        <w:rPr>
          <w:rFonts w:ascii="Arial" w:hAnsi="Arial" w:cs="Arial"/>
        </w:rPr>
        <w:t xml:space="preserve">Sprzątanie pomieszczeń odbywać się będzie </w:t>
      </w:r>
      <w:r w:rsidR="00512247">
        <w:rPr>
          <w:rFonts w:ascii="Arial" w:hAnsi="Arial" w:cs="Arial"/>
        </w:rPr>
        <w:t xml:space="preserve">w dni pracy Regionalnej dyrekcji ochrony Środowiska w Opolu w godz. 15.00 </w:t>
      </w:r>
      <w:r w:rsidR="00850733" w:rsidRPr="00850733">
        <w:rPr>
          <w:rFonts w:ascii="Arial" w:hAnsi="Arial" w:cs="Arial"/>
        </w:rPr>
        <w:t>do godz.</w:t>
      </w:r>
      <w:r w:rsidR="002A4193">
        <w:rPr>
          <w:rFonts w:ascii="Arial" w:hAnsi="Arial" w:cs="Arial"/>
        </w:rPr>
        <w:t xml:space="preserve"> </w:t>
      </w:r>
      <w:r w:rsidR="00850733" w:rsidRPr="00850733">
        <w:rPr>
          <w:rFonts w:ascii="Arial" w:hAnsi="Arial" w:cs="Arial"/>
        </w:rPr>
        <w:t>17.45. W trakcie wykonywania usługi</w:t>
      </w:r>
      <w:r>
        <w:rPr>
          <w:rFonts w:ascii="Arial" w:hAnsi="Arial" w:cs="Arial"/>
        </w:rPr>
        <w:t>,</w:t>
      </w:r>
      <w:r w:rsidR="00850733" w:rsidRPr="00850733">
        <w:rPr>
          <w:rFonts w:ascii="Arial" w:hAnsi="Arial" w:cs="Arial"/>
        </w:rPr>
        <w:t xml:space="preserve"> Wykonawca zobowiązany jest do przestrzegania obowiązujących u Zamawiającego zasad zabezpieczania pomieszczenia przed dostępem osób trzecich. Pomieszczenia archiwum, serwerowni i kasy będą sprzątane w obecnośc</w:t>
      </w:r>
      <w:r w:rsidR="002C2CF8">
        <w:rPr>
          <w:rFonts w:ascii="Arial" w:hAnsi="Arial" w:cs="Arial"/>
        </w:rPr>
        <w:t>i przedstawiciela Zamawiającego.</w:t>
      </w:r>
    </w:p>
    <w:p w:rsidR="00850733" w:rsidRDefault="009274FE" w:rsidP="00850733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850733">
        <w:rPr>
          <w:rFonts w:ascii="Arial" w:hAnsi="Arial" w:cs="Arial"/>
        </w:rPr>
        <w:t xml:space="preserve">. </w:t>
      </w:r>
      <w:r w:rsidR="00850733" w:rsidRPr="00850733">
        <w:rPr>
          <w:rFonts w:ascii="Arial" w:hAnsi="Arial" w:cs="Arial"/>
        </w:rPr>
        <w:t>Pracownik Wykonawcy</w:t>
      </w:r>
      <w:r>
        <w:rPr>
          <w:rFonts w:ascii="Arial" w:hAnsi="Arial" w:cs="Arial"/>
        </w:rPr>
        <w:t>,</w:t>
      </w:r>
      <w:r w:rsidR="00850733" w:rsidRPr="00850733">
        <w:rPr>
          <w:rFonts w:ascii="Arial" w:hAnsi="Arial" w:cs="Arial"/>
        </w:rPr>
        <w:t xml:space="preserve"> wykonujący usługę sprzątania, zobowiązany jest do codziennego</w:t>
      </w:r>
      <w:r>
        <w:rPr>
          <w:rFonts w:ascii="Arial" w:hAnsi="Arial" w:cs="Arial"/>
        </w:rPr>
        <w:t>,</w:t>
      </w:r>
      <w:r w:rsidR="00850733" w:rsidRPr="00850733">
        <w:rPr>
          <w:rFonts w:ascii="Arial" w:hAnsi="Arial" w:cs="Arial"/>
        </w:rPr>
        <w:t xml:space="preserve"> pisemnego potwierdzania odbioru kluczy do pomiesz</w:t>
      </w:r>
      <w:r>
        <w:rPr>
          <w:rFonts w:ascii="Arial" w:hAnsi="Arial" w:cs="Arial"/>
        </w:rPr>
        <w:t>czeń Zamawiającego,</w:t>
      </w:r>
      <w:r>
        <w:rPr>
          <w:rFonts w:ascii="Arial" w:hAnsi="Arial" w:cs="Arial"/>
        </w:rPr>
        <w:br/>
      </w:r>
      <w:r w:rsidR="00850733" w:rsidRPr="00850733">
        <w:rPr>
          <w:rFonts w:ascii="Arial" w:hAnsi="Arial" w:cs="Arial"/>
        </w:rPr>
        <w:t>a także do zamknięcia na klucz drzw</w:t>
      </w:r>
      <w:r>
        <w:rPr>
          <w:rFonts w:ascii="Arial" w:hAnsi="Arial" w:cs="Arial"/>
        </w:rPr>
        <w:t>i znajdujących się przy windzie</w:t>
      </w:r>
      <w:r w:rsidR="00850733" w:rsidRPr="00850733">
        <w:rPr>
          <w:rFonts w:ascii="Arial" w:hAnsi="Arial" w:cs="Arial"/>
        </w:rPr>
        <w:t xml:space="preserve"> o godzinie 15.30 i drzwi do każdego sprzątanego pomieszczenia bezpośrednio po jego opuszczeniu. Ponadto ww. pracownik, zobowiązany jest do zgłaszania </w:t>
      </w:r>
      <w:r w:rsidR="00512247">
        <w:rPr>
          <w:rFonts w:ascii="Arial" w:hAnsi="Arial" w:cs="Arial"/>
        </w:rPr>
        <w:t xml:space="preserve">Zamawiającemu </w:t>
      </w:r>
      <w:r w:rsidR="00850733" w:rsidRPr="00850733">
        <w:rPr>
          <w:rFonts w:ascii="Arial" w:hAnsi="Arial" w:cs="Arial"/>
        </w:rPr>
        <w:t>faktu nieprawidłowego segregowania odpadów w pojemnikach do tego przeznaczonych.</w:t>
      </w:r>
    </w:p>
    <w:p w:rsidR="00850733" w:rsidRDefault="009274FE" w:rsidP="00850733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11</w:t>
      </w:r>
      <w:r w:rsidR="00850733">
        <w:rPr>
          <w:rFonts w:ascii="Arial" w:hAnsi="Arial" w:cs="Arial"/>
        </w:rPr>
        <w:t xml:space="preserve">. </w:t>
      </w:r>
      <w:r w:rsidR="00850733" w:rsidRPr="00850733">
        <w:rPr>
          <w:rFonts w:ascii="Arial" w:hAnsi="Arial" w:cs="Arial"/>
        </w:rPr>
        <w:t>Czynności, które zgodnie z niniejszym opisem przedmiotu zamówienia powinny być ukończone w określonym terminie (mycie okien, polimer</w:t>
      </w:r>
      <w:r w:rsidR="000E3528">
        <w:rPr>
          <w:rFonts w:ascii="Arial" w:hAnsi="Arial" w:cs="Arial"/>
        </w:rPr>
        <w:t>yzacja</w:t>
      </w:r>
      <w:r w:rsidR="00850733" w:rsidRPr="00850733">
        <w:rPr>
          <w:rFonts w:ascii="Arial" w:hAnsi="Arial" w:cs="Arial"/>
        </w:rPr>
        <w:t xml:space="preserve">) zostaną uznane za wykonane dopiero po dokonaniu ich odbioru przez Zamawiającego. Odbiór czynności nastąpi w formie protokołu podpisanego przez obie strony. Termin wykonania czynności może być przesunięty na wniosek Zamawiającego lub w przypadku niesprzyjających warunków atmosferycznych - na pisemny wniosek Wykonawcy zgłoszony co najmniej </w:t>
      </w:r>
      <w:r w:rsidR="00773DF0">
        <w:rPr>
          <w:rFonts w:ascii="Arial" w:hAnsi="Arial" w:cs="Arial"/>
        </w:rPr>
        <w:br/>
      </w:r>
      <w:r w:rsidR="00850733" w:rsidRPr="00850733">
        <w:rPr>
          <w:rFonts w:ascii="Arial" w:hAnsi="Arial" w:cs="Arial"/>
        </w:rPr>
        <w:t xml:space="preserve">na </w:t>
      </w:r>
      <w:r w:rsidR="00773DF0" w:rsidRPr="00773DF0">
        <w:rPr>
          <w:rFonts w:ascii="Arial" w:hAnsi="Arial" w:cs="Arial"/>
          <w:b/>
        </w:rPr>
        <w:t>1</w:t>
      </w:r>
      <w:r w:rsidR="00773DF0">
        <w:rPr>
          <w:rFonts w:ascii="Arial" w:hAnsi="Arial" w:cs="Arial"/>
          <w:b/>
        </w:rPr>
        <w:t xml:space="preserve"> dzień</w:t>
      </w:r>
      <w:r w:rsidR="00850733" w:rsidRPr="009274FE">
        <w:rPr>
          <w:rFonts w:ascii="Arial" w:hAnsi="Arial" w:cs="Arial"/>
          <w:b/>
        </w:rPr>
        <w:t xml:space="preserve"> roboczy</w:t>
      </w:r>
      <w:r w:rsidR="00850733" w:rsidRPr="00850733">
        <w:rPr>
          <w:rFonts w:ascii="Arial" w:hAnsi="Arial" w:cs="Arial"/>
        </w:rPr>
        <w:t xml:space="preserve"> przed terminem wykonania czynności. Zmiana terminu w w/w trybie wymaga zgody Zamawiającego.</w:t>
      </w:r>
    </w:p>
    <w:p w:rsidR="001B127F" w:rsidRPr="002A4193" w:rsidRDefault="00850733" w:rsidP="00430851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773DF0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. </w:t>
      </w:r>
      <w:r w:rsidRPr="00850733">
        <w:rPr>
          <w:rFonts w:ascii="Arial" w:hAnsi="Arial" w:cs="Arial"/>
        </w:rPr>
        <w:t>W trakcie wykonywania usługi Wykonawca nie może czyścić sprzętu informatycznego (monitory, komputery, drukarki itd.)</w:t>
      </w:r>
    </w:p>
    <w:p w:rsidR="001B127F" w:rsidRDefault="00850733" w:rsidP="00430851">
      <w:pPr>
        <w:pStyle w:val="Bezodstpw"/>
        <w:spacing w:line="276" w:lineRule="auto"/>
        <w:jc w:val="both"/>
        <w:rPr>
          <w:rFonts w:ascii="Arial" w:hAnsi="Arial" w:cs="Arial"/>
        </w:rPr>
      </w:pPr>
      <w:r w:rsidRPr="00850733">
        <w:rPr>
          <w:rFonts w:ascii="Arial" w:hAnsi="Arial" w:cs="Arial"/>
        </w:rPr>
        <w:t>1</w:t>
      </w:r>
      <w:r w:rsidR="00773DF0">
        <w:rPr>
          <w:rFonts w:ascii="Arial" w:hAnsi="Arial" w:cs="Arial"/>
        </w:rPr>
        <w:t>3</w:t>
      </w:r>
      <w:r w:rsidRPr="0085073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850733">
        <w:rPr>
          <w:rFonts w:ascii="Arial" w:hAnsi="Arial" w:cs="Arial"/>
        </w:rPr>
        <w:t xml:space="preserve">Obszar sprzątania został zobrazowany na załączniku nr </w:t>
      </w:r>
      <w:r w:rsidR="00773DF0">
        <w:rPr>
          <w:rFonts w:ascii="Arial" w:hAnsi="Arial" w:cs="Arial"/>
        </w:rPr>
        <w:t>2</w:t>
      </w:r>
      <w:r w:rsidRPr="00850733">
        <w:rPr>
          <w:rFonts w:ascii="Arial" w:hAnsi="Arial" w:cs="Arial"/>
        </w:rPr>
        <w:t xml:space="preserve"> do niniejszego zapytania.</w:t>
      </w:r>
      <w:r w:rsidR="00773DF0">
        <w:rPr>
          <w:rFonts w:ascii="Arial" w:hAnsi="Arial" w:cs="Arial"/>
        </w:rPr>
        <w:br/>
      </w:r>
    </w:p>
    <w:p w:rsidR="002A4193" w:rsidRPr="00850733" w:rsidRDefault="002A4193" w:rsidP="00430851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850733" w:rsidRPr="00850733" w:rsidRDefault="00773DF0" w:rsidP="00850733">
      <w:pPr>
        <w:pStyle w:val="Bezodstpw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II.</w:t>
      </w:r>
      <w:r>
        <w:rPr>
          <w:rFonts w:ascii="Arial" w:hAnsi="Arial" w:cs="Arial"/>
        </w:rPr>
        <w:tab/>
      </w:r>
      <w:r w:rsidR="00850733" w:rsidRPr="00850733">
        <w:rPr>
          <w:rFonts w:ascii="Arial" w:hAnsi="Arial" w:cs="Arial"/>
        </w:rPr>
        <w:t>SZCZEGÓŁOWY OPIS USŁUGI</w:t>
      </w:r>
    </w:p>
    <w:p w:rsidR="00850733" w:rsidRPr="00850733" w:rsidRDefault="00850733" w:rsidP="00430851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850733" w:rsidRDefault="00850733" w:rsidP="00430851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850733">
        <w:rPr>
          <w:rFonts w:ascii="Arial" w:hAnsi="Arial" w:cs="Arial"/>
        </w:rPr>
        <w:t>Wykaz czynności dotyczących sprzątania pomieszczeń b</w:t>
      </w:r>
      <w:r w:rsidR="00430851">
        <w:rPr>
          <w:rFonts w:ascii="Arial" w:hAnsi="Arial" w:cs="Arial"/>
        </w:rPr>
        <w:t>iurowych, korytarzy, sali k</w:t>
      </w:r>
      <w:r w:rsidRPr="00850733">
        <w:rPr>
          <w:rFonts w:ascii="Arial" w:hAnsi="Arial" w:cs="Arial"/>
        </w:rPr>
        <w:t>onferencyjnej, pomieszczenia socjalnego:</w:t>
      </w:r>
    </w:p>
    <w:p w:rsidR="00773DF0" w:rsidRPr="001B127F" w:rsidRDefault="00773DF0" w:rsidP="00850733">
      <w:pPr>
        <w:pStyle w:val="Bezodstpw"/>
        <w:spacing w:line="276" w:lineRule="auto"/>
        <w:rPr>
          <w:rFonts w:ascii="Arial" w:hAnsi="Arial" w:cs="Arial"/>
          <w:sz w:val="14"/>
        </w:rPr>
      </w:pP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993"/>
        <w:gridCol w:w="992"/>
        <w:gridCol w:w="826"/>
      </w:tblGrid>
      <w:tr w:rsidR="00773DF0" w:rsidRPr="00773DF0" w:rsidTr="00EE4ABB">
        <w:trPr>
          <w:trHeight w:val="340"/>
        </w:trPr>
        <w:tc>
          <w:tcPr>
            <w:tcW w:w="567" w:type="dxa"/>
            <w:vMerge w:val="restart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Lp.</w:t>
            </w:r>
          </w:p>
        </w:tc>
        <w:tc>
          <w:tcPr>
            <w:tcW w:w="5670" w:type="dxa"/>
            <w:vMerge w:val="restart"/>
            <w:vAlign w:val="center"/>
          </w:tcPr>
          <w:p w:rsidR="00773DF0" w:rsidRPr="00773DF0" w:rsidRDefault="00773DF0" w:rsidP="00430851">
            <w:pPr>
              <w:contextualSpacing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Wyszczególnienie</w:t>
            </w:r>
          </w:p>
        </w:tc>
        <w:tc>
          <w:tcPr>
            <w:tcW w:w="2811" w:type="dxa"/>
            <w:gridSpan w:val="3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Częstotliwość wykonania</w:t>
            </w:r>
          </w:p>
        </w:tc>
      </w:tr>
      <w:tr w:rsidR="00773DF0" w:rsidRPr="00773DF0" w:rsidTr="00EE4ABB">
        <w:trPr>
          <w:trHeight w:val="340"/>
        </w:trPr>
        <w:tc>
          <w:tcPr>
            <w:tcW w:w="567" w:type="dxa"/>
            <w:vMerge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670" w:type="dxa"/>
            <w:vMerge/>
            <w:vAlign w:val="center"/>
          </w:tcPr>
          <w:p w:rsidR="00773DF0" w:rsidRPr="00773DF0" w:rsidRDefault="00773DF0" w:rsidP="00430851">
            <w:pPr>
              <w:contextualSpacing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w tyg.</w:t>
            </w:r>
          </w:p>
        </w:tc>
        <w:tc>
          <w:tcPr>
            <w:tcW w:w="992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w m-</w:t>
            </w:r>
            <w:proofErr w:type="spellStart"/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cu</w:t>
            </w:r>
            <w:proofErr w:type="spellEnd"/>
          </w:p>
        </w:tc>
        <w:tc>
          <w:tcPr>
            <w:tcW w:w="826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w roku</w:t>
            </w:r>
          </w:p>
        </w:tc>
      </w:tr>
      <w:tr w:rsidR="00773DF0" w:rsidRPr="00773DF0" w:rsidTr="00EE4ABB">
        <w:trPr>
          <w:trHeight w:val="340"/>
        </w:trPr>
        <w:tc>
          <w:tcPr>
            <w:tcW w:w="567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5670" w:type="dxa"/>
            <w:vAlign w:val="center"/>
          </w:tcPr>
          <w:p w:rsidR="00773DF0" w:rsidRPr="00773DF0" w:rsidRDefault="00773DF0" w:rsidP="00430851">
            <w:pPr>
              <w:contextualSpacing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odkurzanie podłóg</w:t>
            </w:r>
          </w:p>
        </w:tc>
        <w:tc>
          <w:tcPr>
            <w:tcW w:w="993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5 razy</w:t>
            </w:r>
          </w:p>
        </w:tc>
        <w:tc>
          <w:tcPr>
            <w:tcW w:w="992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773DF0" w:rsidRPr="00773DF0" w:rsidTr="00EE4ABB">
        <w:trPr>
          <w:trHeight w:val="340"/>
        </w:trPr>
        <w:tc>
          <w:tcPr>
            <w:tcW w:w="567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2.</w:t>
            </w:r>
          </w:p>
        </w:tc>
        <w:tc>
          <w:tcPr>
            <w:tcW w:w="5670" w:type="dxa"/>
            <w:vAlign w:val="center"/>
          </w:tcPr>
          <w:p w:rsidR="00773DF0" w:rsidRPr="00773DF0" w:rsidRDefault="00773DF0" w:rsidP="00430851">
            <w:pPr>
              <w:contextualSpacing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 xml:space="preserve">mycie podłóg </w:t>
            </w:r>
          </w:p>
        </w:tc>
        <w:tc>
          <w:tcPr>
            <w:tcW w:w="993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5 razy</w:t>
            </w:r>
          </w:p>
        </w:tc>
        <w:tc>
          <w:tcPr>
            <w:tcW w:w="992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773DF0" w:rsidRPr="00773DF0" w:rsidTr="00EE4ABB">
        <w:trPr>
          <w:trHeight w:val="340"/>
        </w:trPr>
        <w:tc>
          <w:tcPr>
            <w:tcW w:w="567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3.</w:t>
            </w:r>
          </w:p>
        </w:tc>
        <w:tc>
          <w:tcPr>
            <w:tcW w:w="5670" w:type="dxa"/>
            <w:vAlign w:val="center"/>
          </w:tcPr>
          <w:p w:rsidR="00773DF0" w:rsidRPr="00773DF0" w:rsidRDefault="00773DF0" w:rsidP="00430851">
            <w:pPr>
              <w:contextualSpacing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przecieranie na wilgotno biurek i stołów okolicznościowych</w:t>
            </w:r>
          </w:p>
        </w:tc>
        <w:tc>
          <w:tcPr>
            <w:tcW w:w="993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5 razy</w:t>
            </w:r>
          </w:p>
        </w:tc>
        <w:tc>
          <w:tcPr>
            <w:tcW w:w="992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773DF0" w:rsidRPr="00773DF0" w:rsidTr="00EE4ABB">
        <w:trPr>
          <w:trHeight w:val="340"/>
        </w:trPr>
        <w:tc>
          <w:tcPr>
            <w:tcW w:w="567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4.</w:t>
            </w:r>
          </w:p>
        </w:tc>
        <w:tc>
          <w:tcPr>
            <w:tcW w:w="5670" w:type="dxa"/>
            <w:vAlign w:val="center"/>
          </w:tcPr>
          <w:p w:rsidR="00773DF0" w:rsidRPr="00773DF0" w:rsidRDefault="00773DF0" w:rsidP="00430851">
            <w:pPr>
              <w:contextualSpacing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opróżnianie i wyrzucanie śmieci z koszy oraz niszczarek dokumentów wraz z wymianą worków oraz wynoszenie śmieci segregowanych do pojemników do tego przeznaczonych</w:t>
            </w:r>
          </w:p>
        </w:tc>
        <w:tc>
          <w:tcPr>
            <w:tcW w:w="993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5 razy</w:t>
            </w:r>
          </w:p>
        </w:tc>
        <w:tc>
          <w:tcPr>
            <w:tcW w:w="992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773DF0" w:rsidRPr="00773DF0" w:rsidTr="00EE4ABB">
        <w:trPr>
          <w:trHeight w:val="340"/>
        </w:trPr>
        <w:tc>
          <w:tcPr>
            <w:tcW w:w="567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5.</w:t>
            </w:r>
          </w:p>
        </w:tc>
        <w:tc>
          <w:tcPr>
            <w:tcW w:w="5670" w:type="dxa"/>
            <w:vAlign w:val="center"/>
          </w:tcPr>
          <w:p w:rsidR="00773DF0" w:rsidRPr="00773DF0" w:rsidRDefault="00773DF0" w:rsidP="00430851">
            <w:pPr>
              <w:contextualSpacing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u</w:t>
            </w: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sunięcie zabrudzeń ze szklanych drzwi– 3 szt. drzwi</w:t>
            </w:r>
          </w:p>
        </w:tc>
        <w:tc>
          <w:tcPr>
            <w:tcW w:w="993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5 razy</w:t>
            </w:r>
          </w:p>
        </w:tc>
        <w:tc>
          <w:tcPr>
            <w:tcW w:w="992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773DF0" w:rsidRPr="00773DF0" w:rsidTr="00EE4ABB">
        <w:trPr>
          <w:trHeight w:val="340"/>
        </w:trPr>
        <w:tc>
          <w:tcPr>
            <w:tcW w:w="567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6.</w:t>
            </w:r>
          </w:p>
        </w:tc>
        <w:tc>
          <w:tcPr>
            <w:tcW w:w="5670" w:type="dxa"/>
            <w:vAlign w:val="center"/>
          </w:tcPr>
          <w:p w:rsidR="00773DF0" w:rsidRPr="00773DF0" w:rsidRDefault="00773DF0" w:rsidP="00430851">
            <w:pPr>
              <w:contextualSpacing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czyszczenie niszczarek</w:t>
            </w:r>
          </w:p>
        </w:tc>
        <w:tc>
          <w:tcPr>
            <w:tcW w:w="993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5 razy</w:t>
            </w:r>
          </w:p>
        </w:tc>
        <w:tc>
          <w:tcPr>
            <w:tcW w:w="992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773DF0" w:rsidRPr="00773DF0" w:rsidTr="00EE4ABB">
        <w:trPr>
          <w:trHeight w:val="340"/>
        </w:trPr>
        <w:tc>
          <w:tcPr>
            <w:tcW w:w="567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7.</w:t>
            </w:r>
          </w:p>
        </w:tc>
        <w:tc>
          <w:tcPr>
            <w:tcW w:w="5670" w:type="dxa"/>
            <w:vAlign w:val="center"/>
          </w:tcPr>
          <w:p w:rsidR="00773DF0" w:rsidRPr="00773DF0" w:rsidRDefault="00773DF0" w:rsidP="00430851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przecieranie na wilgotno szaf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, regałów, półek wiszących itp.</w:t>
            </w:r>
          </w:p>
        </w:tc>
        <w:tc>
          <w:tcPr>
            <w:tcW w:w="993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1 raz</w:t>
            </w:r>
          </w:p>
        </w:tc>
        <w:tc>
          <w:tcPr>
            <w:tcW w:w="992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773DF0" w:rsidRPr="00773DF0" w:rsidTr="00EE4ABB">
        <w:trPr>
          <w:trHeight w:val="340"/>
        </w:trPr>
        <w:tc>
          <w:tcPr>
            <w:tcW w:w="567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8.</w:t>
            </w:r>
          </w:p>
        </w:tc>
        <w:tc>
          <w:tcPr>
            <w:tcW w:w="5670" w:type="dxa"/>
            <w:vAlign w:val="center"/>
          </w:tcPr>
          <w:p w:rsidR="00773DF0" w:rsidRPr="00773DF0" w:rsidRDefault="00773DF0" w:rsidP="00430851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usuwanie pajęczyn oraz kurzu ze ścian, sufitów i lamp, czys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zczenie aparatów telefonicznych</w:t>
            </w:r>
          </w:p>
        </w:tc>
        <w:tc>
          <w:tcPr>
            <w:tcW w:w="993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1 raz</w:t>
            </w:r>
          </w:p>
        </w:tc>
        <w:tc>
          <w:tcPr>
            <w:tcW w:w="992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773DF0" w:rsidRPr="00773DF0" w:rsidTr="00EE4ABB">
        <w:trPr>
          <w:trHeight w:val="340"/>
        </w:trPr>
        <w:tc>
          <w:tcPr>
            <w:tcW w:w="567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9.</w:t>
            </w:r>
          </w:p>
        </w:tc>
        <w:tc>
          <w:tcPr>
            <w:tcW w:w="5670" w:type="dxa"/>
            <w:vAlign w:val="center"/>
          </w:tcPr>
          <w:p w:rsidR="00773DF0" w:rsidRPr="00773DF0" w:rsidRDefault="00773DF0" w:rsidP="00430851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mycie grzejników i parapetów</w:t>
            </w:r>
          </w:p>
        </w:tc>
        <w:tc>
          <w:tcPr>
            <w:tcW w:w="993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1 raz</w:t>
            </w:r>
          </w:p>
        </w:tc>
        <w:tc>
          <w:tcPr>
            <w:tcW w:w="826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773DF0" w:rsidRPr="00773DF0" w:rsidTr="00EE4ABB">
        <w:trPr>
          <w:trHeight w:val="340"/>
        </w:trPr>
        <w:tc>
          <w:tcPr>
            <w:tcW w:w="567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10.</w:t>
            </w:r>
          </w:p>
        </w:tc>
        <w:tc>
          <w:tcPr>
            <w:tcW w:w="5670" w:type="dxa"/>
            <w:vAlign w:val="center"/>
          </w:tcPr>
          <w:p w:rsidR="00773DF0" w:rsidRPr="00773DF0" w:rsidRDefault="00773DF0" w:rsidP="00430851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mycie drzwi</w:t>
            </w:r>
          </w:p>
        </w:tc>
        <w:tc>
          <w:tcPr>
            <w:tcW w:w="993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1 raz</w:t>
            </w:r>
          </w:p>
        </w:tc>
        <w:tc>
          <w:tcPr>
            <w:tcW w:w="826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773DF0" w:rsidRPr="00773DF0" w:rsidTr="00EE4ABB">
        <w:trPr>
          <w:trHeight w:val="340"/>
        </w:trPr>
        <w:tc>
          <w:tcPr>
            <w:tcW w:w="567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11.</w:t>
            </w:r>
          </w:p>
        </w:tc>
        <w:tc>
          <w:tcPr>
            <w:tcW w:w="5670" w:type="dxa"/>
            <w:vAlign w:val="center"/>
          </w:tcPr>
          <w:p w:rsidR="00773DF0" w:rsidRPr="00773DF0" w:rsidRDefault="00773DF0" w:rsidP="00430851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 xml:space="preserve">usuwanie kurzu z kratek wentylacyjnych, wentylatorów 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br/>
            </w: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i listew ściennych</w:t>
            </w:r>
          </w:p>
        </w:tc>
        <w:tc>
          <w:tcPr>
            <w:tcW w:w="993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1 raz</w:t>
            </w:r>
          </w:p>
        </w:tc>
        <w:tc>
          <w:tcPr>
            <w:tcW w:w="826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430851" w:rsidRPr="00773DF0" w:rsidTr="00EE4ABB">
        <w:trPr>
          <w:trHeight w:val="340"/>
        </w:trPr>
        <w:tc>
          <w:tcPr>
            <w:tcW w:w="567" w:type="dxa"/>
            <w:vAlign w:val="center"/>
          </w:tcPr>
          <w:p w:rsidR="00430851" w:rsidRPr="00773DF0" w:rsidRDefault="00430851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12.</w:t>
            </w:r>
          </w:p>
        </w:tc>
        <w:tc>
          <w:tcPr>
            <w:tcW w:w="5670" w:type="dxa"/>
            <w:vAlign w:val="center"/>
          </w:tcPr>
          <w:p w:rsidR="00430851" w:rsidRPr="00773DF0" w:rsidRDefault="00740355" w:rsidP="00430851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m</w:t>
            </w:r>
            <w:r w:rsidR="00430851">
              <w:rPr>
                <w:rFonts w:ascii="Arial" w:hAnsi="Arial" w:cs="Arial"/>
                <w:snapToGrid w:val="0"/>
                <w:sz w:val="20"/>
                <w:szCs w:val="20"/>
              </w:rPr>
              <w:t>ycie i rozmrażanie lodówek (2 szt.)</w:t>
            </w:r>
          </w:p>
        </w:tc>
        <w:tc>
          <w:tcPr>
            <w:tcW w:w="993" w:type="dxa"/>
            <w:vAlign w:val="center"/>
          </w:tcPr>
          <w:p w:rsidR="00430851" w:rsidRPr="00773DF0" w:rsidRDefault="00430851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30851" w:rsidRPr="00773DF0" w:rsidRDefault="00430851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430851" w:rsidRPr="00773DF0" w:rsidRDefault="00430851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2 razy</w:t>
            </w:r>
          </w:p>
        </w:tc>
      </w:tr>
      <w:tr w:rsidR="00773DF0" w:rsidRPr="00773DF0" w:rsidTr="00EE4ABB">
        <w:trPr>
          <w:trHeight w:val="340"/>
        </w:trPr>
        <w:tc>
          <w:tcPr>
            <w:tcW w:w="567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1</w:t>
            </w:r>
            <w:r w:rsidR="00430851">
              <w:rPr>
                <w:rFonts w:ascii="Arial" w:hAnsi="Arial" w:cs="Arial"/>
                <w:snapToGrid w:val="0"/>
                <w:sz w:val="20"/>
                <w:szCs w:val="20"/>
              </w:rPr>
              <w:t>3</w:t>
            </w: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.</w:t>
            </w:r>
          </w:p>
        </w:tc>
        <w:tc>
          <w:tcPr>
            <w:tcW w:w="5670" w:type="dxa"/>
            <w:vAlign w:val="center"/>
          </w:tcPr>
          <w:p w:rsidR="00773DF0" w:rsidRPr="004E2D7E" w:rsidRDefault="00740355" w:rsidP="005F7F7B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m</w:t>
            </w:r>
            <w:r w:rsidR="00773DF0" w:rsidRPr="00773DF0">
              <w:rPr>
                <w:rFonts w:ascii="Arial" w:hAnsi="Arial" w:cs="Arial"/>
                <w:bCs/>
                <w:snapToGrid w:val="0"/>
                <w:sz w:val="20"/>
                <w:szCs w:val="20"/>
              </w:rPr>
              <w:t>aszynowe</w:t>
            </w:r>
            <w:r w:rsidR="00773DF0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czyszczenie i polimeryzacja wykładzin PCV,</w:t>
            </w:r>
            <w:r w:rsidR="00773DF0">
              <w:rPr>
                <w:rFonts w:ascii="Arial" w:hAnsi="Arial" w:cs="Arial"/>
                <w:bCs/>
                <w:snapToGrid w:val="0"/>
                <w:sz w:val="20"/>
                <w:szCs w:val="20"/>
              </w:rPr>
              <w:br/>
            </w:r>
            <w:r w:rsidR="00773DF0" w:rsidRPr="00773DF0">
              <w:rPr>
                <w:rFonts w:ascii="Arial" w:hAnsi="Arial" w:cs="Arial"/>
                <w:bCs/>
                <w:snapToGrid w:val="0"/>
                <w:sz w:val="20"/>
                <w:szCs w:val="20"/>
              </w:rPr>
              <w:t>w terminach uzgodnionych z Zamawiającym (jednak</w:t>
            </w:r>
            <w:r w:rsidR="008B3478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nie później niż do 30 września 2017 r.</w:t>
            </w:r>
            <w:r w:rsidR="00773DF0" w:rsidRPr="00773DF0">
              <w:rPr>
                <w:rFonts w:ascii="Arial" w:hAnsi="Arial" w:cs="Arial"/>
                <w:bCs/>
                <w:snapToGrid w:val="0"/>
                <w:sz w:val="20"/>
                <w:szCs w:val="20"/>
              </w:rPr>
              <w:t>) –</w:t>
            </w:r>
            <w:r w:rsidR="00773DF0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wyłącznie</w:t>
            </w:r>
            <w:r w:rsidR="00773DF0">
              <w:rPr>
                <w:rFonts w:ascii="Arial" w:hAnsi="Arial" w:cs="Arial"/>
                <w:bCs/>
                <w:snapToGrid w:val="0"/>
                <w:sz w:val="20"/>
                <w:szCs w:val="20"/>
              </w:rPr>
              <w:br/>
            </w:r>
            <w:r w:rsidR="00773DF0" w:rsidRPr="00773DF0">
              <w:rPr>
                <w:rFonts w:ascii="Arial" w:hAnsi="Arial" w:cs="Arial"/>
                <w:bCs/>
                <w:snapToGrid w:val="0"/>
                <w:sz w:val="20"/>
                <w:szCs w:val="20"/>
              </w:rPr>
              <w:t>w pokojach 4.30, 4.31A, 4.31B i korytarz</w:t>
            </w:r>
            <w:r w:rsidR="004E2D7E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(pow. ok. 167m</w:t>
            </w:r>
            <w:r w:rsidR="004E2D7E" w:rsidRPr="004E2D7E">
              <w:rPr>
                <w:rFonts w:ascii="Arial" w:hAnsi="Arial" w:cs="Arial"/>
                <w:bCs/>
                <w:snapToGrid w:val="0"/>
                <w:sz w:val="20"/>
                <w:szCs w:val="20"/>
                <w:vertAlign w:val="superscript"/>
              </w:rPr>
              <w:t>2</w:t>
            </w:r>
            <w:r w:rsidR="004E2D7E">
              <w:rPr>
                <w:rFonts w:ascii="Arial" w:hAnsi="Arial" w:cs="Arial"/>
                <w:bCs/>
                <w:snapToGrid w:val="0"/>
                <w:sz w:val="20"/>
                <w:szCs w:val="20"/>
              </w:rPr>
              <w:t>)</w:t>
            </w:r>
          </w:p>
        </w:tc>
        <w:tc>
          <w:tcPr>
            <w:tcW w:w="993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773DF0" w:rsidRPr="00773DF0" w:rsidRDefault="008B3478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1 raz</w:t>
            </w:r>
          </w:p>
        </w:tc>
      </w:tr>
      <w:tr w:rsidR="00773DF0" w:rsidRPr="00773DF0" w:rsidTr="00EE4ABB">
        <w:trPr>
          <w:trHeight w:val="340"/>
        </w:trPr>
        <w:tc>
          <w:tcPr>
            <w:tcW w:w="567" w:type="dxa"/>
            <w:vAlign w:val="center"/>
          </w:tcPr>
          <w:p w:rsidR="00773DF0" w:rsidRPr="00773DF0" w:rsidRDefault="00430851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14</w:t>
            </w:r>
            <w:r w:rsidR="00773DF0" w:rsidRPr="00773DF0">
              <w:rPr>
                <w:rFonts w:ascii="Arial" w:hAnsi="Arial" w:cs="Arial"/>
                <w:snapToGrid w:val="0"/>
                <w:sz w:val="20"/>
                <w:szCs w:val="20"/>
              </w:rPr>
              <w:t>.</w:t>
            </w:r>
          </w:p>
        </w:tc>
        <w:tc>
          <w:tcPr>
            <w:tcW w:w="5670" w:type="dxa"/>
            <w:vAlign w:val="center"/>
          </w:tcPr>
          <w:p w:rsidR="00773DF0" w:rsidRPr="00773DF0" w:rsidRDefault="00773DF0" w:rsidP="005F7F7B">
            <w:pPr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mycie okien </w:t>
            </w:r>
            <w:r w:rsidR="00430851">
              <w:rPr>
                <w:rFonts w:ascii="Arial" w:hAnsi="Arial" w:cs="Arial"/>
                <w:snapToGrid w:val="0"/>
                <w:sz w:val="20"/>
                <w:szCs w:val="20"/>
              </w:rPr>
              <w:t xml:space="preserve">i parapetów </w:t>
            </w:r>
            <w:r w:rsidR="00430851">
              <w:rPr>
                <w:rFonts w:ascii="Arial" w:hAnsi="Arial" w:cs="Arial"/>
                <w:bCs/>
                <w:snapToGrid w:val="0"/>
                <w:sz w:val="20"/>
                <w:szCs w:val="20"/>
              </w:rPr>
              <w:t>w terminach uzgodnionych</w:t>
            </w:r>
            <w:r w:rsidR="00430851">
              <w:rPr>
                <w:rFonts w:ascii="Arial" w:hAnsi="Arial" w:cs="Arial"/>
                <w:bCs/>
                <w:snapToGrid w:val="0"/>
                <w:sz w:val="20"/>
                <w:szCs w:val="20"/>
              </w:rPr>
              <w:br/>
            </w:r>
            <w:r w:rsidRPr="00773DF0">
              <w:rPr>
                <w:rFonts w:ascii="Arial" w:hAnsi="Arial" w:cs="Arial"/>
                <w:bCs/>
                <w:snapToGrid w:val="0"/>
                <w:sz w:val="20"/>
                <w:szCs w:val="20"/>
              </w:rPr>
              <w:t>z Zamawiającym (je</w:t>
            </w:r>
            <w:r w:rsidR="008B3478">
              <w:rPr>
                <w:rFonts w:ascii="Arial" w:hAnsi="Arial" w:cs="Arial"/>
                <w:bCs/>
                <w:snapToGrid w:val="0"/>
                <w:sz w:val="20"/>
                <w:szCs w:val="20"/>
              </w:rPr>
              <w:t>dnak nie później niż do 30 czerwca</w:t>
            </w:r>
            <w:r w:rsidR="00430851">
              <w:rPr>
                <w:rFonts w:ascii="Arial" w:hAnsi="Arial" w:cs="Arial"/>
                <w:bCs/>
                <w:snapToGrid w:val="0"/>
                <w:sz w:val="20"/>
                <w:szCs w:val="20"/>
              </w:rPr>
              <w:br/>
            </w:r>
            <w:r w:rsidR="005F7F7B">
              <w:rPr>
                <w:rFonts w:ascii="Arial" w:hAnsi="Arial" w:cs="Arial"/>
                <w:bCs/>
                <w:snapToGrid w:val="0"/>
                <w:sz w:val="20"/>
                <w:szCs w:val="20"/>
              </w:rPr>
              <w:t>i 30</w:t>
            </w:r>
            <w:r w:rsidR="008B3478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</w:t>
            </w:r>
            <w:r w:rsidR="005F7F7B">
              <w:rPr>
                <w:rFonts w:ascii="Arial" w:hAnsi="Arial" w:cs="Arial"/>
                <w:bCs/>
                <w:snapToGrid w:val="0"/>
                <w:sz w:val="20"/>
                <w:szCs w:val="20"/>
              </w:rPr>
              <w:t>listopada</w:t>
            </w:r>
            <w:r w:rsidRPr="00773DF0">
              <w:rPr>
                <w:rFonts w:ascii="Arial" w:hAnsi="Arial" w:cs="Arial"/>
                <w:bCs/>
                <w:snapToGrid w:val="0"/>
                <w:sz w:val="20"/>
                <w:szCs w:val="20"/>
              </w:rPr>
              <w:t>) -</w:t>
            </w:r>
            <w:r w:rsidR="008B3478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 33</w:t>
            </w:r>
            <w:r w:rsidRPr="00773DF0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 szt. okien - średnie wymiary 280 cm</w:t>
            </w:r>
            <w:r w:rsidR="00430851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773DF0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* 180 cm</w:t>
            </w:r>
          </w:p>
        </w:tc>
        <w:tc>
          <w:tcPr>
            <w:tcW w:w="993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73DF0" w:rsidRPr="00773DF0" w:rsidRDefault="00773DF0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773DF0" w:rsidRPr="00773DF0" w:rsidRDefault="008B3478" w:rsidP="00430851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2</w:t>
            </w:r>
            <w:r w:rsidR="00773DF0" w:rsidRPr="00773DF0">
              <w:rPr>
                <w:rFonts w:ascii="Arial" w:hAnsi="Arial" w:cs="Arial"/>
                <w:snapToGrid w:val="0"/>
                <w:sz w:val="20"/>
                <w:szCs w:val="20"/>
              </w:rPr>
              <w:t xml:space="preserve"> razy</w:t>
            </w:r>
          </w:p>
        </w:tc>
      </w:tr>
    </w:tbl>
    <w:p w:rsidR="00850733" w:rsidRPr="00850733" w:rsidRDefault="00850733" w:rsidP="00850733">
      <w:pPr>
        <w:pStyle w:val="Bezodstpw"/>
        <w:spacing w:line="276" w:lineRule="auto"/>
        <w:rPr>
          <w:rFonts w:ascii="Arial" w:hAnsi="Arial" w:cs="Arial"/>
        </w:rPr>
      </w:pPr>
    </w:p>
    <w:p w:rsidR="00850733" w:rsidRDefault="00430851" w:rsidP="00850733">
      <w:pPr>
        <w:pStyle w:val="Bezodstpw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850733" w:rsidRPr="00850733">
        <w:rPr>
          <w:rFonts w:ascii="Arial" w:hAnsi="Arial" w:cs="Arial"/>
        </w:rPr>
        <w:t>Wykaz czynności dotyczących sprzątania pomieszczeń sanitarnych (1 toaleta z dwiema kabinami i jedną umywalką, 1 toaleta z trzema kabinami i dwiema umywalkami):</w:t>
      </w:r>
    </w:p>
    <w:p w:rsidR="00D30BE0" w:rsidRDefault="00D30BE0" w:rsidP="00850733">
      <w:pPr>
        <w:pStyle w:val="Bezodstpw"/>
        <w:spacing w:line="276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7230"/>
        <w:gridCol w:w="1307"/>
      </w:tblGrid>
      <w:tr w:rsidR="00430851" w:rsidTr="00AE29B9">
        <w:trPr>
          <w:trHeight w:val="340"/>
        </w:trPr>
        <w:tc>
          <w:tcPr>
            <w:tcW w:w="675" w:type="dxa"/>
            <w:vAlign w:val="center"/>
          </w:tcPr>
          <w:p w:rsidR="00430851" w:rsidRDefault="00430851" w:rsidP="00D30BE0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7230" w:type="dxa"/>
            <w:vAlign w:val="center"/>
          </w:tcPr>
          <w:p w:rsidR="00430851" w:rsidRDefault="00D30BE0" w:rsidP="00D30BE0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 w:rsidRPr="00430851">
              <w:rPr>
                <w:rFonts w:ascii="Arial" w:hAnsi="Arial" w:cs="Arial"/>
                <w:snapToGrid w:val="0"/>
                <w:sz w:val="20"/>
                <w:szCs w:val="20"/>
              </w:rPr>
              <w:t>Wyszczególnienie</w:t>
            </w:r>
          </w:p>
        </w:tc>
        <w:tc>
          <w:tcPr>
            <w:tcW w:w="1307" w:type="dxa"/>
            <w:vAlign w:val="center"/>
          </w:tcPr>
          <w:p w:rsidR="00430851" w:rsidRDefault="00D30BE0" w:rsidP="00D30BE0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 w:rsidRPr="00430851">
              <w:rPr>
                <w:rFonts w:ascii="Arial" w:hAnsi="Arial" w:cs="Arial"/>
                <w:snapToGrid w:val="0"/>
                <w:sz w:val="20"/>
                <w:szCs w:val="20"/>
              </w:rPr>
              <w:t>w tygodniu</w:t>
            </w:r>
          </w:p>
        </w:tc>
      </w:tr>
      <w:tr w:rsidR="00430851" w:rsidTr="00AE29B9">
        <w:trPr>
          <w:trHeight w:val="340"/>
        </w:trPr>
        <w:tc>
          <w:tcPr>
            <w:tcW w:w="675" w:type="dxa"/>
            <w:vAlign w:val="center"/>
          </w:tcPr>
          <w:p w:rsidR="00430851" w:rsidRDefault="00430851" w:rsidP="00AE29B9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230" w:type="dxa"/>
            <w:vAlign w:val="center"/>
          </w:tcPr>
          <w:p w:rsidR="00430851" w:rsidRDefault="00D30BE0" w:rsidP="00AE29B9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 w:rsidRPr="00430851">
              <w:rPr>
                <w:rFonts w:ascii="Arial" w:hAnsi="Arial" w:cs="Arial"/>
                <w:snapToGrid w:val="0"/>
                <w:sz w:val="20"/>
                <w:szCs w:val="20"/>
              </w:rPr>
              <w:t>Wyczyszczenie i wytarcie pojemników na odpady</w:t>
            </w:r>
          </w:p>
        </w:tc>
        <w:tc>
          <w:tcPr>
            <w:tcW w:w="1307" w:type="dxa"/>
            <w:vAlign w:val="center"/>
          </w:tcPr>
          <w:p w:rsidR="00430851" w:rsidRDefault="00D30BE0" w:rsidP="00AE29B9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 w:rsidRPr="00430851">
              <w:rPr>
                <w:rFonts w:ascii="Arial" w:hAnsi="Arial" w:cs="Arial"/>
                <w:snapToGrid w:val="0"/>
                <w:sz w:val="20"/>
                <w:szCs w:val="20"/>
              </w:rPr>
              <w:t>5 razy</w:t>
            </w:r>
          </w:p>
        </w:tc>
      </w:tr>
      <w:tr w:rsidR="00D30BE0" w:rsidTr="00AE29B9">
        <w:trPr>
          <w:trHeight w:val="340"/>
        </w:trPr>
        <w:tc>
          <w:tcPr>
            <w:tcW w:w="675" w:type="dxa"/>
            <w:vAlign w:val="center"/>
          </w:tcPr>
          <w:p w:rsidR="00D30BE0" w:rsidRDefault="00D30BE0" w:rsidP="00AE29B9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7230" w:type="dxa"/>
            <w:vAlign w:val="center"/>
          </w:tcPr>
          <w:p w:rsidR="00D30BE0" w:rsidRPr="00430851" w:rsidRDefault="00D30BE0" w:rsidP="00AE29B9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30851">
              <w:rPr>
                <w:rFonts w:ascii="Arial" w:hAnsi="Arial" w:cs="Arial"/>
                <w:snapToGrid w:val="0"/>
                <w:sz w:val="20"/>
                <w:szCs w:val="20"/>
              </w:rPr>
              <w:t>Usunięcie śmieci z pojemników i wymiana worków foliowych</w:t>
            </w:r>
          </w:p>
        </w:tc>
        <w:tc>
          <w:tcPr>
            <w:tcW w:w="1307" w:type="dxa"/>
            <w:vAlign w:val="center"/>
          </w:tcPr>
          <w:p w:rsidR="00D30BE0" w:rsidRPr="00430851" w:rsidRDefault="00D30BE0" w:rsidP="00AE29B9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30851">
              <w:rPr>
                <w:rFonts w:ascii="Arial" w:hAnsi="Arial" w:cs="Arial"/>
                <w:snapToGrid w:val="0"/>
                <w:sz w:val="20"/>
                <w:szCs w:val="20"/>
              </w:rPr>
              <w:t>5 razy</w:t>
            </w:r>
          </w:p>
        </w:tc>
      </w:tr>
      <w:tr w:rsidR="00D30BE0" w:rsidTr="00AE29B9">
        <w:trPr>
          <w:trHeight w:val="340"/>
        </w:trPr>
        <w:tc>
          <w:tcPr>
            <w:tcW w:w="675" w:type="dxa"/>
            <w:vAlign w:val="center"/>
          </w:tcPr>
          <w:p w:rsidR="00D30BE0" w:rsidRDefault="00D30BE0" w:rsidP="00AE29B9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7230" w:type="dxa"/>
            <w:vAlign w:val="center"/>
          </w:tcPr>
          <w:p w:rsidR="00D30BE0" w:rsidRPr="00430851" w:rsidRDefault="00D30BE0" w:rsidP="00AE29B9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30851">
              <w:rPr>
                <w:rFonts w:ascii="Arial" w:hAnsi="Arial" w:cs="Arial"/>
                <w:snapToGrid w:val="0"/>
                <w:sz w:val="20"/>
                <w:szCs w:val="20"/>
              </w:rPr>
              <w:t xml:space="preserve">Wyczyszczenie wszystkich urządzeń sanitarnych </w:t>
            </w:r>
          </w:p>
        </w:tc>
        <w:tc>
          <w:tcPr>
            <w:tcW w:w="1307" w:type="dxa"/>
            <w:vAlign w:val="center"/>
          </w:tcPr>
          <w:p w:rsidR="00D30BE0" w:rsidRPr="00430851" w:rsidRDefault="00D30BE0" w:rsidP="00AE29B9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30851">
              <w:rPr>
                <w:rFonts w:ascii="Arial" w:hAnsi="Arial" w:cs="Arial"/>
                <w:snapToGrid w:val="0"/>
                <w:sz w:val="20"/>
                <w:szCs w:val="20"/>
              </w:rPr>
              <w:t>5 razy</w:t>
            </w:r>
          </w:p>
        </w:tc>
      </w:tr>
      <w:tr w:rsidR="00D30BE0" w:rsidTr="00AE29B9">
        <w:trPr>
          <w:trHeight w:val="340"/>
        </w:trPr>
        <w:tc>
          <w:tcPr>
            <w:tcW w:w="675" w:type="dxa"/>
            <w:vAlign w:val="center"/>
          </w:tcPr>
          <w:p w:rsidR="00D30BE0" w:rsidRDefault="00D30BE0" w:rsidP="00AE29B9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7230" w:type="dxa"/>
            <w:vAlign w:val="center"/>
          </w:tcPr>
          <w:p w:rsidR="00D30BE0" w:rsidRPr="00430851" w:rsidRDefault="00D30BE0" w:rsidP="00AE29B9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30851">
              <w:rPr>
                <w:rFonts w:ascii="Arial" w:hAnsi="Arial" w:cs="Arial"/>
                <w:snapToGrid w:val="0"/>
                <w:sz w:val="20"/>
                <w:szCs w:val="20"/>
              </w:rPr>
              <w:t>Wyczyszczenie luster i powierzchni błyszczących</w:t>
            </w:r>
          </w:p>
        </w:tc>
        <w:tc>
          <w:tcPr>
            <w:tcW w:w="1307" w:type="dxa"/>
            <w:vAlign w:val="center"/>
          </w:tcPr>
          <w:p w:rsidR="00D30BE0" w:rsidRPr="00430851" w:rsidRDefault="00D30BE0" w:rsidP="00AE29B9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30851">
              <w:rPr>
                <w:rFonts w:ascii="Arial" w:hAnsi="Arial" w:cs="Arial"/>
                <w:snapToGrid w:val="0"/>
                <w:sz w:val="20"/>
                <w:szCs w:val="20"/>
              </w:rPr>
              <w:t>5 razy</w:t>
            </w:r>
          </w:p>
        </w:tc>
      </w:tr>
      <w:tr w:rsidR="00D30BE0" w:rsidTr="00AE29B9">
        <w:trPr>
          <w:trHeight w:val="340"/>
        </w:trPr>
        <w:tc>
          <w:tcPr>
            <w:tcW w:w="675" w:type="dxa"/>
            <w:vAlign w:val="center"/>
          </w:tcPr>
          <w:p w:rsidR="00D30BE0" w:rsidRDefault="00D30BE0" w:rsidP="00AE29B9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7230" w:type="dxa"/>
            <w:vAlign w:val="center"/>
          </w:tcPr>
          <w:p w:rsidR="00D30BE0" w:rsidRPr="00430851" w:rsidRDefault="00D30BE0" w:rsidP="00AE29B9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30851">
              <w:rPr>
                <w:rFonts w:ascii="Arial" w:hAnsi="Arial" w:cs="Arial"/>
                <w:snapToGrid w:val="0"/>
                <w:sz w:val="20"/>
                <w:szCs w:val="20"/>
              </w:rPr>
              <w:t xml:space="preserve">Umycie podłóg </w:t>
            </w:r>
          </w:p>
        </w:tc>
        <w:tc>
          <w:tcPr>
            <w:tcW w:w="1307" w:type="dxa"/>
            <w:vAlign w:val="center"/>
          </w:tcPr>
          <w:p w:rsidR="00D30BE0" w:rsidRPr="00430851" w:rsidRDefault="00D30BE0" w:rsidP="00AE29B9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30851">
              <w:rPr>
                <w:rFonts w:ascii="Arial" w:hAnsi="Arial" w:cs="Arial"/>
                <w:snapToGrid w:val="0"/>
                <w:sz w:val="20"/>
                <w:szCs w:val="20"/>
              </w:rPr>
              <w:t>5 razy</w:t>
            </w:r>
          </w:p>
        </w:tc>
      </w:tr>
      <w:tr w:rsidR="00D30BE0" w:rsidTr="00AE29B9">
        <w:trPr>
          <w:trHeight w:val="340"/>
        </w:trPr>
        <w:tc>
          <w:tcPr>
            <w:tcW w:w="675" w:type="dxa"/>
            <w:vAlign w:val="center"/>
          </w:tcPr>
          <w:p w:rsidR="00D30BE0" w:rsidRDefault="00D30BE0" w:rsidP="00AE29B9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7230" w:type="dxa"/>
            <w:vAlign w:val="center"/>
          </w:tcPr>
          <w:p w:rsidR="00D30BE0" w:rsidRPr="00430851" w:rsidRDefault="00D30BE0" w:rsidP="00AE29B9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30851">
              <w:rPr>
                <w:rFonts w:ascii="Arial" w:hAnsi="Arial" w:cs="Arial"/>
                <w:snapToGrid w:val="0"/>
                <w:sz w:val="20"/>
                <w:szCs w:val="20"/>
              </w:rPr>
              <w:t>Czyszczenie pojemników na mydło i papier oraz uzupełnianie w/w środków.</w:t>
            </w:r>
          </w:p>
        </w:tc>
        <w:tc>
          <w:tcPr>
            <w:tcW w:w="1307" w:type="dxa"/>
            <w:vAlign w:val="center"/>
          </w:tcPr>
          <w:p w:rsidR="00D30BE0" w:rsidRPr="00430851" w:rsidRDefault="00D30BE0" w:rsidP="00AE29B9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30851">
              <w:rPr>
                <w:rFonts w:ascii="Arial" w:hAnsi="Arial" w:cs="Arial"/>
                <w:snapToGrid w:val="0"/>
                <w:sz w:val="20"/>
                <w:szCs w:val="20"/>
              </w:rPr>
              <w:t>5 razy</w:t>
            </w:r>
          </w:p>
        </w:tc>
      </w:tr>
      <w:tr w:rsidR="00D30BE0" w:rsidTr="00AE29B9">
        <w:trPr>
          <w:trHeight w:val="340"/>
        </w:trPr>
        <w:tc>
          <w:tcPr>
            <w:tcW w:w="675" w:type="dxa"/>
            <w:vAlign w:val="center"/>
          </w:tcPr>
          <w:p w:rsidR="00D30BE0" w:rsidRDefault="00D30BE0" w:rsidP="00AE29B9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7230" w:type="dxa"/>
            <w:vAlign w:val="center"/>
          </w:tcPr>
          <w:p w:rsidR="00D30BE0" w:rsidRPr="00430851" w:rsidRDefault="00D30BE0" w:rsidP="00AE29B9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30851">
              <w:rPr>
                <w:rFonts w:ascii="Arial" w:hAnsi="Arial" w:cs="Arial"/>
                <w:snapToGrid w:val="0"/>
                <w:sz w:val="20"/>
                <w:szCs w:val="20"/>
              </w:rPr>
              <w:t xml:space="preserve">Mycie powierzchni ścian pokrytych płytkami ceramicznymi (płytki są położone do wysokości sufitu) </w:t>
            </w:r>
          </w:p>
        </w:tc>
        <w:tc>
          <w:tcPr>
            <w:tcW w:w="1307" w:type="dxa"/>
            <w:vAlign w:val="center"/>
          </w:tcPr>
          <w:p w:rsidR="00D30BE0" w:rsidRPr="00430851" w:rsidRDefault="00D30BE0" w:rsidP="00AE29B9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1 raz</w:t>
            </w:r>
          </w:p>
        </w:tc>
      </w:tr>
    </w:tbl>
    <w:p w:rsidR="00430851" w:rsidRDefault="00430851" w:rsidP="00850733">
      <w:pPr>
        <w:pStyle w:val="Bezodstpw"/>
        <w:spacing w:line="276" w:lineRule="auto"/>
        <w:rPr>
          <w:rFonts w:ascii="Arial" w:hAnsi="Arial" w:cs="Arial"/>
        </w:rPr>
      </w:pPr>
    </w:p>
    <w:p w:rsidR="00430851" w:rsidRDefault="00430851" w:rsidP="00850733">
      <w:pPr>
        <w:pStyle w:val="Bezodstpw"/>
        <w:spacing w:line="276" w:lineRule="auto"/>
        <w:rPr>
          <w:rFonts w:ascii="Arial" w:hAnsi="Arial" w:cs="Arial"/>
        </w:rPr>
      </w:pPr>
    </w:p>
    <w:p w:rsidR="00B923EA" w:rsidRDefault="00B923EA" w:rsidP="00850733">
      <w:pPr>
        <w:pStyle w:val="Bezodstpw"/>
        <w:spacing w:line="276" w:lineRule="auto"/>
        <w:rPr>
          <w:rFonts w:ascii="Arial" w:hAnsi="Arial" w:cs="Arial"/>
        </w:rPr>
      </w:pPr>
    </w:p>
    <w:p w:rsidR="00B923EA" w:rsidRDefault="00B923EA" w:rsidP="00850733">
      <w:pPr>
        <w:pStyle w:val="Bezodstpw"/>
        <w:spacing w:line="276" w:lineRule="auto"/>
        <w:rPr>
          <w:rFonts w:ascii="Arial" w:hAnsi="Arial" w:cs="Arial"/>
        </w:rPr>
      </w:pPr>
    </w:p>
    <w:p w:rsidR="001E0012" w:rsidRDefault="000C5F9B" w:rsidP="001E0012">
      <w:pPr>
        <w:pStyle w:val="Bezodstpw"/>
        <w:spacing w:line="276" w:lineRule="auto"/>
        <w:jc w:val="right"/>
        <w:rPr>
          <w:rFonts w:ascii="Arial" w:hAnsi="Arial" w:cs="Arial"/>
        </w:rPr>
      </w:pPr>
      <w:r w:rsidRPr="007A44C6">
        <w:rPr>
          <w:rFonts w:ascii="Arial" w:hAnsi="Arial" w:cs="Arial"/>
          <w:b/>
        </w:rPr>
        <w:lastRenderedPageBreak/>
        <w:t xml:space="preserve">Załącznik nr </w:t>
      </w:r>
      <w:r>
        <w:rPr>
          <w:rFonts w:ascii="Arial" w:hAnsi="Arial" w:cs="Arial"/>
          <w:b/>
        </w:rPr>
        <w:t>2</w:t>
      </w:r>
      <w:r w:rsidRPr="007A44C6">
        <w:rPr>
          <w:rFonts w:ascii="Arial" w:hAnsi="Arial" w:cs="Arial"/>
          <w:b/>
        </w:rPr>
        <w:t xml:space="preserve"> </w:t>
      </w:r>
      <w:r w:rsidR="001E0012">
        <w:rPr>
          <w:rFonts w:ascii="Arial" w:hAnsi="Arial" w:cs="Arial"/>
          <w:b/>
        </w:rPr>
        <w:t xml:space="preserve">- </w:t>
      </w:r>
      <w:r w:rsidR="001E0012" w:rsidRPr="000C5F9B">
        <w:rPr>
          <w:rFonts w:ascii="Arial" w:hAnsi="Arial" w:cs="Arial"/>
          <w:b/>
        </w:rPr>
        <w:t>Obszar sprzątania</w:t>
      </w:r>
    </w:p>
    <w:p w:rsidR="000C5F9B" w:rsidRPr="007A44C6" w:rsidRDefault="000C5F9B" w:rsidP="000C5F9B">
      <w:pPr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  <w:r w:rsidRPr="007A44C6">
        <w:rPr>
          <w:rFonts w:ascii="Arial" w:hAnsi="Arial" w:cs="Arial"/>
        </w:rPr>
        <w:t>WOF.</w:t>
      </w:r>
      <w:r w:rsidR="00E44484" w:rsidRPr="00E44484">
        <w:t xml:space="preserve"> </w:t>
      </w:r>
      <w:r w:rsidR="00E44484" w:rsidRPr="00E44484">
        <w:rPr>
          <w:rFonts w:ascii="Arial" w:hAnsi="Arial" w:cs="Arial"/>
        </w:rPr>
        <w:t>261.1.</w:t>
      </w:r>
      <w:r w:rsidR="002A4193">
        <w:rPr>
          <w:rFonts w:ascii="Arial" w:hAnsi="Arial" w:cs="Arial"/>
        </w:rPr>
        <w:t>131.2017</w:t>
      </w:r>
      <w:r w:rsidRPr="007A44C6">
        <w:rPr>
          <w:rFonts w:ascii="Arial" w:hAnsi="Arial" w:cs="Arial"/>
        </w:rPr>
        <w:t>.MS</w:t>
      </w:r>
    </w:p>
    <w:p w:rsidR="000C5F9B" w:rsidRDefault="000C5F9B" w:rsidP="00850733">
      <w:pPr>
        <w:pStyle w:val="Bezodstpw"/>
        <w:spacing w:line="276" w:lineRule="auto"/>
        <w:rPr>
          <w:rFonts w:ascii="Arial" w:hAnsi="Arial" w:cs="Arial"/>
        </w:rPr>
      </w:pPr>
    </w:p>
    <w:p w:rsidR="000C5F9B" w:rsidRDefault="00B923EA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-1727486</wp:posOffset>
            </wp:positionH>
            <wp:positionV relativeFrom="paragraph">
              <wp:posOffset>2910687</wp:posOffset>
            </wp:positionV>
            <wp:extent cx="8575795" cy="2822677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zut III piętra 04.2017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627991" cy="28398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5F9B">
        <w:rPr>
          <w:rFonts w:ascii="Arial" w:hAnsi="Arial" w:cs="Arial"/>
        </w:rPr>
        <w:br w:type="page"/>
      </w:r>
    </w:p>
    <w:p w:rsidR="00EE4ABB" w:rsidRDefault="00EE4ABB" w:rsidP="00850733">
      <w:pPr>
        <w:pStyle w:val="Bezodstpw"/>
        <w:spacing w:line="276" w:lineRule="auto"/>
        <w:rPr>
          <w:rFonts w:ascii="Arial" w:hAnsi="Arial" w:cs="Arial"/>
        </w:rPr>
        <w:sectPr w:rsidR="00EE4ABB" w:rsidSect="00EE4ABB">
          <w:pgSz w:w="11906" w:h="16838"/>
          <w:pgMar w:top="986" w:right="1417" w:bottom="1417" w:left="1417" w:header="426" w:footer="362" w:gutter="0"/>
          <w:cols w:space="708"/>
          <w:titlePg/>
          <w:docGrid w:linePitch="360"/>
        </w:sectPr>
      </w:pPr>
    </w:p>
    <w:p w:rsidR="000C5F9B" w:rsidRDefault="000C5F9B" w:rsidP="00850733">
      <w:pPr>
        <w:pStyle w:val="Bezodstpw"/>
        <w:spacing w:line="276" w:lineRule="auto"/>
        <w:rPr>
          <w:rFonts w:ascii="Arial" w:hAnsi="Arial" w:cs="Arial"/>
        </w:rPr>
      </w:pPr>
    </w:p>
    <w:p w:rsidR="00CC7992" w:rsidRPr="00AE29B9" w:rsidRDefault="000C5F9B" w:rsidP="001E0012">
      <w:pPr>
        <w:jc w:val="right"/>
        <w:rPr>
          <w:rFonts w:ascii="Arial" w:hAnsi="Arial" w:cs="Arial"/>
          <w:b/>
          <w:sz w:val="24"/>
        </w:rPr>
      </w:pPr>
      <w:r w:rsidRPr="000E3528">
        <w:rPr>
          <w:rFonts w:ascii="Arial" w:hAnsi="Arial" w:cs="Arial"/>
          <w:b/>
          <w:sz w:val="24"/>
        </w:rPr>
        <w:t>Za</w:t>
      </w:r>
      <w:r w:rsidR="00CC7992" w:rsidRPr="00AE29B9">
        <w:rPr>
          <w:rFonts w:ascii="Arial" w:hAnsi="Arial" w:cs="Arial"/>
          <w:b/>
          <w:sz w:val="24"/>
        </w:rPr>
        <w:t xml:space="preserve">łącznik nr </w:t>
      </w:r>
      <w:r w:rsidR="00773DF0" w:rsidRPr="00AE29B9">
        <w:rPr>
          <w:rFonts w:ascii="Arial" w:hAnsi="Arial" w:cs="Arial"/>
          <w:b/>
          <w:sz w:val="24"/>
        </w:rPr>
        <w:t>3</w:t>
      </w:r>
      <w:r w:rsidR="00CC7992" w:rsidRPr="00AE29B9">
        <w:rPr>
          <w:rFonts w:ascii="Arial" w:hAnsi="Arial" w:cs="Arial"/>
          <w:b/>
          <w:sz w:val="24"/>
        </w:rPr>
        <w:t xml:space="preserve"> </w:t>
      </w:r>
    </w:p>
    <w:p w:rsidR="00CC7992" w:rsidRPr="00AE29B9" w:rsidRDefault="00512247" w:rsidP="00CC7992">
      <w:pPr>
        <w:spacing w:after="0"/>
        <w:jc w:val="both"/>
        <w:rPr>
          <w:rFonts w:ascii="Arial" w:eastAsia="Times New Roman" w:hAnsi="Arial" w:cs="Arial"/>
          <w:color w:val="FF0000"/>
          <w:sz w:val="24"/>
          <w:lang w:eastAsia="pl-PL"/>
        </w:rPr>
      </w:pPr>
      <w:r w:rsidRPr="0025498B">
        <w:rPr>
          <w:rFonts w:ascii="Arial" w:hAnsi="Arial" w:cs="Arial"/>
          <w:sz w:val="24"/>
        </w:rPr>
        <w:t>WOF.</w:t>
      </w:r>
      <w:r w:rsidR="00E44484" w:rsidRPr="00E44484">
        <w:rPr>
          <w:rFonts w:ascii="Arial" w:hAnsi="Arial" w:cs="Arial"/>
          <w:sz w:val="24"/>
        </w:rPr>
        <w:t>261.1.</w:t>
      </w:r>
      <w:r w:rsidR="002A4193">
        <w:rPr>
          <w:rFonts w:ascii="Arial" w:hAnsi="Arial" w:cs="Arial"/>
          <w:sz w:val="24"/>
        </w:rPr>
        <w:t>131</w:t>
      </w:r>
      <w:r w:rsidR="00E44484" w:rsidRPr="00E44484">
        <w:rPr>
          <w:rFonts w:ascii="Arial" w:hAnsi="Arial" w:cs="Arial"/>
          <w:sz w:val="24"/>
        </w:rPr>
        <w:t>.201</w:t>
      </w:r>
      <w:r w:rsidR="002A4193">
        <w:rPr>
          <w:rFonts w:ascii="Arial" w:hAnsi="Arial" w:cs="Arial"/>
          <w:sz w:val="24"/>
        </w:rPr>
        <w:t>7</w:t>
      </w:r>
      <w:r w:rsidR="00E331E6" w:rsidRPr="0025498B">
        <w:rPr>
          <w:rFonts w:ascii="Arial" w:hAnsi="Arial" w:cs="Arial"/>
          <w:sz w:val="24"/>
        </w:rPr>
        <w:t>.MS</w:t>
      </w:r>
    </w:p>
    <w:p w:rsidR="00CC7992" w:rsidRPr="00AE29B9" w:rsidRDefault="00CC7992" w:rsidP="00CC7992">
      <w:pPr>
        <w:spacing w:after="0"/>
        <w:jc w:val="both"/>
        <w:rPr>
          <w:rFonts w:ascii="Arial" w:eastAsia="Times New Roman" w:hAnsi="Arial" w:cs="Arial"/>
          <w:color w:val="FF0000"/>
          <w:sz w:val="24"/>
          <w:lang w:eastAsia="pl-PL"/>
        </w:rPr>
      </w:pPr>
    </w:p>
    <w:p w:rsidR="00CC7992" w:rsidRPr="00AE29B9" w:rsidRDefault="00CC7992" w:rsidP="00CC7992">
      <w:pPr>
        <w:spacing w:after="0"/>
        <w:jc w:val="both"/>
        <w:rPr>
          <w:rFonts w:ascii="Arial" w:eastAsia="Times New Roman" w:hAnsi="Arial" w:cs="Arial"/>
          <w:color w:val="FF0000"/>
          <w:sz w:val="12"/>
          <w:lang w:eastAsia="pl-PL"/>
        </w:rPr>
      </w:pPr>
    </w:p>
    <w:p w:rsidR="00CC7992" w:rsidRPr="00AE29B9" w:rsidRDefault="00E331E6" w:rsidP="00CC7992">
      <w:pPr>
        <w:jc w:val="center"/>
        <w:rPr>
          <w:rFonts w:ascii="Arial" w:hAnsi="Arial" w:cs="Arial"/>
          <w:b/>
          <w:sz w:val="24"/>
        </w:rPr>
      </w:pPr>
      <w:r w:rsidRPr="00AE29B9">
        <w:rPr>
          <w:rFonts w:ascii="Arial" w:hAnsi="Arial" w:cs="Arial"/>
          <w:b/>
          <w:sz w:val="24"/>
        </w:rPr>
        <w:t>Formularz ofertowy</w:t>
      </w:r>
    </w:p>
    <w:p w:rsidR="00CC7992" w:rsidRPr="00AE29B9" w:rsidRDefault="001E0012" w:rsidP="00AE29B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9B9">
        <w:rPr>
          <w:rFonts w:ascii="Arial" w:eastAsia="Times New Roman" w:hAnsi="Arial" w:cs="Arial"/>
          <w:lang w:eastAsia="pl-PL"/>
        </w:rPr>
        <w:t>Na usługę sprzątania pomieszczeń zajmowanych przez Regiona</w:t>
      </w:r>
      <w:r w:rsidR="00627E2D" w:rsidRPr="00AE29B9">
        <w:rPr>
          <w:rFonts w:ascii="Arial" w:eastAsia="Times New Roman" w:hAnsi="Arial" w:cs="Arial"/>
          <w:lang w:eastAsia="pl-PL"/>
        </w:rPr>
        <w:t>lną Dyrekcję Ochrony Środowiska</w:t>
      </w:r>
      <w:r w:rsidR="00AE29B9">
        <w:rPr>
          <w:rFonts w:ascii="Arial" w:eastAsia="Times New Roman" w:hAnsi="Arial" w:cs="Arial"/>
          <w:lang w:eastAsia="pl-PL"/>
        </w:rPr>
        <w:t xml:space="preserve"> </w:t>
      </w:r>
      <w:r w:rsidRPr="00AE29B9">
        <w:rPr>
          <w:rFonts w:ascii="Arial" w:eastAsia="Times New Roman" w:hAnsi="Arial" w:cs="Arial"/>
          <w:lang w:eastAsia="pl-PL"/>
        </w:rPr>
        <w:t>w Opolu, przy ul. Obrońców Stalingradu 66 – III p. o powierzchni</w:t>
      </w:r>
      <w:r w:rsidR="002A4193">
        <w:rPr>
          <w:rFonts w:ascii="Arial" w:eastAsia="Times New Roman" w:hAnsi="Arial" w:cs="Arial"/>
          <w:lang w:eastAsia="pl-PL"/>
        </w:rPr>
        <w:t xml:space="preserve"> ok.</w:t>
      </w:r>
      <w:r w:rsidRPr="00AE29B9">
        <w:rPr>
          <w:rFonts w:ascii="Arial" w:eastAsia="Times New Roman" w:hAnsi="Arial" w:cs="Arial"/>
          <w:lang w:eastAsia="pl-PL"/>
        </w:rPr>
        <w:t xml:space="preserve"> </w:t>
      </w:r>
      <w:r w:rsidR="00512247">
        <w:rPr>
          <w:rFonts w:ascii="Arial" w:eastAsia="Times New Roman" w:hAnsi="Arial" w:cs="Arial"/>
          <w:b/>
          <w:lang w:eastAsia="pl-PL"/>
        </w:rPr>
        <w:t>577</w:t>
      </w:r>
      <w:r w:rsidRPr="00AE29B9">
        <w:rPr>
          <w:rFonts w:ascii="Arial" w:eastAsia="Times New Roman" w:hAnsi="Arial" w:cs="Arial"/>
          <w:b/>
          <w:lang w:eastAsia="pl-PL"/>
        </w:rPr>
        <w:t xml:space="preserve"> m</w:t>
      </w:r>
      <w:r w:rsidRPr="00AE29B9">
        <w:rPr>
          <w:rFonts w:ascii="Arial" w:eastAsia="Times New Roman" w:hAnsi="Arial" w:cs="Arial"/>
          <w:b/>
          <w:vertAlign w:val="superscript"/>
          <w:lang w:eastAsia="pl-PL"/>
        </w:rPr>
        <w:t>2</w:t>
      </w:r>
      <w:r w:rsidRPr="00AE29B9">
        <w:rPr>
          <w:rFonts w:ascii="Arial" w:eastAsia="Times New Roman" w:hAnsi="Arial" w:cs="Arial"/>
          <w:lang w:eastAsia="pl-PL"/>
        </w:rPr>
        <w:t>.</w:t>
      </w:r>
      <w:r w:rsidR="00AE29B9">
        <w:rPr>
          <w:rFonts w:ascii="Arial" w:eastAsia="Times New Roman" w:hAnsi="Arial" w:cs="Arial"/>
          <w:lang w:eastAsia="pl-PL"/>
        </w:rPr>
        <w:br/>
      </w:r>
    </w:p>
    <w:p w:rsidR="00E331E6" w:rsidRPr="00AE29B9" w:rsidRDefault="006B4C07" w:rsidP="00AE29B9">
      <w:pPr>
        <w:spacing w:after="0" w:line="480" w:lineRule="auto"/>
        <w:rPr>
          <w:rFonts w:ascii="Arial" w:hAnsi="Arial" w:cs="Arial"/>
        </w:rPr>
      </w:pPr>
      <w:r w:rsidRPr="00AE29B9">
        <w:rPr>
          <w:rFonts w:ascii="Arial" w:hAnsi="Arial" w:cs="Arial"/>
        </w:rPr>
        <w:t xml:space="preserve">1. </w:t>
      </w:r>
      <w:r w:rsidR="00AE29B9">
        <w:rPr>
          <w:rFonts w:ascii="Arial" w:hAnsi="Arial" w:cs="Arial"/>
        </w:rPr>
        <w:t>Dane wykonawcy</w:t>
      </w:r>
      <w:r w:rsidR="00CC7992" w:rsidRPr="00AE29B9">
        <w:rPr>
          <w:rFonts w:ascii="Arial" w:hAnsi="Arial" w:cs="Arial"/>
        </w:rPr>
        <w:t xml:space="preserve">: </w:t>
      </w:r>
    </w:p>
    <w:p w:rsidR="00E331E6" w:rsidRPr="00AE29B9" w:rsidRDefault="00E331E6" w:rsidP="00AE29B9">
      <w:pPr>
        <w:spacing w:after="0" w:line="480" w:lineRule="auto"/>
        <w:rPr>
          <w:rFonts w:ascii="Arial" w:hAnsi="Arial" w:cs="Arial"/>
        </w:rPr>
      </w:pPr>
      <w:r w:rsidRPr="00AE29B9">
        <w:rPr>
          <w:rFonts w:ascii="Arial" w:hAnsi="Arial" w:cs="Arial"/>
        </w:rPr>
        <w:t>Nazwa:</w:t>
      </w:r>
      <w:r w:rsidR="00627E2D" w:rsidRPr="00AE29B9">
        <w:rPr>
          <w:rFonts w:ascii="Arial" w:hAnsi="Arial" w:cs="Arial"/>
        </w:rPr>
        <w:tab/>
      </w:r>
      <w:r w:rsidRPr="00AE29B9">
        <w:rPr>
          <w:rFonts w:ascii="Arial" w:hAnsi="Arial" w:cs="Arial"/>
        </w:rPr>
        <w:t>……………………………………………………...…….…………………</w:t>
      </w:r>
    </w:p>
    <w:p w:rsidR="001E0012" w:rsidRPr="00AE29B9" w:rsidRDefault="00E331E6" w:rsidP="00AE29B9">
      <w:pPr>
        <w:spacing w:after="0" w:line="480" w:lineRule="auto"/>
        <w:rPr>
          <w:rFonts w:ascii="Arial" w:hAnsi="Arial" w:cs="Arial"/>
        </w:rPr>
      </w:pPr>
      <w:r w:rsidRPr="00AE29B9">
        <w:rPr>
          <w:rFonts w:ascii="Arial" w:hAnsi="Arial" w:cs="Arial"/>
        </w:rPr>
        <w:t xml:space="preserve">Adres: </w:t>
      </w:r>
      <w:r w:rsidR="001E0012" w:rsidRPr="00AE29B9">
        <w:rPr>
          <w:rFonts w:ascii="Arial" w:hAnsi="Arial" w:cs="Arial"/>
        </w:rPr>
        <w:tab/>
      </w:r>
      <w:r w:rsidR="001E0012" w:rsidRPr="00AE29B9">
        <w:rPr>
          <w:rFonts w:ascii="Arial" w:hAnsi="Arial" w:cs="Arial"/>
        </w:rPr>
        <w:tab/>
        <w:t>……………………………………………………...…….…………………</w:t>
      </w:r>
    </w:p>
    <w:p w:rsidR="00E331E6" w:rsidRPr="00AE29B9" w:rsidRDefault="00E331E6" w:rsidP="00AE29B9">
      <w:pPr>
        <w:spacing w:after="0" w:line="480" w:lineRule="auto"/>
        <w:rPr>
          <w:rFonts w:ascii="Arial" w:hAnsi="Arial" w:cs="Arial"/>
        </w:rPr>
      </w:pPr>
      <w:r w:rsidRPr="00AE29B9">
        <w:rPr>
          <w:rFonts w:ascii="Arial" w:hAnsi="Arial" w:cs="Arial"/>
        </w:rPr>
        <w:t>NIP:</w:t>
      </w:r>
      <w:r w:rsidRPr="00AE29B9">
        <w:rPr>
          <w:rFonts w:ascii="Arial" w:hAnsi="Arial" w:cs="Arial"/>
        </w:rPr>
        <w:tab/>
      </w:r>
      <w:r w:rsidR="001E0012" w:rsidRPr="00AE29B9">
        <w:rPr>
          <w:rFonts w:ascii="Arial" w:hAnsi="Arial" w:cs="Arial"/>
        </w:rPr>
        <w:tab/>
      </w:r>
      <w:r w:rsidRPr="00AE29B9">
        <w:rPr>
          <w:rFonts w:ascii="Arial" w:hAnsi="Arial" w:cs="Arial"/>
        </w:rPr>
        <w:t>……………………………………………………...…….…………………</w:t>
      </w:r>
    </w:p>
    <w:p w:rsidR="00E331E6" w:rsidRPr="00AE29B9" w:rsidRDefault="00E331E6" w:rsidP="00AE29B9">
      <w:pPr>
        <w:spacing w:after="0" w:line="480" w:lineRule="auto"/>
        <w:rPr>
          <w:rFonts w:ascii="Arial" w:hAnsi="Arial" w:cs="Arial"/>
        </w:rPr>
      </w:pPr>
      <w:r w:rsidRPr="00AE29B9">
        <w:rPr>
          <w:rFonts w:ascii="Arial" w:hAnsi="Arial" w:cs="Arial"/>
        </w:rPr>
        <w:t>REGON:</w:t>
      </w:r>
      <w:r w:rsidRPr="00AE29B9">
        <w:rPr>
          <w:rFonts w:ascii="Arial" w:hAnsi="Arial" w:cs="Arial"/>
        </w:rPr>
        <w:tab/>
        <w:t>……………………………………………………...…….…………………</w:t>
      </w:r>
    </w:p>
    <w:p w:rsidR="00E331E6" w:rsidRPr="00AE29B9" w:rsidRDefault="00E331E6" w:rsidP="00AE29B9">
      <w:pPr>
        <w:spacing w:after="0" w:line="480" w:lineRule="auto"/>
        <w:rPr>
          <w:rFonts w:ascii="Arial" w:hAnsi="Arial" w:cs="Arial"/>
        </w:rPr>
      </w:pPr>
      <w:r w:rsidRPr="00AE29B9">
        <w:rPr>
          <w:rFonts w:ascii="Arial" w:hAnsi="Arial" w:cs="Arial"/>
        </w:rPr>
        <w:t>Nr telefonu:</w:t>
      </w:r>
      <w:r w:rsidRPr="00AE29B9">
        <w:rPr>
          <w:rFonts w:ascii="Arial" w:hAnsi="Arial" w:cs="Arial"/>
        </w:rPr>
        <w:tab/>
        <w:t>……………………………………………………...…….…………………</w:t>
      </w:r>
    </w:p>
    <w:p w:rsidR="00E331E6" w:rsidRPr="00AE29B9" w:rsidRDefault="00E331E6" w:rsidP="00AE29B9">
      <w:pPr>
        <w:spacing w:after="0" w:line="480" w:lineRule="auto"/>
        <w:rPr>
          <w:rFonts w:ascii="Arial" w:hAnsi="Arial" w:cs="Arial"/>
        </w:rPr>
      </w:pPr>
      <w:r w:rsidRPr="00AE29B9">
        <w:rPr>
          <w:rFonts w:ascii="Arial" w:hAnsi="Arial" w:cs="Arial"/>
        </w:rPr>
        <w:t>Adres e-mail:</w:t>
      </w:r>
      <w:r w:rsidRPr="00AE29B9">
        <w:rPr>
          <w:rFonts w:ascii="Arial" w:hAnsi="Arial" w:cs="Arial"/>
        </w:rPr>
        <w:tab/>
        <w:t>……………………………………………………...…….…………………</w:t>
      </w:r>
    </w:p>
    <w:p w:rsidR="00CC7992" w:rsidRPr="00AE29B9" w:rsidRDefault="00CC7992" w:rsidP="00CC7992">
      <w:pPr>
        <w:spacing w:after="0"/>
        <w:rPr>
          <w:rFonts w:ascii="Arial" w:hAnsi="Arial" w:cs="Arial"/>
          <w:sz w:val="12"/>
        </w:rPr>
      </w:pPr>
    </w:p>
    <w:p w:rsidR="00CC7992" w:rsidRPr="00AE29B9" w:rsidRDefault="006B4C07" w:rsidP="00AE29B9">
      <w:pPr>
        <w:spacing w:after="0" w:line="360" w:lineRule="auto"/>
        <w:jc w:val="both"/>
        <w:rPr>
          <w:rFonts w:ascii="Arial" w:hAnsi="Arial" w:cs="Arial"/>
        </w:rPr>
      </w:pPr>
      <w:r w:rsidRPr="00AE29B9">
        <w:rPr>
          <w:rFonts w:ascii="Arial" w:hAnsi="Arial" w:cs="Arial"/>
        </w:rPr>
        <w:t xml:space="preserve">2. </w:t>
      </w:r>
      <w:r w:rsidR="00CC7992" w:rsidRPr="00AE29B9">
        <w:rPr>
          <w:rFonts w:ascii="Arial" w:hAnsi="Arial" w:cs="Arial"/>
        </w:rPr>
        <w:t>Po zapoznaniu się z przedmiotem zamówienia,</w:t>
      </w:r>
      <w:r w:rsidR="00627E2D" w:rsidRPr="00AE29B9">
        <w:rPr>
          <w:rFonts w:ascii="Arial" w:hAnsi="Arial" w:cs="Arial"/>
        </w:rPr>
        <w:t xml:space="preserve"> oferuję</w:t>
      </w:r>
      <w:r w:rsidR="00CC7992" w:rsidRPr="00AE29B9">
        <w:rPr>
          <w:rFonts w:ascii="Arial" w:hAnsi="Arial" w:cs="Arial"/>
        </w:rPr>
        <w:t xml:space="preserve"> </w:t>
      </w:r>
      <w:r w:rsidR="00627E2D" w:rsidRPr="00AE29B9">
        <w:rPr>
          <w:rFonts w:ascii="Arial" w:hAnsi="Arial" w:cs="Arial"/>
        </w:rPr>
        <w:t xml:space="preserve">realizację przedmiotu zamówienia  na okres od </w:t>
      </w:r>
      <w:r w:rsidR="002A4193">
        <w:rPr>
          <w:rFonts w:ascii="Arial" w:hAnsi="Arial" w:cs="Arial"/>
        </w:rPr>
        <w:t>02 stycznia</w:t>
      </w:r>
      <w:r w:rsidR="00627E2D" w:rsidRPr="00AE29B9">
        <w:rPr>
          <w:rFonts w:ascii="Arial" w:hAnsi="Arial" w:cs="Arial"/>
        </w:rPr>
        <w:t xml:space="preserve"> 201</w:t>
      </w:r>
      <w:r w:rsidR="002A4193">
        <w:rPr>
          <w:rFonts w:ascii="Arial" w:hAnsi="Arial" w:cs="Arial"/>
        </w:rPr>
        <w:t>8</w:t>
      </w:r>
      <w:r w:rsidR="00627E2D" w:rsidRPr="00AE29B9">
        <w:rPr>
          <w:rFonts w:ascii="Arial" w:hAnsi="Arial" w:cs="Arial"/>
        </w:rPr>
        <w:t xml:space="preserve"> r. do 31 grudnia 201</w:t>
      </w:r>
      <w:r w:rsidR="002A4193">
        <w:rPr>
          <w:rFonts w:ascii="Arial" w:hAnsi="Arial" w:cs="Arial"/>
        </w:rPr>
        <w:t>8</w:t>
      </w:r>
      <w:r w:rsidR="00627E2D" w:rsidRPr="00AE29B9">
        <w:rPr>
          <w:rFonts w:ascii="Arial" w:hAnsi="Arial" w:cs="Arial"/>
        </w:rPr>
        <w:t xml:space="preserve"> r.  za cenę brutto (z VAT) …………………..zł</w:t>
      </w:r>
      <w:r w:rsidR="00AE29B9">
        <w:rPr>
          <w:rFonts w:ascii="Arial" w:hAnsi="Arial" w:cs="Arial"/>
        </w:rPr>
        <w:t xml:space="preserve"> </w:t>
      </w:r>
      <w:r w:rsidR="00627E2D" w:rsidRPr="00AE29B9">
        <w:rPr>
          <w:rFonts w:ascii="Arial" w:hAnsi="Arial" w:cs="Arial"/>
        </w:rPr>
        <w:t>(słownie:………………….…………………………………..…) miesięcznie.</w:t>
      </w:r>
    </w:p>
    <w:p w:rsidR="00627E2D" w:rsidRPr="00AE29B9" w:rsidRDefault="00627E2D" w:rsidP="00AE29B9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6B4C07" w:rsidRDefault="006B4C07" w:rsidP="00AE29B9">
      <w:pPr>
        <w:spacing w:after="0" w:line="360" w:lineRule="auto"/>
        <w:jc w:val="both"/>
        <w:rPr>
          <w:rFonts w:ascii="Arial" w:hAnsi="Arial" w:cs="Arial"/>
        </w:rPr>
      </w:pPr>
      <w:r w:rsidRPr="00AE29B9">
        <w:rPr>
          <w:rFonts w:ascii="Arial" w:hAnsi="Arial" w:cs="Arial"/>
        </w:rPr>
        <w:t xml:space="preserve">3. Do oferty </w:t>
      </w:r>
      <w:r w:rsidR="00627E2D" w:rsidRPr="00AE29B9">
        <w:rPr>
          <w:rFonts w:ascii="Arial" w:hAnsi="Arial" w:cs="Arial"/>
        </w:rPr>
        <w:t>za</w:t>
      </w:r>
      <w:r w:rsidRPr="00AE29B9">
        <w:rPr>
          <w:rFonts w:ascii="Arial" w:hAnsi="Arial" w:cs="Arial"/>
        </w:rPr>
        <w:t xml:space="preserve">łączam </w:t>
      </w:r>
      <w:r w:rsidR="00627E2D" w:rsidRPr="00AE29B9">
        <w:rPr>
          <w:rFonts w:ascii="Arial" w:hAnsi="Arial" w:cs="Arial"/>
        </w:rPr>
        <w:t xml:space="preserve"> …… szt. referencji potwierdzających należyte wykonanie usług s</w:t>
      </w:r>
      <w:r w:rsidR="00D92493">
        <w:rPr>
          <w:rFonts w:ascii="Arial" w:hAnsi="Arial" w:cs="Arial"/>
        </w:rPr>
        <w:t>przątania pomieszczeń biurowych wraz z wykazem przedstawionych referencji potwierdzającym na jakiej powierzchni zostały wykonane przedstawione w referencjach usługi, jeżeli taka informacja nie wynika wprost z treści referencji.</w:t>
      </w:r>
    </w:p>
    <w:p w:rsidR="005115F2" w:rsidRPr="00AE29B9" w:rsidRDefault="005115F2" w:rsidP="00AE29B9">
      <w:pPr>
        <w:spacing w:after="0" w:line="360" w:lineRule="auto"/>
        <w:jc w:val="both"/>
        <w:rPr>
          <w:rFonts w:ascii="Arial" w:hAnsi="Arial" w:cs="Arial"/>
          <w:sz w:val="12"/>
        </w:rPr>
      </w:pPr>
    </w:p>
    <w:p w:rsidR="00CC7992" w:rsidRPr="00AE29B9" w:rsidRDefault="006B4C07" w:rsidP="00AE29B9">
      <w:pPr>
        <w:spacing w:after="0" w:line="360" w:lineRule="auto"/>
        <w:jc w:val="both"/>
        <w:rPr>
          <w:rFonts w:ascii="Arial" w:hAnsi="Arial" w:cs="Arial"/>
        </w:rPr>
      </w:pPr>
      <w:r w:rsidRPr="00AE29B9">
        <w:rPr>
          <w:rFonts w:ascii="Arial" w:hAnsi="Arial" w:cs="Arial"/>
        </w:rPr>
        <w:t xml:space="preserve">4. Posiadam/ nie posiadam* </w:t>
      </w:r>
      <w:r w:rsidRPr="00AE29B9">
        <w:rPr>
          <w:rFonts w:ascii="Arial" w:hAnsi="Arial" w:cs="Arial"/>
          <w:szCs w:val="20"/>
        </w:rPr>
        <w:t xml:space="preserve">wdrożony system zarządzania środowiskowego </w:t>
      </w:r>
      <w:r w:rsidRPr="00AE29B9">
        <w:rPr>
          <w:rFonts w:ascii="Arial" w:hAnsi="Arial" w:cs="Arial"/>
          <w:i/>
          <w:szCs w:val="20"/>
        </w:rPr>
        <w:t>(podać jaki) ……………………………………………………………………………………………</w:t>
      </w:r>
      <w:r w:rsidR="00627E2D" w:rsidRPr="00AE29B9">
        <w:rPr>
          <w:rFonts w:ascii="Arial" w:hAnsi="Arial" w:cs="Arial"/>
          <w:i/>
          <w:szCs w:val="20"/>
        </w:rPr>
        <w:t>…………</w:t>
      </w:r>
      <w:r w:rsidRPr="00AE29B9">
        <w:rPr>
          <w:rFonts w:ascii="Arial" w:hAnsi="Arial" w:cs="Arial"/>
          <w:i/>
          <w:szCs w:val="20"/>
        </w:rPr>
        <w:t>…</w:t>
      </w:r>
    </w:p>
    <w:p w:rsidR="00CC7992" w:rsidRPr="00AE29B9" w:rsidRDefault="00CC7992" w:rsidP="00AE29B9">
      <w:pPr>
        <w:spacing w:after="0" w:line="360" w:lineRule="auto"/>
        <w:jc w:val="both"/>
        <w:rPr>
          <w:rFonts w:ascii="Arial" w:eastAsia="Times New Roman" w:hAnsi="Arial" w:cs="Arial"/>
          <w:sz w:val="12"/>
          <w:lang w:eastAsia="pl-PL"/>
        </w:rPr>
      </w:pPr>
    </w:p>
    <w:p w:rsidR="00064B07" w:rsidRPr="00AE29B9" w:rsidRDefault="00627E2D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9B9">
        <w:rPr>
          <w:rFonts w:ascii="Arial" w:eastAsia="Times New Roman" w:hAnsi="Arial" w:cs="Arial"/>
          <w:lang w:eastAsia="pl-PL"/>
        </w:rPr>
        <w:t xml:space="preserve">5. </w:t>
      </w:r>
      <w:r w:rsidR="00CC7992" w:rsidRPr="00AE29B9">
        <w:rPr>
          <w:rFonts w:ascii="Arial" w:eastAsia="Times New Roman" w:hAnsi="Arial" w:cs="Arial"/>
          <w:lang w:eastAsia="pl-PL"/>
        </w:rPr>
        <w:t>Oświadczam, że posiadam niezbędną</w:t>
      </w:r>
      <w:r w:rsidRPr="00AE29B9">
        <w:rPr>
          <w:rFonts w:ascii="Arial" w:eastAsia="Times New Roman" w:hAnsi="Arial" w:cs="Arial"/>
          <w:lang w:eastAsia="pl-PL"/>
        </w:rPr>
        <w:t xml:space="preserve"> do wykonania zamówienia wiedzę </w:t>
      </w:r>
      <w:r w:rsidR="00CC7992" w:rsidRPr="00AE29B9">
        <w:rPr>
          <w:rFonts w:ascii="Arial" w:eastAsia="Times New Roman" w:hAnsi="Arial" w:cs="Arial"/>
          <w:lang w:eastAsia="pl-PL"/>
        </w:rPr>
        <w:t xml:space="preserve">i doświadczenie oraz dysponuję odpowiednim potencjałem technicznym oraz osobami zdolnymi do wykonania zamówienia. </w:t>
      </w:r>
    </w:p>
    <w:p w:rsidR="006B4C07" w:rsidRPr="00AE29B9" w:rsidRDefault="006B4C07" w:rsidP="00AE29B9">
      <w:pPr>
        <w:pStyle w:val="Akapitzlist"/>
        <w:spacing w:after="0" w:line="360" w:lineRule="auto"/>
        <w:ind w:left="426"/>
        <w:jc w:val="both"/>
        <w:rPr>
          <w:rFonts w:ascii="Arial" w:eastAsia="Times New Roman" w:hAnsi="Arial" w:cs="Arial"/>
          <w:sz w:val="12"/>
          <w:lang w:eastAsia="pl-PL"/>
        </w:rPr>
      </w:pPr>
    </w:p>
    <w:p w:rsidR="00627E2D" w:rsidRPr="00AE29B9" w:rsidRDefault="00627E2D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9B9">
        <w:rPr>
          <w:rFonts w:ascii="Arial" w:eastAsia="Times New Roman" w:hAnsi="Arial" w:cs="Arial"/>
          <w:lang w:eastAsia="pl-PL"/>
        </w:rPr>
        <w:lastRenderedPageBreak/>
        <w:t xml:space="preserve">6. </w:t>
      </w:r>
      <w:r w:rsidR="003615FA" w:rsidRPr="00AE29B9">
        <w:rPr>
          <w:rFonts w:ascii="Arial" w:eastAsia="Times New Roman" w:hAnsi="Arial" w:cs="Arial"/>
          <w:lang w:eastAsia="pl-PL"/>
        </w:rPr>
        <w:t>Oświadczam, że zapoznałem się z istotnym</w:t>
      </w:r>
      <w:r w:rsidR="001D2A4A" w:rsidRPr="00AE29B9">
        <w:rPr>
          <w:rFonts w:ascii="Arial" w:eastAsia="Times New Roman" w:hAnsi="Arial" w:cs="Arial"/>
          <w:lang w:eastAsia="pl-PL"/>
        </w:rPr>
        <w:t>i warunkami umowy i akceptuję je</w:t>
      </w:r>
      <w:r w:rsidRPr="00AE29B9">
        <w:rPr>
          <w:rFonts w:ascii="Arial" w:eastAsia="Times New Roman" w:hAnsi="Arial" w:cs="Arial"/>
          <w:lang w:eastAsia="pl-PL"/>
        </w:rPr>
        <w:t xml:space="preserve"> bez zastrzeżeń,</w:t>
      </w:r>
      <w:r w:rsidR="00A516F9">
        <w:rPr>
          <w:rFonts w:ascii="Arial" w:eastAsia="Times New Roman" w:hAnsi="Arial" w:cs="Arial"/>
          <w:lang w:eastAsia="pl-PL"/>
        </w:rPr>
        <w:t xml:space="preserve"> </w:t>
      </w:r>
      <w:r w:rsidRPr="00AE29B9">
        <w:rPr>
          <w:rFonts w:ascii="Arial" w:eastAsia="Times New Roman" w:hAnsi="Arial" w:cs="Arial"/>
          <w:lang w:eastAsia="pl-PL"/>
        </w:rPr>
        <w:t>a w przypadku wyboru niniejszej oferty, zobowiązuję się do zawarcia umowy na warunkach, w miejscu i terminie określonym przez Zamawiającego.</w:t>
      </w:r>
    </w:p>
    <w:p w:rsidR="00627E2D" w:rsidRPr="00AE29B9" w:rsidRDefault="00627E2D" w:rsidP="00AE29B9">
      <w:pPr>
        <w:spacing w:after="0" w:line="360" w:lineRule="auto"/>
        <w:jc w:val="both"/>
        <w:rPr>
          <w:rFonts w:ascii="Arial" w:eastAsia="Times New Roman" w:hAnsi="Arial" w:cs="Arial"/>
          <w:sz w:val="12"/>
          <w:lang w:eastAsia="pl-PL"/>
        </w:rPr>
      </w:pPr>
    </w:p>
    <w:p w:rsidR="00627E2D" w:rsidRPr="00512247" w:rsidRDefault="00627E2D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9B9">
        <w:rPr>
          <w:rFonts w:ascii="Arial" w:eastAsia="Times New Roman" w:hAnsi="Arial" w:cs="Arial"/>
          <w:lang w:eastAsia="pl-PL"/>
        </w:rPr>
        <w:t>7. Oświadczam, że cena brutto obejmuje wszystkie koszty realizacji przedmiotu zamówienia.</w:t>
      </w:r>
      <w:r w:rsidR="000E3528" w:rsidRPr="000E3528">
        <w:rPr>
          <w:rFonts w:ascii="Arial" w:hAnsi="Arial" w:cs="Arial"/>
        </w:rPr>
        <w:cr/>
      </w:r>
    </w:p>
    <w:p w:rsidR="00627E2D" w:rsidRPr="00AE29B9" w:rsidRDefault="00512247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8</w:t>
      </w:r>
      <w:r w:rsidR="00627E2D" w:rsidRPr="00AE29B9">
        <w:rPr>
          <w:rFonts w:ascii="Arial" w:eastAsia="Times New Roman" w:hAnsi="Arial" w:cs="Arial"/>
          <w:lang w:eastAsia="pl-PL"/>
        </w:rPr>
        <w:t>. Oświadczam, że uzyskano wszelkie informacje niezbędne do rzetelnego sporządzenia niniejszej oferty.</w:t>
      </w:r>
    </w:p>
    <w:p w:rsidR="00627E2D" w:rsidRPr="00AE29B9" w:rsidRDefault="00627E2D" w:rsidP="00AE29B9">
      <w:pPr>
        <w:spacing w:after="0" w:line="360" w:lineRule="auto"/>
        <w:jc w:val="both"/>
        <w:rPr>
          <w:rFonts w:ascii="Arial" w:eastAsia="Times New Roman" w:hAnsi="Arial" w:cs="Arial"/>
          <w:sz w:val="14"/>
          <w:lang w:eastAsia="pl-PL"/>
        </w:rPr>
      </w:pPr>
    </w:p>
    <w:p w:rsidR="00627E2D" w:rsidRPr="00AE29B9" w:rsidRDefault="00512247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9</w:t>
      </w:r>
      <w:r w:rsidR="00627E2D" w:rsidRPr="00AE29B9">
        <w:rPr>
          <w:rFonts w:ascii="Arial" w:eastAsia="Times New Roman" w:hAnsi="Arial" w:cs="Arial"/>
          <w:lang w:eastAsia="pl-PL"/>
        </w:rPr>
        <w:t>. Oświadczam, że jestem upoważniony do reprezentowania Wykonawcy.</w:t>
      </w:r>
    </w:p>
    <w:p w:rsidR="00AE29B9" w:rsidRPr="00AE29B9" w:rsidRDefault="00AE29B9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627E2D" w:rsidRPr="00AE29B9" w:rsidRDefault="00627E2D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9B9">
        <w:rPr>
          <w:rFonts w:ascii="Arial" w:eastAsia="Times New Roman" w:hAnsi="Arial" w:cs="Arial"/>
          <w:lang w:eastAsia="pl-PL"/>
        </w:rPr>
        <w:t>1</w:t>
      </w:r>
      <w:r w:rsidR="00512247">
        <w:rPr>
          <w:rFonts w:ascii="Arial" w:eastAsia="Times New Roman" w:hAnsi="Arial" w:cs="Arial"/>
          <w:lang w:eastAsia="pl-PL"/>
        </w:rPr>
        <w:t>0</w:t>
      </w:r>
      <w:r w:rsidRPr="00AE29B9">
        <w:rPr>
          <w:rFonts w:ascii="Arial" w:eastAsia="Times New Roman" w:hAnsi="Arial" w:cs="Arial"/>
          <w:lang w:eastAsia="pl-PL"/>
        </w:rPr>
        <w:t>. Załącznikami do niniejszej oferty są:</w:t>
      </w:r>
    </w:p>
    <w:p w:rsidR="00627E2D" w:rsidRPr="00AE29B9" w:rsidRDefault="00627E2D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9B9">
        <w:rPr>
          <w:rFonts w:ascii="Arial" w:eastAsia="Times New Roman" w:hAnsi="Arial" w:cs="Arial"/>
          <w:lang w:eastAsia="pl-PL"/>
        </w:rPr>
        <w:t>1) wykaz produktów, które będą używane podczas wykonywania usługi,</w:t>
      </w:r>
    </w:p>
    <w:p w:rsidR="003615FA" w:rsidRPr="00AE29B9" w:rsidRDefault="00627E2D" w:rsidP="00D92493">
      <w:pPr>
        <w:spacing w:after="0" w:line="360" w:lineRule="auto"/>
        <w:ind w:left="284" w:hanging="284"/>
        <w:jc w:val="both"/>
        <w:rPr>
          <w:rFonts w:ascii="Arial" w:hAnsi="Arial" w:cs="Arial"/>
          <w:szCs w:val="20"/>
        </w:rPr>
      </w:pPr>
      <w:r w:rsidRPr="00AE29B9">
        <w:rPr>
          <w:rFonts w:ascii="Arial" w:eastAsia="Times New Roman" w:hAnsi="Arial" w:cs="Arial"/>
          <w:lang w:eastAsia="pl-PL"/>
        </w:rPr>
        <w:t xml:space="preserve">2) </w:t>
      </w:r>
      <w:r w:rsidR="00D92493">
        <w:rPr>
          <w:rFonts w:ascii="Arial" w:hAnsi="Arial" w:cs="Arial"/>
          <w:szCs w:val="20"/>
        </w:rPr>
        <w:t>wykaz przedłożonych referencji potwierdzających powierzchnię na jakich świadczone były przedstawione usługi,</w:t>
      </w:r>
    </w:p>
    <w:p w:rsidR="00627E2D" w:rsidRPr="00AE29B9" w:rsidRDefault="00627E2D" w:rsidP="00AE29B9">
      <w:pPr>
        <w:spacing w:after="0" w:line="360" w:lineRule="auto"/>
        <w:jc w:val="both"/>
        <w:rPr>
          <w:rFonts w:ascii="Arial" w:hAnsi="Arial" w:cs="Arial"/>
          <w:szCs w:val="20"/>
        </w:rPr>
      </w:pPr>
      <w:r w:rsidRPr="00AE29B9">
        <w:rPr>
          <w:rFonts w:ascii="Arial" w:hAnsi="Arial" w:cs="Arial"/>
          <w:szCs w:val="20"/>
        </w:rPr>
        <w:t>3) ………………………………………………………………………………………………………</w:t>
      </w:r>
    </w:p>
    <w:p w:rsidR="00627E2D" w:rsidRPr="00AE29B9" w:rsidRDefault="00627E2D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E29B9">
        <w:rPr>
          <w:rFonts w:ascii="Arial" w:hAnsi="Arial" w:cs="Arial"/>
          <w:szCs w:val="20"/>
        </w:rPr>
        <w:t>4)</w:t>
      </w:r>
      <w:r w:rsidRPr="00AE29B9">
        <w:rPr>
          <w:rFonts w:ascii="Arial" w:hAnsi="Arial" w:cs="Arial"/>
          <w:i/>
          <w:szCs w:val="20"/>
        </w:rPr>
        <w:t xml:space="preserve"> ………………………………………………………………………………………………………</w:t>
      </w:r>
    </w:p>
    <w:p w:rsidR="00627E2D" w:rsidRPr="00AE29B9" w:rsidRDefault="00627E2D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627E2D" w:rsidRPr="00AE29B9" w:rsidRDefault="00627E2D" w:rsidP="00AE29B9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B92F8B" w:rsidRDefault="00B92F8B" w:rsidP="00AE29B9">
      <w:pPr>
        <w:spacing w:after="0" w:line="360" w:lineRule="auto"/>
        <w:jc w:val="both"/>
        <w:rPr>
          <w:rFonts w:ascii="Arial" w:hAnsi="Arial" w:cs="Arial"/>
        </w:rPr>
      </w:pPr>
      <w:r w:rsidRPr="00AE29B9">
        <w:rPr>
          <w:rFonts w:ascii="Arial" w:hAnsi="Arial" w:cs="Arial"/>
        </w:rPr>
        <w:t>* niewłaściwe skreślić</w:t>
      </w:r>
    </w:p>
    <w:p w:rsidR="00AE29B9" w:rsidRPr="00AE29B9" w:rsidRDefault="00AE29B9" w:rsidP="00AE29B9">
      <w:pPr>
        <w:spacing w:after="0" w:line="360" w:lineRule="auto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92F8B" w:rsidRPr="00AE29B9" w:rsidTr="00B92F8B">
        <w:tc>
          <w:tcPr>
            <w:tcW w:w="4606" w:type="dxa"/>
            <w:vAlign w:val="center"/>
          </w:tcPr>
          <w:p w:rsidR="00B92F8B" w:rsidRPr="00AE29B9" w:rsidRDefault="00B92F8B" w:rsidP="00B92F8B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E29B9">
              <w:rPr>
                <w:rFonts w:ascii="Arial" w:eastAsia="Times New Roman" w:hAnsi="Arial" w:cs="Arial"/>
                <w:lang w:eastAsia="pl-PL"/>
              </w:rPr>
              <w:t>Miejscowość, data</w:t>
            </w:r>
          </w:p>
        </w:tc>
        <w:tc>
          <w:tcPr>
            <w:tcW w:w="4606" w:type="dxa"/>
            <w:vAlign w:val="center"/>
          </w:tcPr>
          <w:p w:rsidR="00B92F8B" w:rsidRPr="00AE29B9" w:rsidRDefault="00B92F8B" w:rsidP="00B92F8B">
            <w:pPr>
              <w:jc w:val="center"/>
              <w:rPr>
                <w:rFonts w:ascii="Arial" w:hAnsi="Arial" w:cs="Arial"/>
                <w:szCs w:val="20"/>
              </w:rPr>
            </w:pPr>
            <w:r w:rsidRPr="00AE29B9">
              <w:rPr>
                <w:rFonts w:ascii="Arial" w:eastAsia="Times New Roman" w:hAnsi="Arial" w:cs="Arial"/>
                <w:lang w:eastAsia="pl-PL"/>
              </w:rPr>
              <w:t>I</w:t>
            </w:r>
            <w:r w:rsidRPr="00AE29B9">
              <w:rPr>
                <w:rFonts w:ascii="Arial" w:hAnsi="Arial" w:cs="Arial"/>
                <w:szCs w:val="20"/>
              </w:rPr>
              <w:t>mię i nazwisko, podpisy osób upoważnionych do składania oświadczeń woli w imieniu Wykonawcy</w:t>
            </w:r>
          </w:p>
        </w:tc>
      </w:tr>
      <w:tr w:rsidR="00B92F8B" w:rsidRPr="00AE29B9" w:rsidTr="00B92F8B">
        <w:trPr>
          <w:trHeight w:val="1330"/>
        </w:trPr>
        <w:tc>
          <w:tcPr>
            <w:tcW w:w="4606" w:type="dxa"/>
          </w:tcPr>
          <w:p w:rsidR="00B92F8B" w:rsidRPr="00AE29B9" w:rsidRDefault="00B92F8B" w:rsidP="00CC7992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06" w:type="dxa"/>
          </w:tcPr>
          <w:p w:rsidR="00B92F8B" w:rsidRPr="00AE29B9" w:rsidRDefault="00B92F8B" w:rsidP="00CC7992">
            <w:pPr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AE29B9" w:rsidRDefault="00AE29B9" w:rsidP="00627E2D">
      <w:pPr>
        <w:spacing w:after="0"/>
        <w:jc w:val="right"/>
        <w:rPr>
          <w:rFonts w:ascii="Arial" w:hAnsi="Arial" w:cs="Arial"/>
          <w:b/>
        </w:rPr>
      </w:pPr>
    </w:p>
    <w:p w:rsidR="00AE29B9" w:rsidRDefault="00AE29B9" w:rsidP="00627E2D">
      <w:pPr>
        <w:spacing w:after="0"/>
        <w:jc w:val="right"/>
        <w:rPr>
          <w:rFonts w:ascii="Arial" w:hAnsi="Arial" w:cs="Arial"/>
          <w:b/>
        </w:rPr>
      </w:pPr>
    </w:p>
    <w:p w:rsidR="00AE29B9" w:rsidRDefault="00AE29B9" w:rsidP="00627E2D">
      <w:pPr>
        <w:spacing w:after="0"/>
        <w:jc w:val="right"/>
        <w:rPr>
          <w:rFonts w:ascii="Arial" w:hAnsi="Arial" w:cs="Arial"/>
          <w:b/>
        </w:rPr>
      </w:pPr>
    </w:p>
    <w:p w:rsidR="00AE29B9" w:rsidRDefault="00AE29B9" w:rsidP="00627E2D">
      <w:pPr>
        <w:spacing w:after="0"/>
        <w:jc w:val="right"/>
        <w:rPr>
          <w:rFonts w:ascii="Arial" w:hAnsi="Arial" w:cs="Arial"/>
          <w:b/>
        </w:rPr>
      </w:pPr>
    </w:p>
    <w:p w:rsidR="00AE29B9" w:rsidRDefault="00AE29B9" w:rsidP="00D92493">
      <w:pPr>
        <w:spacing w:after="0"/>
        <w:rPr>
          <w:rFonts w:ascii="Arial" w:hAnsi="Arial" w:cs="Arial"/>
          <w:b/>
        </w:rPr>
      </w:pPr>
    </w:p>
    <w:p w:rsidR="00AE29B9" w:rsidRDefault="00AE29B9" w:rsidP="00627E2D">
      <w:pPr>
        <w:spacing w:after="0"/>
        <w:jc w:val="right"/>
        <w:rPr>
          <w:rFonts w:ascii="Arial" w:hAnsi="Arial" w:cs="Arial"/>
          <w:b/>
        </w:rPr>
      </w:pPr>
    </w:p>
    <w:p w:rsidR="00AE29B9" w:rsidRDefault="00AE29B9" w:rsidP="00627E2D">
      <w:pPr>
        <w:spacing w:after="0"/>
        <w:jc w:val="right"/>
        <w:rPr>
          <w:rFonts w:ascii="Arial" w:hAnsi="Arial" w:cs="Arial"/>
          <w:b/>
        </w:rPr>
      </w:pPr>
    </w:p>
    <w:p w:rsidR="00AE29B9" w:rsidRDefault="00AE29B9" w:rsidP="00627E2D">
      <w:pPr>
        <w:spacing w:after="0"/>
        <w:jc w:val="right"/>
        <w:rPr>
          <w:rFonts w:ascii="Arial" w:hAnsi="Arial" w:cs="Arial"/>
          <w:b/>
        </w:rPr>
      </w:pPr>
    </w:p>
    <w:p w:rsidR="00AE29B9" w:rsidRDefault="00AE29B9" w:rsidP="00627E2D">
      <w:pPr>
        <w:spacing w:after="0"/>
        <w:jc w:val="right"/>
        <w:rPr>
          <w:rFonts w:ascii="Arial" w:hAnsi="Arial" w:cs="Arial"/>
          <w:b/>
        </w:rPr>
      </w:pPr>
    </w:p>
    <w:p w:rsidR="00AE29B9" w:rsidRDefault="00AE29B9" w:rsidP="00627E2D">
      <w:pPr>
        <w:spacing w:after="0"/>
        <w:jc w:val="right"/>
        <w:rPr>
          <w:rFonts w:ascii="Arial" w:hAnsi="Arial" w:cs="Arial"/>
          <w:b/>
        </w:rPr>
      </w:pPr>
    </w:p>
    <w:p w:rsidR="00AE29B9" w:rsidRDefault="00AE29B9" w:rsidP="000E3528">
      <w:pPr>
        <w:spacing w:after="0"/>
        <w:rPr>
          <w:rFonts w:ascii="Arial" w:hAnsi="Arial" w:cs="Arial"/>
          <w:b/>
        </w:rPr>
        <w:sectPr w:rsidR="00AE29B9" w:rsidSect="00EE4ABB">
          <w:pgSz w:w="11906" w:h="16838"/>
          <w:pgMar w:top="986" w:right="1417" w:bottom="1417" w:left="1417" w:header="426" w:footer="362" w:gutter="0"/>
          <w:cols w:space="708"/>
          <w:titlePg/>
          <w:docGrid w:linePitch="360"/>
        </w:sectPr>
      </w:pPr>
    </w:p>
    <w:p w:rsidR="00A95A95" w:rsidRPr="007A44C6" w:rsidRDefault="00A95A95" w:rsidP="00627E2D">
      <w:pPr>
        <w:spacing w:after="0"/>
        <w:jc w:val="right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lastRenderedPageBreak/>
        <w:t xml:space="preserve">Załącznik nr </w:t>
      </w:r>
      <w:r w:rsidR="00773DF0">
        <w:rPr>
          <w:rFonts w:ascii="Arial" w:hAnsi="Arial" w:cs="Arial"/>
          <w:b/>
        </w:rPr>
        <w:t>4</w:t>
      </w:r>
      <w:r w:rsidRPr="007A44C6">
        <w:rPr>
          <w:rFonts w:ascii="Arial" w:hAnsi="Arial" w:cs="Arial"/>
          <w:b/>
        </w:rPr>
        <w:t xml:space="preserve"> </w:t>
      </w:r>
    </w:p>
    <w:p w:rsidR="00A95A95" w:rsidRPr="007A44C6" w:rsidRDefault="00512247" w:rsidP="00A95A95">
      <w:pPr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  <w:r w:rsidRPr="00512247">
        <w:rPr>
          <w:rFonts w:ascii="Arial" w:hAnsi="Arial" w:cs="Arial"/>
        </w:rPr>
        <w:t>WOF.</w:t>
      </w:r>
      <w:r w:rsidR="00E44484" w:rsidRPr="00E44484">
        <w:rPr>
          <w:rFonts w:ascii="Arial" w:hAnsi="Arial" w:cs="Arial"/>
        </w:rPr>
        <w:t>261.1.</w:t>
      </w:r>
      <w:r w:rsidR="002A4193">
        <w:rPr>
          <w:rFonts w:ascii="Arial" w:hAnsi="Arial" w:cs="Arial"/>
        </w:rPr>
        <w:t>131</w:t>
      </w:r>
      <w:r w:rsidR="00E44484" w:rsidRPr="00E44484">
        <w:rPr>
          <w:rFonts w:ascii="Arial" w:hAnsi="Arial" w:cs="Arial"/>
        </w:rPr>
        <w:t>.201</w:t>
      </w:r>
      <w:r w:rsidR="002A4193">
        <w:rPr>
          <w:rFonts w:ascii="Arial" w:hAnsi="Arial" w:cs="Arial"/>
        </w:rPr>
        <w:t>7</w:t>
      </w:r>
      <w:r w:rsidR="00A95A95" w:rsidRPr="00512247">
        <w:rPr>
          <w:rFonts w:ascii="Arial" w:hAnsi="Arial" w:cs="Arial"/>
        </w:rPr>
        <w:t>.MS</w:t>
      </w:r>
    </w:p>
    <w:p w:rsidR="00A95A95" w:rsidRPr="007A44C6" w:rsidRDefault="00A95A95" w:rsidP="00A95A95">
      <w:pPr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A95A95" w:rsidRPr="007A44C6" w:rsidRDefault="00A95A95" w:rsidP="00A95A95">
      <w:pPr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</w:p>
    <w:p w:rsidR="00A95A95" w:rsidRDefault="00010A7F" w:rsidP="00A95A95">
      <w:pPr>
        <w:jc w:val="center"/>
        <w:rPr>
          <w:rFonts w:ascii="Arial" w:hAnsi="Arial" w:cs="Arial"/>
          <w:b/>
        </w:rPr>
      </w:pPr>
      <w:r w:rsidRPr="007A44C6">
        <w:rPr>
          <w:rFonts w:ascii="Arial" w:hAnsi="Arial" w:cs="Arial"/>
          <w:b/>
        </w:rPr>
        <w:t>Istotne postanowienia umowy</w:t>
      </w:r>
      <w:r w:rsidR="00A95A95" w:rsidRPr="007A44C6">
        <w:rPr>
          <w:rFonts w:ascii="Arial" w:hAnsi="Arial" w:cs="Arial"/>
          <w:b/>
        </w:rPr>
        <w:t xml:space="preserve"> / Wzór umowy</w:t>
      </w:r>
    </w:p>
    <w:p w:rsidR="00E9614E" w:rsidRPr="007A44C6" w:rsidRDefault="00E9614E" w:rsidP="00A95A95">
      <w:pPr>
        <w:jc w:val="center"/>
        <w:rPr>
          <w:rFonts w:ascii="Arial" w:hAnsi="Arial" w:cs="Arial"/>
          <w:b/>
        </w:rPr>
      </w:pPr>
    </w:p>
    <w:p w:rsidR="00010A7F" w:rsidRPr="007A44C6" w:rsidRDefault="00AE53A1" w:rsidP="00010A7F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Zawarta w dniu ……………… 2017</w:t>
      </w:r>
      <w:r w:rsidR="00010A7F" w:rsidRPr="007A44C6">
        <w:rPr>
          <w:rFonts w:ascii="Arial" w:hAnsi="Arial" w:cs="Arial"/>
          <w:sz w:val="20"/>
          <w:szCs w:val="20"/>
        </w:rPr>
        <w:t xml:space="preserve"> roku w Opolu pomiędzy:</w:t>
      </w:r>
    </w:p>
    <w:p w:rsidR="00010A7F" w:rsidRPr="007A44C6" w:rsidRDefault="00010A7F" w:rsidP="00010A7F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7A44C6">
        <w:rPr>
          <w:rFonts w:ascii="Arial" w:hAnsi="Arial" w:cs="Arial"/>
          <w:b/>
          <w:sz w:val="20"/>
          <w:szCs w:val="20"/>
        </w:rPr>
        <w:t xml:space="preserve">Regionalną Dyrekcją Ochrony Środowiska w Opolu, </w:t>
      </w:r>
      <w:r w:rsidRPr="007A44C6">
        <w:rPr>
          <w:rFonts w:ascii="Arial" w:hAnsi="Arial" w:cs="Arial"/>
          <w:sz w:val="20"/>
          <w:szCs w:val="20"/>
        </w:rPr>
        <w:t>ul. Obrońców Stalingradu 66</w:t>
      </w:r>
      <w:r w:rsidR="00E9614E">
        <w:rPr>
          <w:rFonts w:ascii="Arial" w:hAnsi="Arial" w:cs="Arial"/>
          <w:sz w:val="20"/>
          <w:szCs w:val="20"/>
        </w:rPr>
        <w:t>, 45-512 Opole</w:t>
      </w:r>
      <w:r w:rsidRPr="007A44C6">
        <w:rPr>
          <w:rFonts w:ascii="Arial" w:hAnsi="Arial" w:cs="Arial"/>
          <w:sz w:val="20"/>
          <w:szCs w:val="20"/>
        </w:rPr>
        <w:t xml:space="preserve">, NIP 754 29 549 17, REGON 160221317, </w:t>
      </w:r>
      <w:r w:rsidR="00B92F8B">
        <w:rPr>
          <w:rFonts w:ascii="Arial" w:hAnsi="Arial" w:cs="Arial"/>
          <w:sz w:val="20"/>
          <w:szCs w:val="20"/>
        </w:rPr>
        <w:t xml:space="preserve">reprezentowaną przez </w:t>
      </w:r>
      <w:r w:rsidRPr="007A44C6">
        <w:rPr>
          <w:rFonts w:ascii="Arial" w:hAnsi="Arial" w:cs="Arial"/>
          <w:sz w:val="20"/>
          <w:szCs w:val="20"/>
        </w:rPr>
        <w:t>Panią Alicję Majewską</w:t>
      </w:r>
      <w:r w:rsidR="00B92F8B">
        <w:rPr>
          <w:rFonts w:ascii="Arial" w:hAnsi="Arial" w:cs="Arial"/>
          <w:sz w:val="20"/>
          <w:szCs w:val="20"/>
        </w:rPr>
        <w:t xml:space="preserve"> </w:t>
      </w:r>
      <w:r w:rsidRPr="007A44C6">
        <w:rPr>
          <w:rFonts w:ascii="Arial" w:hAnsi="Arial" w:cs="Arial"/>
          <w:sz w:val="20"/>
          <w:szCs w:val="20"/>
        </w:rPr>
        <w:t>- Regionalnego Dyrektora Ochrony Środowiska w Opolu</w:t>
      </w:r>
      <w:r w:rsidR="00B92F8B">
        <w:rPr>
          <w:rFonts w:ascii="Arial" w:hAnsi="Arial" w:cs="Arial"/>
          <w:sz w:val="20"/>
          <w:szCs w:val="20"/>
        </w:rPr>
        <w:t xml:space="preserve">, </w:t>
      </w:r>
      <w:r w:rsidR="00B92F8B" w:rsidRPr="007A44C6">
        <w:rPr>
          <w:rFonts w:ascii="Arial" w:hAnsi="Arial" w:cs="Arial"/>
          <w:sz w:val="20"/>
          <w:szCs w:val="20"/>
        </w:rPr>
        <w:t>zwaną dalej "Zamaw</w:t>
      </w:r>
      <w:r w:rsidR="00B92F8B">
        <w:rPr>
          <w:rFonts w:ascii="Arial" w:hAnsi="Arial" w:cs="Arial"/>
          <w:sz w:val="20"/>
          <w:szCs w:val="20"/>
        </w:rPr>
        <w:t>iającym",</w:t>
      </w:r>
    </w:p>
    <w:p w:rsidR="00010A7F" w:rsidRPr="007A44C6" w:rsidRDefault="00010A7F" w:rsidP="00010A7F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7A44C6">
        <w:rPr>
          <w:rFonts w:ascii="Arial" w:hAnsi="Arial" w:cs="Arial"/>
          <w:sz w:val="20"/>
          <w:szCs w:val="20"/>
        </w:rPr>
        <w:t>a</w:t>
      </w:r>
    </w:p>
    <w:p w:rsidR="00010A7F" w:rsidRPr="007A44C6" w:rsidRDefault="00010A7F" w:rsidP="00010A7F">
      <w:pPr>
        <w:spacing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7A44C6">
        <w:rPr>
          <w:rFonts w:ascii="Arial" w:hAnsi="Arial" w:cs="Arial"/>
          <w:sz w:val="20"/>
          <w:szCs w:val="20"/>
        </w:rPr>
        <w:t xml:space="preserve">firmą </w:t>
      </w:r>
      <w:r w:rsidRPr="007A44C6">
        <w:rPr>
          <w:rFonts w:ascii="Arial" w:hAnsi="Arial" w:cs="Arial"/>
          <w:b/>
          <w:bCs/>
          <w:sz w:val="20"/>
          <w:szCs w:val="20"/>
        </w:rPr>
        <w:t>………………..</w:t>
      </w:r>
      <w:r w:rsidRPr="007A44C6">
        <w:rPr>
          <w:rFonts w:ascii="Arial" w:hAnsi="Arial" w:cs="Arial"/>
          <w:sz w:val="20"/>
          <w:szCs w:val="20"/>
        </w:rPr>
        <w:t xml:space="preserve">, z siedzibą w </w:t>
      </w:r>
      <w:r w:rsidRPr="007A44C6">
        <w:rPr>
          <w:rFonts w:ascii="Arial" w:hAnsi="Arial" w:cs="Arial"/>
          <w:b/>
          <w:bCs/>
          <w:sz w:val="20"/>
          <w:szCs w:val="20"/>
        </w:rPr>
        <w:t>………………..</w:t>
      </w:r>
      <w:r w:rsidRPr="007A44C6">
        <w:rPr>
          <w:rFonts w:ascii="Arial" w:hAnsi="Arial" w:cs="Arial"/>
          <w:sz w:val="20"/>
          <w:szCs w:val="20"/>
        </w:rPr>
        <w:t xml:space="preserve"> przy ul. </w:t>
      </w:r>
      <w:r w:rsidRPr="007A44C6">
        <w:rPr>
          <w:rFonts w:ascii="Arial" w:hAnsi="Arial" w:cs="Arial"/>
          <w:b/>
          <w:bCs/>
          <w:sz w:val="20"/>
          <w:szCs w:val="20"/>
        </w:rPr>
        <w:t>………………..</w:t>
      </w:r>
      <w:r w:rsidRPr="007A44C6">
        <w:rPr>
          <w:rFonts w:ascii="Arial" w:hAnsi="Arial" w:cs="Arial"/>
          <w:sz w:val="20"/>
          <w:szCs w:val="20"/>
        </w:rPr>
        <w:t>wpisaną do Krajowego Rejestru Sądowego pod</w:t>
      </w:r>
      <w:r w:rsidRPr="007A44C6">
        <w:rPr>
          <w:rFonts w:ascii="Arial" w:hAnsi="Arial" w:cs="Arial"/>
          <w:b/>
          <w:sz w:val="20"/>
          <w:szCs w:val="20"/>
        </w:rPr>
        <w:t xml:space="preserve"> </w:t>
      </w:r>
      <w:r w:rsidRPr="007A44C6">
        <w:rPr>
          <w:rFonts w:ascii="Arial" w:hAnsi="Arial" w:cs="Arial"/>
          <w:sz w:val="20"/>
          <w:szCs w:val="20"/>
        </w:rPr>
        <w:t xml:space="preserve">Nr </w:t>
      </w:r>
      <w:r w:rsidRPr="007A44C6">
        <w:rPr>
          <w:rFonts w:ascii="Arial" w:hAnsi="Arial" w:cs="Arial"/>
          <w:b/>
          <w:bCs/>
          <w:sz w:val="20"/>
          <w:szCs w:val="20"/>
        </w:rPr>
        <w:t>………………..</w:t>
      </w:r>
      <w:r w:rsidRPr="007A44C6">
        <w:rPr>
          <w:rFonts w:ascii="Arial" w:hAnsi="Arial" w:cs="Arial"/>
          <w:sz w:val="20"/>
          <w:szCs w:val="20"/>
        </w:rPr>
        <w:t xml:space="preserve">, NIP </w:t>
      </w:r>
      <w:r w:rsidRPr="007A44C6">
        <w:rPr>
          <w:rFonts w:ascii="Arial" w:hAnsi="Arial" w:cs="Arial"/>
          <w:b/>
          <w:bCs/>
          <w:sz w:val="20"/>
          <w:szCs w:val="20"/>
        </w:rPr>
        <w:t xml:space="preserve">……………….. </w:t>
      </w:r>
      <w:r w:rsidRPr="007A44C6">
        <w:rPr>
          <w:rFonts w:ascii="Arial" w:hAnsi="Arial" w:cs="Arial"/>
          <w:sz w:val="20"/>
          <w:szCs w:val="20"/>
        </w:rPr>
        <w:t xml:space="preserve">REGON </w:t>
      </w:r>
      <w:r w:rsidRPr="007A44C6">
        <w:rPr>
          <w:rFonts w:ascii="Arial" w:hAnsi="Arial" w:cs="Arial"/>
          <w:b/>
          <w:bCs/>
          <w:sz w:val="20"/>
          <w:szCs w:val="20"/>
        </w:rPr>
        <w:t>………………..</w:t>
      </w:r>
      <w:r w:rsidRPr="007A44C6">
        <w:rPr>
          <w:rFonts w:ascii="Arial" w:hAnsi="Arial" w:cs="Arial"/>
          <w:sz w:val="20"/>
          <w:szCs w:val="20"/>
        </w:rPr>
        <w:t>,</w:t>
      </w:r>
      <w:r w:rsidRPr="007A44C6">
        <w:rPr>
          <w:rFonts w:ascii="Arial" w:hAnsi="Arial" w:cs="Arial"/>
          <w:b/>
          <w:sz w:val="20"/>
          <w:szCs w:val="20"/>
        </w:rPr>
        <w:t xml:space="preserve"> </w:t>
      </w:r>
    </w:p>
    <w:p w:rsidR="00010A7F" w:rsidRDefault="00B92F8B" w:rsidP="00010A7F">
      <w:pPr>
        <w:spacing w:line="240" w:lineRule="atLeast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</w:t>
      </w:r>
      <w:r w:rsidR="00010A7F" w:rsidRPr="007A44C6">
        <w:rPr>
          <w:rFonts w:ascii="Arial" w:hAnsi="Arial" w:cs="Arial"/>
          <w:sz w:val="20"/>
          <w:szCs w:val="20"/>
        </w:rPr>
        <w:t xml:space="preserve"> dalej "W</w:t>
      </w:r>
      <w:r>
        <w:rPr>
          <w:rFonts w:ascii="Arial" w:hAnsi="Arial" w:cs="Arial"/>
          <w:sz w:val="20"/>
          <w:szCs w:val="20"/>
        </w:rPr>
        <w:t xml:space="preserve">ykonawcą" reprezentowaną przez: </w:t>
      </w:r>
      <w:r w:rsidR="00010A7F" w:rsidRPr="007A44C6">
        <w:rPr>
          <w:rFonts w:ascii="Arial" w:hAnsi="Arial" w:cs="Arial"/>
          <w:b/>
          <w:bCs/>
          <w:sz w:val="20"/>
          <w:szCs w:val="20"/>
        </w:rPr>
        <w:t>………………..</w:t>
      </w:r>
    </w:p>
    <w:p w:rsidR="00B92F8B" w:rsidRPr="00B92F8B" w:rsidRDefault="00B92F8B" w:rsidP="00010A7F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B92F8B">
        <w:rPr>
          <w:rFonts w:ascii="Arial" w:hAnsi="Arial" w:cs="Arial"/>
          <w:bCs/>
          <w:sz w:val="20"/>
          <w:szCs w:val="20"/>
        </w:rPr>
        <w:t>zaś wspólnie zwanymi „Stronami”</w:t>
      </w:r>
    </w:p>
    <w:p w:rsidR="00010A7F" w:rsidRDefault="00010A7F" w:rsidP="00010A7F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7A44C6">
        <w:rPr>
          <w:rFonts w:ascii="Arial" w:hAnsi="Arial" w:cs="Arial"/>
          <w:sz w:val="20"/>
          <w:szCs w:val="20"/>
        </w:rPr>
        <w:t>została zawarta umowa następującej treści:</w:t>
      </w:r>
    </w:p>
    <w:p w:rsidR="00B92F8B" w:rsidRPr="001B4048" w:rsidRDefault="00B92F8B" w:rsidP="00B92F8B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B4048">
        <w:rPr>
          <w:rFonts w:ascii="Arial" w:hAnsi="Arial" w:cs="Arial"/>
          <w:b/>
          <w:bCs/>
          <w:sz w:val="20"/>
          <w:szCs w:val="20"/>
        </w:rPr>
        <w:t>§ 1</w:t>
      </w:r>
    </w:p>
    <w:p w:rsidR="00B92F8B" w:rsidRPr="001B4048" w:rsidRDefault="00B92F8B" w:rsidP="00B92F8B">
      <w:pPr>
        <w:widowControl w:val="0"/>
        <w:numPr>
          <w:ilvl w:val="0"/>
          <w:numId w:val="31"/>
        </w:num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1B4048">
        <w:rPr>
          <w:rFonts w:ascii="Arial" w:eastAsia="Arial Unicode MS" w:hAnsi="Arial" w:cs="Arial"/>
          <w:color w:val="000000"/>
          <w:sz w:val="20"/>
          <w:szCs w:val="20"/>
          <w:lang w:bidi="en-US"/>
        </w:rPr>
        <w:t>Wykonawca zobowiązuje się do wykonywania</w:t>
      </w:r>
      <w:r w:rsidRPr="001B4048">
        <w:rPr>
          <w:rFonts w:ascii="Arial" w:hAnsi="Arial" w:cs="Arial"/>
          <w:sz w:val="20"/>
          <w:szCs w:val="20"/>
        </w:rPr>
        <w:t xml:space="preserve"> </w:t>
      </w:r>
      <w:r w:rsidRPr="001B4048">
        <w:rPr>
          <w:rFonts w:ascii="Arial" w:eastAsia="Arial Unicode MS" w:hAnsi="Arial" w:cs="Arial"/>
          <w:color w:val="000000"/>
          <w:sz w:val="20"/>
          <w:szCs w:val="20"/>
          <w:lang w:bidi="en-US"/>
        </w:rPr>
        <w:t>usługi kompleksowego sprzątania</w:t>
      </w:r>
      <w:r w:rsidR="00512247"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 w</w:t>
      </w:r>
      <w:r w:rsidR="005F7F7B"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 okresie </w:t>
      </w:r>
      <w:r w:rsidR="005F7F7B" w:rsidRPr="001B4048"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od </w:t>
      </w:r>
      <w:r w:rsidR="002A4193">
        <w:rPr>
          <w:rFonts w:ascii="Arial" w:eastAsia="Arial Unicode MS" w:hAnsi="Arial" w:cs="Arial"/>
          <w:color w:val="000000"/>
          <w:sz w:val="20"/>
          <w:szCs w:val="20"/>
          <w:lang w:bidi="en-US"/>
        </w:rPr>
        <w:t>02.01</w:t>
      </w:r>
      <w:r w:rsidR="005F7F7B" w:rsidRPr="001B4048">
        <w:rPr>
          <w:rFonts w:ascii="Arial" w:eastAsia="Arial Unicode MS" w:hAnsi="Arial" w:cs="Arial"/>
          <w:color w:val="000000"/>
          <w:sz w:val="20"/>
          <w:szCs w:val="20"/>
          <w:lang w:bidi="en-US"/>
        </w:rPr>
        <w:t>.201</w:t>
      </w:r>
      <w:r w:rsidR="002A4193">
        <w:rPr>
          <w:rFonts w:ascii="Arial" w:eastAsia="Arial Unicode MS" w:hAnsi="Arial" w:cs="Arial"/>
          <w:color w:val="000000"/>
          <w:sz w:val="20"/>
          <w:szCs w:val="20"/>
          <w:lang w:bidi="en-US"/>
        </w:rPr>
        <w:t>8</w:t>
      </w:r>
      <w:r w:rsidR="005F7F7B" w:rsidRPr="001B4048"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 r. do 31.12.201</w:t>
      </w:r>
      <w:r w:rsidR="002A4193">
        <w:rPr>
          <w:rFonts w:ascii="Arial" w:eastAsia="Arial Unicode MS" w:hAnsi="Arial" w:cs="Arial"/>
          <w:color w:val="000000"/>
          <w:sz w:val="20"/>
          <w:szCs w:val="20"/>
          <w:lang w:bidi="en-US"/>
        </w:rPr>
        <w:t>8</w:t>
      </w:r>
      <w:r w:rsidR="005F7F7B"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 r., </w:t>
      </w:r>
      <w:r w:rsidR="005F7F7B" w:rsidRPr="001B4048">
        <w:rPr>
          <w:rFonts w:ascii="Arial" w:eastAsia="Arial Unicode MS" w:hAnsi="Arial" w:cs="Arial"/>
          <w:color w:val="000000"/>
          <w:sz w:val="20"/>
          <w:szCs w:val="20"/>
          <w:lang w:bidi="en-US"/>
        </w:rPr>
        <w:t>w pomieszczeniach</w:t>
      </w:r>
      <w:r w:rsidRPr="001B4048"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 Regionalnej Dyrekcji Ochrony Środowiska w Opolu (III piętro, ul. Obrońców Stalingradu 66).</w:t>
      </w:r>
    </w:p>
    <w:p w:rsidR="00B92F8B" w:rsidRPr="001B4048" w:rsidRDefault="00B92F8B" w:rsidP="00B92F8B">
      <w:pPr>
        <w:widowControl w:val="0"/>
        <w:numPr>
          <w:ilvl w:val="0"/>
          <w:numId w:val="31"/>
        </w:num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1B4048">
        <w:rPr>
          <w:rFonts w:ascii="Arial" w:eastAsia="Arial Unicode MS" w:hAnsi="Arial" w:cs="Arial"/>
          <w:color w:val="000000"/>
          <w:sz w:val="20"/>
          <w:szCs w:val="20"/>
          <w:lang w:bidi="en-US"/>
        </w:rPr>
        <w:t>Przedmiot umowy wykonywany będzie zgodnie z warunkami i</w:t>
      </w:r>
      <w:r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 zakresem czynności określonymi</w:t>
      </w:r>
      <w:r>
        <w:rPr>
          <w:rFonts w:ascii="Arial" w:eastAsia="Arial Unicode MS" w:hAnsi="Arial" w:cs="Arial"/>
          <w:color w:val="000000"/>
          <w:sz w:val="20"/>
          <w:szCs w:val="20"/>
          <w:lang w:bidi="en-US"/>
        </w:rPr>
        <w:br/>
      </w:r>
      <w:r w:rsidRPr="001B4048">
        <w:rPr>
          <w:rFonts w:ascii="Arial" w:eastAsia="Arial Unicode MS" w:hAnsi="Arial" w:cs="Arial"/>
          <w:color w:val="000000"/>
          <w:sz w:val="20"/>
          <w:szCs w:val="20"/>
          <w:lang w:bidi="en-US"/>
        </w:rPr>
        <w:t>w załączniku nr 1 do umowy.</w:t>
      </w:r>
    </w:p>
    <w:p w:rsidR="00B92F8B" w:rsidRPr="001B4048" w:rsidRDefault="00B92F8B" w:rsidP="00B92F8B">
      <w:pPr>
        <w:widowControl w:val="0"/>
        <w:numPr>
          <w:ilvl w:val="0"/>
          <w:numId w:val="31"/>
        </w:num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1B4048">
        <w:rPr>
          <w:rFonts w:ascii="Arial" w:eastAsia="Arial Unicode MS" w:hAnsi="Arial" w:cs="Arial"/>
          <w:color w:val="000000"/>
          <w:sz w:val="20"/>
          <w:szCs w:val="20"/>
          <w:lang w:bidi="en-US"/>
        </w:rPr>
        <w:t>Przedmiot umowy wykonywany b</w:t>
      </w:r>
      <w:r w:rsidR="00434F91">
        <w:rPr>
          <w:rFonts w:ascii="Arial" w:eastAsia="Arial Unicode MS" w:hAnsi="Arial" w:cs="Arial"/>
          <w:color w:val="000000"/>
          <w:sz w:val="20"/>
          <w:szCs w:val="20"/>
          <w:lang w:bidi="en-US"/>
        </w:rPr>
        <w:t>ędzie z wykorzystaniem środków czyszczących</w:t>
      </w:r>
      <w:r w:rsidRPr="001B4048"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 wymienionych </w:t>
      </w:r>
      <w:r w:rsidR="00434F91">
        <w:rPr>
          <w:rFonts w:ascii="Arial" w:eastAsia="Arial Unicode MS" w:hAnsi="Arial" w:cs="Arial"/>
          <w:color w:val="000000"/>
          <w:sz w:val="20"/>
          <w:szCs w:val="20"/>
          <w:lang w:bidi="en-US"/>
        </w:rPr>
        <w:br/>
      </w:r>
      <w:r w:rsidRPr="001B4048">
        <w:rPr>
          <w:rFonts w:ascii="Arial" w:eastAsia="Arial Unicode MS" w:hAnsi="Arial" w:cs="Arial"/>
          <w:color w:val="000000"/>
          <w:sz w:val="20"/>
          <w:szCs w:val="20"/>
          <w:lang w:bidi="en-US"/>
        </w:rPr>
        <w:t>w załączniku nr 2 do umowy.</w:t>
      </w:r>
    </w:p>
    <w:p w:rsidR="00B92F8B" w:rsidRPr="001B4048" w:rsidRDefault="00B92F8B" w:rsidP="00B92F8B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B4048">
        <w:rPr>
          <w:rFonts w:ascii="Arial" w:hAnsi="Arial" w:cs="Arial"/>
          <w:b/>
          <w:bCs/>
          <w:sz w:val="20"/>
          <w:szCs w:val="20"/>
        </w:rPr>
        <w:t>§ 2</w:t>
      </w:r>
    </w:p>
    <w:p w:rsidR="00B92F8B" w:rsidRPr="001B4048" w:rsidRDefault="00B92F8B" w:rsidP="00B92F8B">
      <w:pPr>
        <w:numPr>
          <w:ilvl w:val="0"/>
          <w:numId w:val="32"/>
        </w:numPr>
        <w:tabs>
          <w:tab w:val="clear" w:pos="136"/>
          <w:tab w:val="num" w:pos="426"/>
        </w:tabs>
        <w:overflowPunct w:val="0"/>
        <w:autoSpaceDE w:val="0"/>
        <w:autoSpaceDN w:val="0"/>
        <w:spacing w:after="0" w:line="240" w:lineRule="auto"/>
        <w:ind w:left="284" w:right="49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1B4048">
        <w:rPr>
          <w:rFonts w:ascii="Arial" w:hAnsi="Arial" w:cs="Arial"/>
          <w:sz w:val="20"/>
          <w:szCs w:val="20"/>
          <w:lang w:eastAsia="pl-PL"/>
        </w:rPr>
        <w:t xml:space="preserve">Miesięczne wynagrodzenie za wykonanie przedmiotu umowy stanowi kwotę </w:t>
      </w:r>
      <w:r w:rsidRPr="001B4048">
        <w:rPr>
          <w:rFonts w:ascii="Arial" w:hAnsi="Arial" w:cs="Arial"/>
          <w:bCs/>
          <w:sz w:val="20"/>
          <w:szCs w:val="20"/>
          <w:lang w:eastAsia="pl-PL"/>
        </w:rPr>
        <w:t>…</w:t>
      </w:r>
      <w:r>
        <w:rPr>
          <w:rFonts w:ascii="Arial" w:hAnsi="Arial" w:cs="Arial"/>
          <w:bCs/>
          <w:sz w:val="20"/>
          <w:szCs w:val="20"/>
          <w:lang w:eastAsia="pl-PL"/>
        </w:rPr>
        <w:t>…..</w:t>
      </w:r>
      <w:r w:rsidRPr="001B4048">
        <w:rPr>
          <w:rFonts w:ascii="Arial" w:hAnsi="Arial" w:cs="Arial"/>
          <w:bCs/>
          <w:sz w:val="20"/>
          <w:szCs w:val="20"/>
          <w:lang w:eastAsia="pl-PL"/>
        </w:rPr>
        <w:t xml:space="preserve"> zł</w:t>
      </w:r>
      <w:r w:rsidRPr="001B4048">
        <w:rPr>
          <w:rFonts w:ascii="Arial" w:hAnsi="Arial" w:cs="Arial"/>
          <w:sz w:val="20"/>
          <w:szCs w:val="20"/>
          <w:lang w:eastAsia="pl-PL"/>
        </w:rPr>
        <w:t xml:space="preserve"> brutto (słownie: …</w:t>
      </w:r>
      <w:r>
        <w:rPr>
          <w:rFonts w:ascii="Arial" w:hAnsi="Arial" w:cs="Arial"/>
          <w:sz w:val="20"/>
          <w:szCs w:val="20"/>
          <w:lang w:eastAsia="pl-PL"/>
        </w:rPr>
        <w:t>…………………………………..</w:t>
      </w:r>
      <w:r w:rsidRPr="001B4048">
        <w:rPr>
          <w:rFonts w:ascii="Arial" w:hAnsi="Arial" w:cs="Arial"/>
          <w:sz w:val="20"/>
          <w:szCs w:val="20"/>
          <w:lang w:eastAsia="pl-PL"/>
        </w:rPr>
        <w:t>)</w:t>
      </w:r>
    </w:p>
    <w:p w:rsidR="00B92F8B" w:rsidRPr="001B4048" w:rsidRDefault="00B92F8B" w:rsidP="00B92F8B">
      <w:pPr>
        <w:numPr>
          <w:ilvl w:val="0"/>
          <w:numId w:val="32"/>
        </w:numPr>
        <w:tabs>
          <w:tab w:val="clear" w:pos="136"/>
          <w:tab w:val="num" w:pos="426"/>
        </w:tabs>
        <w:overflowPunct w:val="0"/>
        <w:autoSpaceDE w:val="0"/>
        <w:autoSpaceDN w:val="0"/>
        <w:spacing w:after="0" w:line="240" w:lineRule="auto"/>
        <w:ind w:left="284" w:right="49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1B4048">
        <w:rPr>
          <w:rFonts w:ascii="Arial" w:hAnsi="Arial" w:cs="Arial"/>
          <w:sz w:val="20"/>
          <w:szCs w:val="20"/>
          <w:lang w:eastAsia="pl-PL"/>
        </w:rPr>
        <w:t>Faktura wystawiona będzie na koniec każdego miesiąca kalendarzowego.</w:t>
      </w:r>
    </w:p>
    <w:p w:rsidR="00B92F8B" w:rsidRPr="001B4048" w:rsidRDefault="00B92F8B" w:rsidP="00B92F8B">
      <w:pPr>
        <w:numPr>
          <w:ilvl w:val="0"/>
          <w:numId w:val="32"/>
        </w:numPr>
        <w:tabs>
          <w:tab w:val="clear" w:pos="136"/>
          <w:tab w:val="num" w:pos="426"/>
        </w:tabs>
        <w:overflowPunct w:val="0"/>
        <w:autoSpaceDE w:val="0"/>
        <w:autoSpaceDN w:val="0"/>
        <w:spacing w:after="0" w:line="240" w:lineRule="auto"/>
        <w:ind w:left="284" w:right="49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1B4048">
        <w:rPr>
          <w:rFonts w:ascii="Arial" w:hAnsi="Arial" w:cs="Arial"/>
          <w:sz w:val="20"/>
          <w:szCs w:val="20"/>
          <w:lang w:eastAsia="pl-PL"/>
        </w:rPr>
        <w:t xml:space="preserve">Należność o której mowa w pkt.1 płatna będzie przelewem przez Zamawiającego w terminie do </w:t>
      </w:r>
      <w:r>
        <w:rPr>
          <w:rFonts w:ascii="Arial" w:hAnsi="Arial" w:cs="Arial"/>
          <w:sz w:val="20"/>
          <w:szCs w:val="20"/>
          <w:lang w:eastAsia="pl-PL"/>
        </w:rPr>
        <w:t>30</w:t>
      </w:r>
      <w:r w:rsidRPr="001B4048">
        <w:rPr>
          <w:rFonts w:ascii="Arial" w:hAnsi="Arial" w:cs="Arial"/>
          <w:sz w:val="20"/>
          <w:szCs w:val="20"/>
          <w:lang w:eastAsia="pl-PL"/>
        </w:rPr>
        <w:t xml:space="preserve"> dni, na rachunek bankowy wskazany przez Wykonawcę.</w:t>
      </w:r>
    </w:p>
    <w:p w:rsidR="00B92F8B" w:rsidRPr="001B4048" w:rsidRDefault="00B92F8B" w:rsidP="00B92F8B">
      <w:pPr>
        <w:numPr>
          <w:ilvl w:val="0"/>
          <w:numId w:val="32"/>
        </w:numPr>
        <w:tabs>
          <w:tab w:val="clear" w:pos="136"/>
          <w:tab w:val="num" w:pos="426"/>
        </w:tabs>
        <w:overflowPunct w:val="0"/>
        <w:autoSpaceDE w:val="0"/>
        <w:autoSpaceDN w:val="0"/>
        <w:spacing w:after="0" w:line="240" w:lineRule="auto"/>
        <w:ind w:left="284" w:right="49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1B4048">
        <w:rPr>
          <w:rFonts w:ascii="Arial" w:hAnsi="Arial" w:cs="Arial"/>
          <w:sz w:val="20"/>
          <w:szCs w:val="20"/>
          <w:lang w:eastAsia="pl-PL"/>
        </w:rPr>
        <w:t>Zamawiający udostępni Wykonawcy miejsce na przechowywanie sprzętu niezbędnego do prawidłowego wykonania przedmiotu umowy i środków czystości.</w:t>
      </w:r>
    </w:p>
    <w:p w:rsidR="008A65F7" w:rsidRDefault="008A65F7" w:rsidP="00B92F8B">
      <w:pPr>
        <w:spacing w:line="360" w:lineRule="auto"/>
        <w:jc w:val="center"/>
        <w:rPr>
          <w:rFonts w:ascii="Arial" w:hAnsi="Arial" w:cs="Arial"/>
          <w:b/>
          <w:bCs/>
          <w:sz w:val="6"/>
          <w:szCs w:val="20"/>
        </w:rPr>
      </w:pPr>
    </w:p>
    <w:p w:rsidR="000B4F7E" w:rsidRPr="008A65F7" w:rsidRDefault="000B4F7E" w:rsidP="00B92F8B">
      <w:pPr>
        <w:spacing w:line="360" w:lineRule="auto"/>
        <w:jc w:val="center"/>
        <w:rPr>
          <w:rFonts w:ascii="Arial" w:hAnsi="Arial" w:cs="Arial"/>
          <w:b/>
          <w:bCs/>
          <w:sz w:val="6"/>
          <w:szCs w:val="20"/>
        </w:rPr>
      </w:pPr>
    </w:p>
    <w:p w:rsidR="000B4F7E" w:rsidRDefault="000B4F7E" w:rsidP="000B4F7E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B4048">
        <w:rPr>
          <w:rFonts w:ascii="Arial" w:hAnsi="Arial" w:cs="Arial"/>
          <w:b/>
          <w:bCs/>
          <w:sz w:val="20"/>
          <w:szCs w:val="20"/>
        </w:rPr>
        <w:t>§ 3</w:t>
      </w:r>
    </w:p>
    <w:p w:rsidR="000B4F7E" w:rsidRDefault="000B4F7E" w:rsidP="00240194">
      <w:pPr>
        <w:pStyle w:val="Akapitzlist"/>
        <w:numPr>
          <w:ilvl w:val="3"/>
          <w:numId w:val="32"/>
        </w:numPr>
        <w:tabs>
          <w:tab w:val="clear" w:pos="2160"/>
        </w:tabs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0B4F7E">
        <w:rPr>
          <w:rFonts w:ascii="Arial" w:hAnsi="Arial" w:cs="Arial"/>
          <w:bCs/>
          <w:sz w:val="20"/>
          <w:szCs w:val="20"/>
        </w:rPr>
        <w:t xml:space="preserve">Wykonawca zobowiązuje się, że </w:t>
      </w:r>
      <w:r>
        <w:rPr>
          <w:rFonts w:ascii="Arial" w:hAnsi="Arial" w:cs="Arial"/>
          <w:bCs/>
          <w:sz w:val="20"/>
          <w:szCs w:val="20"/>
        </w:rPr>
        <w:t>do wykonania przedmiotu umowy będzie kierowany personel, którego wynagrodzenie za pracę jest równe lub przekracza równowartość wysokości wynagrodzenia minimalnego, o którym mowa w ustawie z 10.10.2002 o minimalnym wynagrodzeniu za pracę (Dz. U. z 2015 r.</w:t>
      </w:r>
      <w:r w:rsidR="00240194">
        <w:rPr>
          <w:rFonts w:ascii="Arial" w:hAnsi="Arial" w:cs="Arial"/>
          <w:bCs/>
          <w:sz w:val="20"/>
          <w:szCs w:val="20"/>
        </w:rPr>
        <w:t xml:space="preserve"> poz. 2008 z </w:t>
      </w:r>
      <w:proofErr w:type="spellStart"/>
      <w:r w:rsidR="00240194">
        <w:rPr>
          <w:rFonts w:ascii="Arial" w:hAnsi="Arial" w:cs="Arial"/>
          <w:bCs/>
          <w:sz w:val="20"/>
          <w:szCs w:val="20"/>
        </w:rPr>
        <w:t>późn</w:t>
      </w:r>
      <w:proofErr w:type="spellEnd"/>
      <w:r w:rsidR="00240194">
        <w:rPr>
          <w:rFonts w:ascii="Arial" w:hAnsi="Arial" w:cs="Arial"/>
          <w:bCs/>
          <w:sz w:val="20"/>
          <w:szCs w:val="20"/>
        </w:rPr>
        <w:t>. zm.), z uwzględnieniem wymiaru czasu pracy.</w:t>
      </w:r>
    </w:p>
    <w:p w:rsidR="00240194" w:rsidRDefault="00240194" w:rsidP="00240194">
      <w:pPr>
        <w:pStyle w:val="Akapitzlist"/>
        <w:numPr>
          <w:ilvl w:val="3"/>
          <w:numId w:val="32"/>
        </w:numPr>
        <w:tabs>
          <w:tab w:val="clear" w:pos="2160"/>
        </w:tabs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Wykonawca przedstawi dowody potwierdzające wywiązanie się ze zobowiązania, o którym mowa w ust. 1 w terminie 3 dni od zatrudnienia pracownika wykonującego usługę porządkową.</w:t>
      </w:r>
    </w:p>
    <w:p w:rsidR="00240194" w:rsidRPr="000B4F7E" w:rsidRDefault="00240194" w:rsidP="00240194">
      <w:pPr>
        <w:pStyle w:val="Akapitzlist"/>
        <w:spacing w:after="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</w:p>
    <w:p w:rsidR="00B92F8B" w:rsidRPr="001B4048" w:rsidRDefault="00B92F8B" w:rsidP="00B92F8B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B4048">
        <w:rPr>
          <w:rFonts w:ascii="Arial" w:hAnsi="Arial" w:cs="Arial"/>
          <w:b/>
          <w:bCs/>
          <w:sz w:val="20"/>
          <w:szCs w:val="20"/>
        </w:rPr>
        <w:t xml:space="preserve">§ </w:t>
      </w:r>
      <w:r w:rsidR="00240194">
        <w:rPr>
          <w:rFonts w:ascii="Arial" w:hAnsi="Arial" w:cs="Arial"/>
          <w:b/>
          <w:bCs/>
          <w:sz w:val="20"/>
          <w:szCs w:val="20"/>
        </w:rPr>
        <w:t>4</w:t>
      </w:r>
    </w:p>
    <w:p w:rsidR="00B92F8B" w:rsidRPr="001B4048" w:rsidRDefault="00B92F8B" w:rsidP="00B92F8B">
      <w:pPr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B4048">
        <w:rPr>
          <w:rFonts w:ascii="Arial" w:hAnsi="Arial" w:cs="Arial"/>
          <w:sz w:val="20"/>
          <w:szCs w:val="20"/>
        </w:rPr>
        <w:t>Umowa może zostać rozwiązana przez każdą ze stron z zachowaniem miesięcznego okresu wypowiedzenia.</w:t>
      </w:r>
    </w:p>
    <w:p w:rsidR="008A65F7" w:rsidRPr="000B4F7E" w:rsidRDefault="00B92F8B" w:rsidP="000B4F7E">
      <w:pPr>
        <w:numPr>
          <w:ilvl w:val="0"/>
          <w:numId w:val="27"/>
        </w:num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B4048">
        <w:rPr>
          <w:rFonts w:ascii="Arial" w:hAnsi="Arial" w:cs="Arial"/>
          <w:sz w:val="20"/>
          <w:szCs w:val="20"/>
        </w:rPr>
        <w:t xml:space="preserve">Zamawiającemu przysługuje prawo rozwiązania umowy bez </w:t>
      </w:r>
      <w:r w:rsidR="008A65F7">
        <w:rPr>
          <w:rFonts w:ascii="Arial" w:hAnsi="Arial" w:cs="Arial"/>
          <w:sz w:val="20"/>
          <w:szCs w:val="20"/>
        </w:rPr>
        <w:t>zachowania okresu wypowiedzenia</w:t>
      </w:r>
      <w:r w:rsidR="008A65F7">
        <w:rPr>
          <w:rFonts w:ascii="Arial" w:hAnsi="Arial" w:cs="Arial"/>
          <w:sz w:val="20"/>
          <w:szCs w:val="20"/>
        </w:rPr>
        <w:br/>
      </w:r>
      <w:r w:rsidRPr="001B4048">
        <w:rPr>
          <w:rFonts w:ascii="Arial" w:hAnsi="Arial" w:cs="Arial"/>
          <w:sz w:val="20"/>
          <w:szCs w:val="20"/>
        </w:rPr>
        <w:t>w szczególności gdy:</w:t>
      </w:r>
    </w:p>
    <w:p w:rsidR="00B92F8B" w:rsidRPr="001B4048" w:rsidRDefault="00B92F8B" w:rsidP="00B92F8B">
      <w:pPr>
        <w:numPr>
          <w:ilvl w:val="0"/>
          <w:numId w:val="28"/>
        </w:num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B4048">
        <w:rPr>
          <w:rFonts w:ascii="Arial" w:hAnsi="Arial" w:cs="Arial"/>
          <w:sz w:val="20"/>
          <w:szCs w:val="20"/>
        </w:rPr>
        <w:t> wykonawca nie rozpoczął realizacji umowy przez trzy dni od daty obowiązywania umowy,</w:t>
      </w:r>
    </w:p>
    <w:p w:rsidR="00B92F8B" w:rsidRPr="001B4048" w:rsidRDefault="00B92F8B" w:rsidP="00B92F8B">
      <w:pPr>
        <w:numPr>
          <w:ilvl w:val="0"/>
          <w:numId w:val="28"/>
        </w:num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B4048">
        <w:rPr>
          <w:rFonts w:ascii="Arial" w:hAnsi="Arial" w:cs="Arial"/>
          <w:sz w:val="20"/>
          <w:szCs w:val="20"/>
        </w:rPr>
        <w:t> wykonawca przerwie realizację umowy przez trzy kolejne dni robocze,</w:t>
      </w:r>
    </w:p>
    <w:p w:rsidR="00B92F8B" w:rsidRDefault="00B92F8B" w:rsidP="00B92F8B">
      <w:pPr>
        <w:numPr>
          <w:ilvl w:val="0"/>
          <w:numId w:val="28"/>
        </w:num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B4048">
        <w:rPr>
          <w:rFonts w:ascii="Arial" w:hAnsi="Arial" w:cs="Arial"/>
          <w:sz w:val="20"/>
          <w:szCs w:val="20"/>
        </w:rPr>
        <w:t> w razie powtarzających się przypadków nienależytego wykonania umowy.</w:t>
      </w:r>
    </w:p>
    <w:p w:rsidR="00B92F8B" w:rsidRDefault="00B92F8B" w:rsidP="008A65F7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B4048">
        <w:rPr>
          <w:rFonts w:ascii="Arial" w:hAnsi="Arial" w:cs="Arial"/>
          <w:sz w:val="20"/>
          <w:szCs w:val="20"/>
        </w:rPr>
        <w:t>Przez powtarzające się przypadki nienależytego wykonania umowy należy rozumieć</w:t>
      </w:r>
      <w:r w:rsidR="00240194">
        <w:rPr>
          <w:rFonts w:ascii="Arial" w:hAnsi="Arial" w:cs="Arial"/>
          <w:sz w:val="20"/>
          <w:szCs w:val="20"/>
        </w:rPr>
        <w:t xml:space="preserve"> w szczególności</w:t>
      </w:r>
      <w:r w:rsidRPr="001B4048">
        <w:rPr>
          <w:rFonts w:ascii="Arial" w:hAnsi="Arial" w:cs="Arial"/>
          <w:sz w:val="20"/>
          <w:szCs w:val="20"/>
        </w:rPr>
        <w:t xml:space="preserve"> trzykrotną, uzasadnioną reklamację Zamawiającego.</w:t>
      </w:r>
    </w:p>
    <w:p w:rsidR="00240194" w:rsidRPr="00240194" w:rsidRDefault="00240194" w:rsidP="00240194">
      <w:pPr>
        <w:pStyle w:val="Akapitzlist"/>
        <w:numPr>
          <w:ilvl w:val="0"/>
          <w:numId w:val="28"/>
        </w:numPr>
        <w:autoSpaceDE w:val="0"/>
        <w:autoSpaceDN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razie naruszenia §</w:t>
      </w:r>
      <w:r w:rsidRPr="00240194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ust. 1 niniejszej umowy.</w:t>
      </w:r>
    </w:p>
    <w:p w:rsidR="008A65F7" w:rsidRPr="008A65F7" w:rsidRDefault="008A65F7" w:rsidP="008A65F7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14"/>
          <w:szCs w:val="20"/>
        </w:rPr>
      </w:pPr>
    </w:p>
    <w:p w:rsidR="00B92F8B" w:rsidRPr="001B4048" w:rsidRDefault="00B92F8B" w:rsidP="00240194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B4048">
        <w:rPr>
          <w:rFonts w:ascii="Arial" w:hAnsi="Arial" w:cs="Arial"/>
          <w:b/>
          <w:bCs/>
          <w:sz w:val="20"/>
          <w:szCs w:val="20"/>
        </w:rPr>
        <w:t xml:space="preserve">§ </w:t>
      </w:r>
      <w:r w:rsidR="00240194">
        <w:rPr>
          <w:rFonts w:ascii="Arial" w:hAnsi="Arial" w:cs="Arial"/>
          <w:b/>
          <w:bCs/>
          <w:sz w:val="20"/>
          <w:szCs w:val="20"/>
        </w:rPr>
        <w:t>5</w:t>
      </w:r>
    </w:p>
    <w:p w:rsidR="008A65F7" w:rsidRDefault="00B92F8B" w:rsidP="00240194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1B4048">
        <w:rPr>
          <w:rFonts w:ascii="Arial" w:hAnsi="Arial" w:cs="Arial"/>
          <w:color w:val="000000"/>
          <w:sz w:val="20"/>
          <w:szCs w:val="20"/>
        </w:rPr>
        <w:t>1. Wykonawca zobowiązuje się zapłacić Zamawiającemu kary umowne w wysokości:</w:t>
      </w:r>
    </w:p>
    <w:p w:rsidR="008A65F7" w:rsidRDefault="008A65F7" w:rsidP="00240194">
      <w:pPr>
        <w:pStyle w:val="Bezodstpw"/>
        <w:ind w:left="708"/>
        <w:jc w:val="both"/>
        <w:rPr>
          <w:rFonts w:ascii="Arial" w:hAnsi="Arial" w:cs="Arial"/>
          <w:sz w:val="20"/>
        </w:rPr>
      </w:pPr>
      <w:r w:rsidRPr="008A65F7">
        <w:rPr>
          <w:rFonts w:ascii="Arial" w:hAnsi="Arial" w:cs="Arial"/>
          <w:color w:val="000000"/>
          <w:sz w:val="20"/>
        </w:rPr>
        <w:t xml:space="preserve">1) </w:t>
      </w:r>
      <w:r w:rsidR="00B92F8B" w:rsidRPr="008A65F7">
        <w:rPr>
          <w:rFonts w:ascii="Arial" w:hAnsi="Arial" w:cs="Arial"/>
          <w:sz w:val="20"/>
        </w:rPr>
        <w:t>za każdy dzień nie wykonania usługi sprzątania  w wysokoś</w:t>
      </w:r>
      <w:r w:rsidRPr="008A65F7">
        <w:rPr>
          <w:rFonts w:ascii="Arial" w:hAnsi="Arial" w:cs="Arial"/>
          <w:sz w:val="20"/>
        </w:rPr>
        <w:t xml:space="preserve">ci 5% wynagrodzenia określonego </w:t>
      </w:r>
      <w:r>
        <w:rPr>
          <w:rFonts w:ascii="Arial" w:hAnsi="Arial" w:cs="Arial"/>
          <w:sz w:val="20"/>
        </w:rPr>
        <w:t>w § 2 ust. 1,</w:t>
      </w:r>
    </w:p>
    <w:p w:rsidR="008A65F7" w:rsidRPr="008A65F7" w:rsidRDefault="008A65F7" w:rsidP="00240194">
      <w:pPr>
        <w:pStyle w:val="Bezodstpw"/>
        <w:jc w:val="both"/>
        <w:rPr>
          <w:rFonts w:ascii="Arial" w:hAnsi="Arial" w:cs="Arial"/>
          <w:sz w:val="20"/>
        </w:rPr>
      </w:pPr>
    </w:p>
    <w:p w:rsidR="00B92F8B" w:rsidRDefault="008A65F7" w:rsidP="00240194">
      <w:pPr>
        <w:pStyle w:val="Bezodstpw"/>
        <w:ind w:left="708"/>
        <w:jc w:val="both"/>
        <w:rPr>
          <w:rFonts w:ascii="Arial" w:hAnsi="Arial" w:cs="Arial"/>
          <w:sz w:val="20"/>
        </w:rPr>
      </w:pPr>
      <w:r w:rsidRPr="008A65F7">
        <w:rPr>
          <w:rFonts w:ascii="Arial" w:hAnsi="Arial" w:cs="Arial"/>
          <w:sz w:val="20"/>
        </w:rPr>
        <w:t xml:space="preserve">2) </w:t>
      </w:r>
      <w:r w:rsidR="00D6054D" w:rsidRPr="008A65F7">
        <w:rPr>
          <w:rFonts w:ascii="Arial" w:hAnsi="Arial" w:cs="Arial"/>
          <w:sz w:val="20"/>
        </w:rPr>
        <w:t>100 % wynagro</w:t>
      </w:r>
      <w:r w:rsidR="00D6054D">
        <w:rPr>
          <w:rFonts w:ascii="Arial" w:hAnsi="Arial" w:cs="Arial"/>
          <w:sz w:val="20"/>
        </w:rPr>
        <w:t xml:space="preserve">dzenia określonego w § 2 ust. 1, </w:t>
      </w:r>
      <w:r w:rsidR="00B92F8B" w:rsidRPr="008A65F7">
        <w:rPr>
          <w:rFonts w:ascii="Arial" w:hAnsi="Arial" w:cs="Arial"/>
          <w:sz w:val="20"/>
        </w:rPr>
        <w:t>w przypadku rozwiązania umowy przez Zamawiające</w:t>
      </w:r>
      <w:r w:rsidR="00D6054D">
        <w:rPr>
          <w:rFonts w:ascii="Arial" w:hAnsi="Arial" w:cs="Arial"/>
          <w:sz w:val="20"/>
        </w:rPr>
        <w:t>go z winy Wykonawcy,</w:t>
      </w:r>
    </w:p>
    <w:p w:rsidR="00D6054D" w:rsidRDefault="00D6054D" w:rsidP="00240194">
      <w:pPr>
        <w:pStyle w:val="Bezodstpw"/>
        <w:ind w:left="708"/>
        <w:jc w:val="both"/>
        <w:rPr>
          <w:rFonts w:ascii="Arial" w:hAnsi="Arial" w:cs="Arial"/>
          <w:sz w:val="20"/>
        </w:rPr>
      </w:pPr>
    </w:p>
    <w:p w:rsidR="00D6054D" w:rsidRPr="008A65F7" w:rsidRDefault="00D6054D" w:rsidP="00240194">
      <w:pPr>
        <w:pStyle w:val="Bezodstpw"/>
        <w:ind w:left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3) 10 % wynagrodzenia określonego § 2 ust. 1, w przypadku stwierdzenia naruszenia obowiązku zatrudniania pr</w:t>
      </w:r>
      <w:r w:rsidR="00240194">
        <w:rPr>
          <w:rFonts w:ascii="Arial" w:hAnsi="Arial" w:cs="Arial"/>
          <w:sz w:val="20"/>
        </w:rPr>
        <w:t xml:space="preserve">acownika w ramach umowy o pracę lub niewywiązania się z obowiązku, o którym mowa w </w:t>
      </w:r>
      <w:r w:rsidR="00240194" w:rsidRPr="00240194">
        <w:rPr>
          <w:rFonts w:ascii="Arial" w:hAnsi="Arial" w:cs="Arial"/>
          <w:sz w:val="20"/>
        </w:rPr>
        <w:t>§ 3</w:t>
      </w:r>
      <w:r w:rsidR="00240194">
        <w:rPr>
          <w:rFonts w:ascii="Arial" w:hAnsi="Arial" w:cs="Arial"/>
          <w:sz w:val="20"/>
        </w:rPr>
        <w:t xml:space="preserve"> pkt 2.</w:t>
      </w:r>
    </w:p>
    <w:p w:rsidR="008A65F7" w:rsidRPr="001B4048" w:rsidRDefault="008A65F7" w:rsidP="008A65F7">
      <w:pPr>
        <w:autoSpaceDE w:val="0"/>
        <w:autoSpaceDN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B92F8B" w:rsidRPr="001B4048" w:rsidRDefault="00B92F8B" w:rsidP="00B92F8B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trike/>
          <w:sz w:val="20"/>
          <w:szCs w:val="20"/>
          <w:lang w:eastAsia="pl-PL"/>
        </w:rPr>
      </w:pPr>
      <w:r w:rsidRPr="001B4048">
        <w:rPr>
          <w:rFonts w:ascii="Arial" w:hAnsi="Arial" w:cs="Arial"/>
          <w:sz w:val="20"/>
          <w:szCs w:val="20"/>
          <w:lang w:eastAsia="pl-PL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:rsidR="00B92F8B" w:rsidRPr="001B4048" w:rsidRDefault="00B92F8B" w:rsidP="00B92F8B">
      <w:pPr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trike/>
          <w:sz w:val="20"/>
          <w:szCs w:val="20"/>
          <w:lang w:eastAsia="pl-PL"/>
        </w:rPr>
      </w:pPr>
      <w:r w:rsidRPr="001B4048">
        <w:rPr>
          <w:rFonts w:ascii="Arial" w:hAnsi="Arial" w:cs="Arial"/>
          <w:sz w:val="20"/>
          <w:szCs w:val="20"/>
          <w:lang w:eastAsia="pl-PL"/>
        </w:rPr>
        <w:t>Zamawiający zastrzega sobie prawo dochodzenia odszkodowania uzupełniającego na zasadach ogólnych Kodeksu Cywilnego, jeżeli wartość powstałej szkody przekroczy wysokość kary umownej.</w:t>
      </w:r>
    </w:p>
    <w:p w:rsidR="00B92F8B" w:rsidRPr="001B4048" w:rsidRDefault="00B92F8B" w:rsidP="00B92F8B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1B4048">
        <w:rPr>
          <w:rFonts w:ascii="Arial" w:hAnsi="Arial" w:cs="Arial"/>
          <w:sz w:val="20"/>
          <w:szCs w:val="20"/>
          <w:lang w:eastAsia="pl-PL"/>
        </w:rPr>
        <w:t>Wykonawca wyraża zgodę na potrącenie kar umownych, o których mowa w ust. 1 z należnego mu wynagrodzenia.</w:t>
      </w:r>
    </w:p>
    <w:p w:rsidR="00B92F8B" w:rsidRPr="001B4048" w:rsidRDefault="00B92F8B" w:rsidP="00B92F8B">
      <w:pPr>
        <w:spacing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1B4048">
        <w:rPr>
          <w:rFonts w:ascii="Arial" w:hAnsi="Arial" w:cs="Arial"/>
          <w:b/>
          <w:bCs/>
          <w:sz w:val="20"/>
          <w:szCs w:val="20"/>
        </w:rPr>
        <w:br/>
        <w:t xml:space="preserve">§ </w:t>
      </w:r>
      <w:r w:rsidR="00240194">
        <w:rPr>
          <w:rFonts w:ascii="Arial" w:hAnsi="Arial" w:cs="Arial"/>
          <w:b/>
          <w:bCs/>
          <w:sz w:val="20"/>
          <w:szCs w:val="20"/>
        </w:rPr>
        <w:t>6</w:t>
      </w:r>
    </w:p>
    <w:p w:rsidR="00B92F8B" w:rsidRPr="001B4048" w:rsidRDefault="00B92F8B" w:rsidP="00B92F8B">
      <w:pPr>
        <w:widowControl w:val="0"/>
        <w:suppressAutoHyphens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1B4048">
        <w:rPr>
          <w:rFonts w:ascii="Arial" w:eastAsia="Arial Unicode MS" w:hAnsi="Arial" w:cs="Arial"/>
          <w:color w:val="000000"/>
          <w:sz w:val="20"/>
          <w:szCs w:val="20"/>
          <w:lang w:bidi="en-US"/>
        </w:rPr>
        <w:t>Wykonawca ponosi odpowiedzialność za:</w:t>
      </w:r>
    </w:p>
    <w:p w:rsidR="00B92F8B" w:rsidRPr="001B4048" w:rsidRDefault="00B92F8B" w:rsidP="00B92F8B">
      <w:pPr>
        <w:pStyle w:val="Akapitzlist"/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1B4048">
        <w:rPr>
          <w:rFonts w:ascii="Arial" w:eastAsia="Arial Unicode MS" w:hAnsi="Arial" w:cs="Arial"/>
          <w:color w:val="000000"/>
          <w:sz w:val="20"/>
          <w:szCs w:val="20"/>
          <w:lang w:bidi="en-US"/>
        </w:rPr>
        <w:t>należyte wykonanie przedmiotu umowy,</w:t>
      </w:r>
    </w:p>
    <w:p w:rsidR="00B92F8B" w:rsidRPr="001B4048" w:rsidRDefault="00B92F8B" w:rsidP="00B92F8B">
      <w:pPr>
        <w:pStyle w:val="Akapitzlist"/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1B4048">
        <w:rPr>
          <w:rFonts w:ascii="Arial" w:hAnsi="Arial" w:cs="Arial"/>
          <w:snapToGrid w:val="0"/>
          <w:sz w:val="20"/>
          <w:szCs w:val="20"/>
        </w:rPr>
        <w:t>przestrzeganie obowiązujących u Zamawiającego zasad zabezpieczania pomieszczenia przed dostępem osób trzecich,</w:t>
      </w:r>
    </w:p>
    <w:p w:rsidR="00B92F8B" w:rsidRPr="001B4048" w:rsidRDefault="00B92F8B" w:rsidP="00B92F8B">
      <w:pPr>
        <w:pStyle w:val="Akapitzlist"/>
        <w:widowControl w:val="0"/>
        <w:numPr>
          <w:ilvl w:val="0"/>
          <w:numId w:val="33"/>
        </w:num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1B4048">
        <w:rPr>
          <w:rFonts w:ascii="Arial" w:eastAsia="Arial Unicode MS" w:hAnsi="Arial" w:cs="Arial"/>
          <w:color w:val="000000"/>
          <w:sz w:val="20"/>
          <w:szCs w:val="20"/>
          <w:lang w:bidi="en-US"/>
        </w:rPr>
        <w:t>wyłączenie urządzeń elektrycznych, świateł i zakręcenia punktów czerpania wody.</w:t>
      </w:r>
    </w:p>
    <w:p w:rsidR="00B92F8B" w:rsidRPr="008A65F7" w:rsidRDefault="00B92F8B" w:rsidP="00B92F8B">
      <w:pPr>
        <w:widowControl w:val="0"/>
        <w:suppressAutoHyphens/>
        <w:ind w:left="360" w:hanging="360"/>
        <w:jc w:val="both"/>
        <w:rPr>
          <w:rFonts w:ascii="Arial" w:eastAsia="Arial Unicode MS" w:hAnsi="Arial" w:cs="Arial"/>
          <w:color w:val="000000"/>
          <w:sz w:val="12"/>
          <w:szCs w:val="20"/>
          <w:lang w:bidi="en-US"/>
        </w:rPr>
      </w:pPr>
    </w:p>
    <w:p w:rsidR="00B92F8B" w:rsidRPr="001B4048" w:rsidRDefault="00B92F8B" w:rsidP="00B92F8B">
      <w:pPr>
        <w:widowControl w:val="0"/>
        <w:suppressAutoHyphens/>
        <w:ind w:left="360" w:hanging="360"/>
        <w:jc w:val="center"/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</w:pPr>
      <w:r w:rsidRPr="001B4048"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  <w:t xml:space="preserve">§ </w:t>
      </w:r>
      <w:r w:rsidR="00240194"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  <w:t>7</w:t>
      </w:r>
    </w:p>
    <w:p w:rsidR="00B92F8B" w:rsidRPr="001B4048" w:rsidRDefault="00B92F8B" w:rsidP="00B92F8B">
      <w:pPr>
        <w:widowControl w:val="0"/>
        <w:tabs>
          <w:tab w:val="left" w:pos="284"/>
        </w:tabs>
        <w:suppressAutoHyphens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1B4048">
        <w:rPr>
          <w:rFonts w:ascii="Arial" w:eastAsia="Arial Unicode MS" w:hAnsi="Arial" w:cs="Arial"/>
          <w:color w:val="000000"/>
          <w:sz w:val="20"/>
          <w:szCs w:val="20"/>
          <w:lang w:bidi="en-US"/>
        </w:rPr>
        <w:t>Wykonawca ponosi odpowiedzialność za szkody powstałe w powierzonym mu przez Zamawiającego na czas wykonywania umowy mieniu, w tym za szkody wynikające z działania lub zaniechania jego personelu w związku z nieprawidłową realizacją umowy.</w:t>
      </w:r>
    </w:p>
    <w:p w:rsidR="00B92F8B" w:rsidRPr="001B4048" w:rsidRDefault="00B92F8B" w:rsidP="00B92F8B">
      <w:pPr>
        <w:widowControl w:val="0"/>
        <w:suppressAutoHyphens/>
        <w:jc w:val="center"/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</w:pPr>
      <w:r w:rsidRPr="001B4048"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  <w:t xml:space="preserve">§ </w:t>
      </w:r>
      <w:r w:rsidR="00240194"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  <w:t>8</w:t>
      </w:r>
    </w:p>
    <w:p w:rsidR="00B92F8B" w:rsidRPr="001B4048" w:rsidRDefault="00B92F8B" w:rsidP="00B92F8B">
      <w:pPr>
        <w:widowControl w:val="0"/>
        <w:suppressAutoHyphens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1B4048"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Wykonawca nie może powierzyć wykonania zobowiązań wynikających z umowy innemu podmiotowi gospodarczemu /podwykonawcy/ bez zgody Zamawiającego. </w:t>
      </w:r>
    </w:p>
    <w:p w:rsidR="00B92F8B" w:rsidRDefault="00B92F8B" w:rsidP="00B92F8B">
      <w:pPr>
        <w:widowControl w:val="0"/>
        <w:suppressAutoHyphens/>
        <w:ind w:left="284" w:hanging="284"/>
        <w:jc w:val="center"/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</w:pPr>
      <w:r w:rsidRPr="001B4048"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  <w:t xml:space="preserve">§ </w:t>
      </w:r>
      <w:r w:rsidR="00240194"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  <w:t>9</w:t>
      </w:r>
    </w:p>
    <w:p w:rsidR="00EA5405" w:rsidRPr="00EA5405" w:rsidRDefault="000E3528" w:rsidP="00EA5405">
      <w:pPr>
        <w:pStyle w:val="Bezodstpw"/>
        <w:rPr>
          <w:rFonts w:ascii="Arial" w:hAnsi="Arial" w:cs="Arial"/>
          <w:sz w:val="20"/>
          <w:lang w:bidi="en-US"/>
        </w:rPr>
      </w:pPr>
      <w:r w:rsidRPr="00EA5405">
        <w:rPr>
          <w:rFonts w:ascii="Arial" w:hAnsi="Arial" w:cs="Arial"/>
          <w:sz w:val="20"/>
          <w:lang w:bidi="en-US"/>
        </w:rPr>
        <w:t xml:space="preserve">Ze strony Zamawiającego, osobą uprawnioną do </w:t>
      </w:r>
      <w:r w:rsidR="00EA5405" w:rsidRPr="00EA5405">
        <w:rPr>
          <w:rFonts w:ascii="Arial" w:hAnsi="Arial" w:cs="Arial"/>
          <w:sz w:val="20"/>
          <w:lang w:bidi="en-US"/>
        </w:rPr>
        <w:t>podpisywania protokołów odbioru prac cyklicznych,</w:t>
      </w:r>
    </w:p>
    <w:p w:rsidR="000E3528" w:rsidRDefault="00EA5405" w:rsidP="00EA5405">
      <w:pPr>
        <w:pStyle w:val="Bezodstpw"/>
        <w:rPr>
          <w:rFonts w:ascii="Arial" w:hAnsi="Arial" w:cs="Arial"/>
          <w:sz w:val="20"/>
          <w:lang w:bidi="en-US"/>
        </w:rPr>
      </w:pPr>
      <w:r w:rsidRPr="00EA5405">
        <w:rPr>
          <w:rFonts w:ascii="Arial" w:hAnsi="Arial" w:cs="Arial"/>
          <w:sz w:val="20"/>
          <w:lang w:bidi="en-US"/>
        </w:rPr>
        <w:t xml:space="preserve">tj. mycie okien czy polimeryzacja jest Naczelnik Wydziału </w:t>
      </w:r>
      <w:proofErr w:type="spellStart"/>
      <w:r w:rsidRPr="00EA5405">
        <w:rPr>
          <w:rFonts w:ascii="Arial" w:hAnsi="Arial" w:cs="Arial"/>
          <w:sz w:val="20"/>
          <w:lang w:bidi="en-US"/>
        </w:rPr>
        <w:t>Organizacyjno</w:t>
      </w:r>
      <w:proofErr w:type="spellEnd"/>
      <w:r w:rsidRPr="00EA5405">
        <w:rPr>
          <w:rFonts w:ascii="Arial" w:hAnsi="Arial" w:cs="Arial"/>
          <w:sz w:val="20"/>
          <w:lang w:bidi="en-US"/>
        </w:rPr>
        <w:t xml:space="preserve"> </w:t>
      </w:r>
      <w:r>
        <w:rPr>
          <w:rFonts w:ascii="Arial" w:hAnsi="Arial" w:cs="Arial"/>
          <w:sz w:val="20"/>
          <w:lang w:bidi="en-US"/>
        </w:rPr>
        <w:t>–</w:t>
      </w:r>
      <w:r w:rsidRPr="00EA5405">
        <w:rPr>
          <w:rFonts w:ascii="Arial" w:hAnsi="Arial" w:cs="Arial"/>
          <w:sz w:val="20"/>
          <w:lang w:bidi="en-US"/>
        </w:rPr>
        <w:t xml:space="preserve"> Finansowego</w:t>
      </w:r>
      <w:r>
        <w:rPr>
          <w:rFonts w:ascii="Arial" w:hAnsi="Arial" w:cs="Arial"/>
          <w:sz w:val="20"/>
          <w:lang w:bidi="en-US"/>
        </w:rPr>
        <w:t>.</w:t>
      </w:r>
    </w:p>
    <w:p w:rsidR="00EA5405" w:rsidRDefault="00EA5405" w:rsidP="00EA5405">
      <w:pPr>
        <w:pStyle w:val="Bezodstpw"/>
        <w:rPr>
          <w:rFonts w:ascii="Arial" w:hAnsi="Arial" w:cs="Arial"/>
          <w:sz w:val="20"/>
          <w:lang w:bidi="en-US"/>
        </w:rPr>
      </w:pPr>
    </w:p>
    <w:p w:rsidR="00EA5405" w:rsidRPr="00EA5405" w:rsidRDefault="00EA5405" w:rsidP="00EA5405">
      <w:pPr>
        <w:widowControl w:val="0"/>
        <w:suppressAutoHyphens/>
        <w:ind w:left="284" w:hanging="284"/>
        <w:jc w:val="center"/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</w:pPr>
      <w:r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  <w:t xml:space="preserve">§ </w:t>
      </w:r>
      <w:r w:rsidR="00240194"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  <w:t>10</w:t>
      </w:r>
    </w:p>
    <w:p w:rsidR="00B92F8B" w:rsidRDefault="00B92F8B" w:rsidP="00B92F8B">
      <w:pPr>
        <w:widowControl w:val="0"/>
        <w:tabs>
          <w:tab w:val="left" w:pos="284"/>
        </w:tabs>
        <w:suppressAutoHyphens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1B4048">
        <w:rPr>
          <w:rFonts w:ascii="Arial" w:eastAsia="Arial Unicode MS" w:hAnsi="Arial" w:cs="Arial"/>
          <w:color w:val="000000"/>
          <w:sz w:val="20"/>
          <w:szCs w:val="20"/>
          <w:lang w:bidi="en-US"/>
        </w:rPr>
        <w:t>Wszelkie zmiany niniejszej umowy wymagają zgody obu stron oraz formy pisemnej pod rygorem nieważności.</w:t>
      </w:r>
    </w:p>
    <w:p w:rsidR="00EA5405" w:rsidRPr="001B4048" w:rsidRDefault="00EA5405" w:rsidP="00EA5405">
      <w:pPr>
        <w:widowControl w:val="0"/>
        <w:suppressAutoHyphens/>
        <w:jc w:val="center"/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</w:pPr>
      <w:r w:rsidRPr="001B4048"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  <w:t>§ 1</w:t>
      </w:r>
      <w:r w:rsidR="00240194"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  <w:t>1</w:t>
      </w:r>
    </w:p>
    <w:p w:rsidR="00B92F8B" w:rsidRPr="001B4048" w:rsidRDefault="00B92F8B" w:rsidP="00B92F8B">
      <w:pPr>
        <w:pStyle w:val="Akapitzlist"/>
        <w:widowControl w:val="0"/>
        <w:numPr>
          <w:ilvl w:val="0"/>
          <w:numId w:val="35"/>
        </w:numPr>
        <w:suppressAutoHyphens/>
        <w:spacing w:after="0" w:line="240" w:lineRule="auto"/>
        <w:ind w:left="284" w:hanging="284"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1B4048"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W sprawach nie uregulowanych niniejszą umową zastosowanie mają przepisy Kodeksu Cywilnego. </w:t>
      </w:r>
    </w:p>
    <w:p w:rsidR="00B92F8B" w:rsidRDefault="00B92F8B" w:rsidP="00B92F8B">
      <w:pPr>
        <w:pStyle w:val="Akapitzlist"/>
        <w:widowControl w:val="0"/>
        <w:numPr>
          <w:ilvl w:val="0"/>
          <w:numId w:val="35"/>
        </w:numPr>
        <w:suppressAutoHyphens/>
        <w:spacing w:after="0" w:line="240" w:lineRule="auto"/>
        <w:ind w:left="284" w:hanging="284"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8A65F7">
        <w:rPr>
          <w:rFonts w:ascii="Arial" w:eastAsia="Arial Unicode MS" w:hAnsi="Arial" w:cs="Arial"/>
          <w:color w:val="000000"/>
          <w:sz w:val="20"/>
          <w:szCs w:val="20"/>
          <w:lang w:bidi="en-US"/>
        </w:rPr>
        <w:t>Spory wynikłe w związku z realizacją niniejszej umowy rozstrzygane będą w sposób polubowny,</w:t>
      </w:r>
      <w:r w:rsidR="008A65F7">
        <w:rPr>
          <w:rFonts w:ascii="Arial" w:eastAsia="Arial Unicode MS" w:hAnsi="Arial" w:cs="Arial"/>
          <w:color w:val="000000"/>
          <w:sz w:val="20"/>
          <w:szCs w:val="20"/>
          <w:lang w:bidi="en-US"/>
        </w:rPr>
        <w:br/>
      </w:r>
      <w:r w:rsidRPr="008A65F7">
        <w:rPr>
          <w:rFonts w:ascii="Arial" w:eastAsia="Arial Unicode MS" w:hAnsi="Arial" w:cs="Arial"/>
          <w:color w:val="000000"/>
          <w:sz w:val="20"/>
          <w:szCs w:val="20"/>
          <w:lang w:bidi="en-US"/>
        </w:rPr>
        <w:t>a w przypadku braku porozumienia strony dochodzić będą swych praw przed sądem właściwym dla siedziby Zamawiającego.</w:t>
      </w:r>
    </w:p>
    <w:p w:rsidR="008A65F7" w:rsidRDefault="008A65F7" w:rsidP="008A65F7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</w:p>
    <w:p w:rsidR="00EA5405" w:rsidRPr="008A65F7" w:rsidRDefault="00EA5405" w:rsidP="008A65F7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</w:p>
    <w:p w:rsidR="00EA5405" w:rsidRPr="001B4048" w:rsidRDefault="00EA5405" w:rsidP="00EA5405">
      <w:pPr>
        <w:widowControl w:val="0"/>
        <w:suppressAutoHyphens/>
        <w:jc w:val="center"/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</w:pPr>
      <w:r w:rsidRPr="001B4048"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  <w:t>§ 1</w:t>
      </w:r>
      <w:r w:rsidR="00240194"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  <w:t>2</w:t>
      </w:r>
    </w:p>
    <w:p w:rsidR="00B92F8B" w:rsidRPr="001B4048" w:rsidRDefault="00B92F8B" w:rsidP="00B92F8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  <w:r w:rsidRPr="001B4048">
        <w:rPr>
          <w:rFonts w:ascii="Arial" w:hAnsi="Arial" w:cs="Arial"/>
          <w:bCs/>
          <w:sz w:val="20"/>
          <w:szCs w:val="20"/>
        </w:rPr>
        <w:t xml:space="preserve">Wykonawca oświadcza, że zapoznał się z Polityką Środowiskową Regionalnej Dyrekcji Ochrony Środowiska w Opolu, dostępną pod adresem: </w:t>
      </w:r>
      <w:hyperlink r:id="rId15" w:history="1">
        <w:r w:rsidRPr="001B4048">
          <w:rPr>
            <w:rFonts w:ascii="Arial" w:hAnsi="Arial" w:cs="Arial"/>
            <w:bCs/>
            <w:color w:val="0000FF"/>
            <w:sz w:val="20"/>
            <w:szCs w:val="20"/>
            <w:u w:val="single"/>
          </w:rPr>
          <w:t>http://opole.rdos.gov.pl/polityka-srodowiskowa</w:t>
        </w:r>
      </w:hyperlink>
      <w:r w:rsidR="008A65F7">
        <w:rPr>
          <w:rFonts w:ascii="Arial" w:hAnsi="Arial" w:cs="Arial"/>
          <w:bCs/>
          <w:sz w:val="20"/>
          <w:szCs w:val="20"/>
        </w:rPr>
        <w:br/>
      </w:r>
      <w:r w:rsidRPr="001B4048">
        <w:rPr>
          <w:rFonts w:ascii="Arial" w:hAnsi="Arial" w:cs="Arial"/>
          <w:bCs/>
          <w:sz w:val="20"/>
          <w:szCs w:val="20"/>
        </w:rPr>
        <w:t>i zobowiązuje się do jej przestrzegania w trakcie realizacji umowy.</w:t>
      </w:r>
    </w:p>
    <w:p w:rsidR="00B92F8B" w:rsidRPr="001B4048" w:rsidRDefault="00B92F8B" w:rsidP="00B92F8B">
      <w:pPr>
        <w:widowControl w:val="0"/>
        <w:suppressAutoHyphens/>
        <w:jc w:val="center"/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</w:pPr>
      <w:r w:rsidRPr="001B4048"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  <w:t>§ 1</w:t>
      </w:r>
      <w:r w:rsidR="00240194"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  <w:t>3</w:t>
      </w:r>
    </w:p>
    <w:p w:rsidR="00B92F8B" w:rsidRPr="001B4048" w:rsidRDefault="00B92F8B" w:rsidP="00B92F8B">
      <w:pPr>
        <w:widowControl w:val="0"/>
        <w:suppressAutoHyphens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1B4048">
        <w:rPr>
          <w:rFonts w:ascii="Arial" w:eastAsia="Arial Unicode MS" w:hAnsi="Arial" w:cs="Arial"/>
          <w:color w:val="000000"/>
          <w:sz w:val="20"/>
          <w:szCs w:val="20"/>
          <w:lang w:bidi="en-US"/>
        </w:rPr>
        <w:t>Integralną częścią umowy są załączniki:</w:t>
      </w:r>
    </w:p>
    <w:p w:rsidR="00B92F8B" w:rsidRPr="001B4048" w:rsidRDefault="008A65F7" w:rsidP="008A65F7">
      <w:pPr>
        <w:pStyle w:val="Akapitzlist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Zał. nr 1 do umowy – </w:t>
      </w:r>
      <w:r w:rsidRPr="008A65F7">
        <w:rPr>
          <w:rFonts w:ascii="Arial" w:eastAsia="Arial Unicode MS" w:hAnsi="Arial" w:cs="Arial"/>
          <w:color w:val="000000"/>
          <w:sz w:val="20"/>
          <w:szCs w:val="20"/>
          <w:lang w:bidi="en-US"/>
        </w:rPr>
        <w:t>Szczegółowe zasady i zakres wykonywania usługi</w:t>
      </w:r>
      <w:r w:rsidR="00B92F8B" w:rsidRPr="001B4048">
        <w:rPr>
          <w:rFonts w:ascii="Arial" w:eastAsia="Arial Unicode MS" w:hAnsi="Arial" w:cs="Arial"/>
          <w:color w:val="000000"/>
          <w:sz w:val="20"/>
          <w:szCs w:val="20"/>
          <w:lang w:bidi="en-US"/>
        </w:rPr>
        <w:t>,</w:t>
      </w:r>
    </w:p>
    <w:p w:rsidR="00B92F8B" w:rsidRPr="001B4048" w:rsidRDefault="008A65F7" w:rsidP="00B92F8B">
      <w:pPr>
        <w:pStyle w:val="Akapitzlist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Zał. </w:t>
      </w:r>
      <w:r w:rsidR="00B92F8B" w:rsidRPr="001B4048">
        <w:rPr>
          <w:rFonts w:ascii="Arial" w:eastAsia="Arial Unicode MS" w:hAnsi="Arial" w:cs="Arial"/>
          <w:color w:val="000000"/>
          <w:sz w:val="20"/>
          <w:szCs w:val="20"/>
          <w:lang w:bidi="en-US"/>
        </w:rPr>
        <w:t>nr 2</w:t>
      </w:r>
      <w:r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 do umowy</w:t>
      </w:r>
      <w:r w:rsidR="00B92F8B" w:rsidRPr="001B4048"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 – </w:t>
      </w:r>
      <w:r>
        <w:rPr>
          <w:rFonts w:ascii="Arial" w:eastAsia="Arial Unicode MS" w:hAnsi="Arial" w:cs="Arial"/>
          <w:color w:val="000000"/>
          <w:sz w:val="20"/>
          <w:szCs w:val="20"/>
          <w:lang w:bidi="en-US"/>
        </w:rPr>
        <w:t>W</w:t>
      </w:r>
      <w:r w:rsidR="00B92F8B" w:rsidRPr="001B4048"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ykaz produktów, </w:t>
      </w:r>
      <w:r w:rsidR="00B92F8B" w:rsidRPr="001B4048">
        <w:rPr>
          <w:rFonts w:ascii="Arial" w:hAnsi="Arial" w:cs="Arial"/>
          <w:snapToGrid w:val="0"/>
          <w:sz w:val="20"/>
          <w:szCs w:val="20"/>
        </w:rPr>
        <w:t>które będą używane podczas wykonywania usługi</w:t>
      </w:r>
      <w:r>
        <w:rPr>
          <w:rFonts w:ascii="Arial" w:hAnsi="Arial" w:cs="Arial"/>
          <w:snapToGrid w:val="0"/>
          <w:sz w:val="20"/>
          <w:szCs w:val="20"/>
        </w:rPr>
        <w:t>,</w:t>
      </w:r>
    </w:p>
    <w:p w:rsidR="00B92F8B" w:rsidRPr="001B4048" w:rsidRDefault="008A65F7" w:rsidP="00711865">
      <w:pPr>
        <w:pStyle w:val="Akapitzlist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Zał. nr 3 do umowy – </w:t>
      </w:r>
      <w:r w:rsidR="00711865">
        <w:rPr>
          <w:rFonts w:ascii="Arial" w:eastAsia="Arial Unicode MS" w:hAnsi="Arial" w:cs="Arial"/>
          <w:color w:val="000000"/>
          <w:sz w:val="20"/>
          <w:szCs w:val="20"/>
          <w:lang w:bidi="en-US"/>
        </w:rPr>
        <w:t>W</w:t>
      </w:r>
      <w:r w:rsidR="00711865" w:rsidRPr="00711865">
        <w:rPr>
          <w:rFonts w:ascii="Arial" w:eastAsia="Arial Unicode MS" w:hAnsi="Arial" w:cs="Arial"/>
          <w:color w:val="000000"/>
          <w:sz w:val="20"/>
          <w:szCs w:val="20"/>
          <w:lang w:bidi="en-US"/>
        </w:rPr>
        <w:t>ykaz pracowników bezpośrednio odpowiedzialnych za należyte wykonanie usługi</w:t>
      </w:r>
      <w:r>
        <w:rPr>
          <w:rFonts w:ascii="Arial" w:eastAsia="Arial Unicode MS" w:hAnsi="Arial" w:cs="Arial"/>
          <w:color w:val="000000"/>
          <w:sz w:val="20"/>
          <w:szCs w:val="20"/>
          <w:lang w:bidi="en-US"/>
        </w:rPr>
        <w:t>,</w:t>
      </w:r>
    </w:p>
    <w:p w:rsidR="00B92F8B" w:rsidRPr="001B4048" w:rsidRDefault="008A65F7" w:rsidP="00B92F8B">
      <w:pPr>
        <w:pStyle w:val="Akapitzlist"/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1B4048">
        <w:rPr>
          <w:rFonts w:ascii="Arial" w:eastAsia="Arial Unicode MS" w:hAnsi="Arial" w:cs="Arial"/>
          <w:color w:val="000000"/>
          <w:sz w:val="20"/>
          <w:szCs w:val="20"/>
          <w:lang w:bidi="en-US"/>
        </w:rPr>
        <w:t>Z</w:t>
      </w:r>
      <w:r w:rsidR="00B92F8B" w:rsidRPr="001B4048">
        <w:rPr>
          <w:rFonts w:ascii="Arial" w:eastAsia="Arial Unicode MS" w:hAnsi="Arial" w:cs="Arial"/>
          <w:color w:val="000000"/>
          <w:sz w:val="20"/>
          <w:szCs w:val="20"/>
          <w:lang w:bidi="en-US"/>
        </w:rPr>
        <w:t>ał</w:t>
      </w:r>
      <w:r>
        <w:rPr>
          <w:rFonts w:ascii="Arial" w:eastAsia="Arial Unicode MS" w:hAnsi="Arial" w:cs="Arial"/>
          <w:color w:val="000000"/>
          <w:sz w:val="20"/>
          <w:szCs w:val="20"/>
          <w:lang w:bidi="en-US"/>
        </w:rPr>
        <w:t>.</w:t>
      </w:r>
      <w:r w:rsidR="00B92F8B" w:rsidRPr="001B4048"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 nr 4</w:t>
      </w:r>
      <w:r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 do umowy</w:t>
      </w:r>
      <w:r w:rsidR="00B92F8B" w:rsidRPr="001B4048">
        <w:rPr>
          <w:rFonts w:ascii="Arial" w:eastAsia="Arial Unicode MS" w:hAnsi="Arial" w:cs="Arial"/>
          <w:color w:val="000000"/>
          <w:sz w:val="20"/>
          <w:szCs w:val="20"/>
          <w:lang w:bidi="en-US"/>
        </w:rPr>
        <w:t xml:space="preserve"> – </w:t>
      </w:r>
      <w:r>
        <w:rPr>
          <w:rFonts w:ascii="Arial" w:eastAsia="Arial Unicode MS" w:hAnsi="Arial" w:cs="Arial"/>
          <w:color w:val="000000"/>
          <w:sz w:val="20"/>
          <w:szCs w:val="20"/>
          <w:lang w:bidi="en-US"/>
        </w:rPr>
        <w:t>W</w:t>
      </w:r>
      <w:r w:rsidR="00B92F8B" w:rsidRPr="001B4048">
        <w:rPr>
          <w:rFonts w:ascii="Arial" w:eastAsia="Arial Unicode MS" w:hAnsi="Arial" w:cs="Arial"/>
          <w:color w:val="000000"/>
          <w:sz w:val="20"/>
          <w:szCs w:val="20"/>
          <w:lang w:bidi="en-US"/>
        </w:rPr>
        <w:t>zór karty potwierdzenia odbioru kluczy</w:t>
      </w:r>
      <w:r>
        <w:rPr>
          <w:rFonts w:ascii="Arial" w:eastAsia="Arial Unicode MS" w:hAnsi="Arial" w:cs="Arial"/>
          <w:color w:val="000000"/>
          <w:sz w:val="20"/>
          <w:szCs w:val="20"/>
          <w:lang w:bidi="en-US"/>
        </w:rPr>
        <w:t>.</w:t>
      </w:r>
    </w:p>
    <w:p w:rsidR="008A65F7" w:rsidRPr="008A65F7" w:rsidRDefault="008A65F7" w:rsidP="00B92F8B">
      <w:pPr>
        <w:widowControl w:val="0"/>
        <w:suppressAutoHyphens/>
        <w:ind w:left="142"/>
        <w:jc w:val="center"/>
        <w:rPr>
          <w:rFonts w:ascii="Arial" w:eastAsia="Arial Unicode MS" w:hAnsi="Arial" w:cs="Arial"/>
          <w:b/>
          <w:color w:val="000000"/>
          <w:sz w:val="12"/>
          <w:szCs w:val="20"/>
          <w:lang w:bidi="en-US"/>
        </w:rPr>
      </w:pPr>
    </w:p>
    <w:p w:rsidR="00B92F8B" w:rsidRPr="001B4048" w:rsidRDefault="00B92F8B" w:rsidP="00B92F8B">
      <w:pPr>
        <w:widowControl w:val="0"/>
        <w:suppressAutoHyphens/>
        <w:ind w:left="142"/>
        <w:jc w:val="center"/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</w:pPr>
      <w:r w:rsidRPr="001B4048"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  <w:t>§ 1</w:t>
      </w:r>
      <w:r w:rsidR="00240194">
        <w:rPr>
          <w:rFonts w:ascii="Arial" w:eastAsia="Arial Unicode MS" w:hAnsi="Arial" w:cs="Arial"/>
          <w:b/>
          <w:color w:val="000000"/>
          <w:sz w:val="20"/>
          <w:szCs w:val="20"/>
          <w:lang w:bidi="en-US"/>
        </w:rPr>
        <w:t>4</w:t>
      </w:r>
    </w:p>
    <w:p w:rsidR="00B92F8B" w:rsidRPr="001B4048" w:rsidRDefault="00B92F8B" w:rsidP="00B92F8B">
      <w:pPr>
        <w:widowControl w:val="0"/>
        <w:suppressAutoHyphens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1B4048">
        <w:rPr>
          <w:rFonts w:ascii="Arial" w:eastAsia="Arial Unicode MS" w:hAnsi="Arial" w:cs="Arial"/>
          <w:color w:val="000000"/>
          <w:sz w:val="20"/>
          <w:szCs w:val="20"/>
          <w:lang w:bidi="en-US"/>
        </w:rPr>
        <w:t>Umowa sporządzona została w dwóch jednobrzmiących egzemplarzach, po jednym egzemplarzu dla każdej ze stron.</w:t>
      </w:r>
    </w:p>
    <w:p w:rsidR="00B92F8B" w:rsidRPr="001B4048" w:rsidRDefault="00B92F8B" w:rsidP="00B92F8B">
      <w:pPr>
        <w:widowControl w:val="0"/>
        <w:suppressAutoHyphens/>
        <w:ind w:left="360"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</w:p>
    <w:p w:rsidR="00B92F8B" w:rsidRPr="001B4048" w:rsidRDefault="00B92F8B" w:rsidP="00B92F8B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B92F8B" w:rsidRPr="008A65F7" w:rsidRDefault="00B92F8B" w:rsidP="008A65F7">
      <w:pPr>
        <w:autoSpaceDE w:val="0"/>
        <w:ind w:right="25" w:firstLine="708"/>
        <w:jc w:val="both"/>
        <w:rPr>
          <w:rFonts w:ascii="Arial" w:hAnsi="Arial" w:cs="Arial"/>
          <w:b/>
          <w:bCs/>
          <w:sz w:val="20"/>
          <w:szCs w:val="20"/>
        </w:rPr>
      </w:pPr>
      <w:r w:rsidRPr="001B4048">
        <w:rPr>
          <w:rFonts w:ascii="Arial" w:hAnsi="Arial" w:cs="Arial"/>
          <w:b/>
          <w:bCs/>
          <w:sz w:val="20"/>
          <w:szCs w:val="20"/>
        </w:rPr>
        <w:t>ZAMAWIAJĄCY</w:t>
      </w:r>
      <w:r w:rsidR="008A65F7">
        <w:rPr>
          <w:rFonts w:ascii="Arial" w:hAnsi="Arial" w:cs="Arial"/>
          <w:b/>
          <w:bCs/>
          <w:sz w:val="20"/>
          <w:szCs w:val="20"/>
        </w:rPr>
        <w:tab/>
      </w:r>
      <w:r w:rsidR="008A65F7">
        <w:rPr>
          <w:rFonts w:ascii="Arial" w:hAnsi="Arial" w:cs="Arial"/>
          <w:b/>
          <w:bCs/>
          <w:sz w:val="20"/>
          <w:szCs w:val="20"/>
        </w:rPr>
        <w:tab/>
      </w:r>
      <w:r w:rsidR="008A65F7">
        <w:rPr>
          <w:rFonts w:ascii="Arial" w:hAnsi="Arial" w:cs="Arial"/>
          <w:b/>
          <w:bCs/>
          <w:sz w:val="20"/>
          <w:szCs w:val="20"/>
        </w:rPr>
        <w:tab/>
      </w:r>
      <w:r w:rsidR="008A65F7">
        <w:rPr>
          <w:rFonts w:ascii="Arial" w:hAnsi="Arial" w:cs="Arial"/>
          <w:b/>
          <w:bCs/>
          <w:sz w:val="20"/>
          <w:szCs w:val="20"/>
        </w:rPr>
        <w:tab/>
      </w:r>
      <w:r w:rsidR="008A65F7">
        <w:rPr>
          <w:rFonts w:ascii="Arial" w:hAnsi="Arial" w:cs="Arial"/>
          <w:b/>
          <w:bCs/>
          <w:sz w:val="20"/>
          <w:szCs w:val="20"/>
        </w:rPr>
        <w:tab/>
      </w:r>
      <w:r w:rsidR="008A65F7">
        <w:rPr>
          <w:rFonts w:ascii="Arial" w:hAnsi="Arial" w:cs="Arial"/>
          <w:b/>
          <w:bCs/>
          <w:sz w:val="20"/>
          <w:szCs w:val="20"/>
        </w:rPr>
        <w:tab/>
      </w:r>
      <w:r w:rsidRPr="001B4048">
        <w:rPr>
          <w:rFonts w:ascii="Arial" w:hAnsi="Arial" w:cs="Arial"/>
          <w:b/>
          <w:bCs/>
          <w:sz w:val="20"/>
          <w:szCs w:val="20"/>
        </w:rPr>
        <w:t>WYKONAWCA</w:t>
      </w:r>
    </w:p>
    <w:p w:rsidR="00B92F8B" w:rsidRDefault="00B92F8B" w:rsidP="00010A7F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:rsidR="008A65F7" w:rsidRDefault="008A65F7" w:rsidP="00010A7F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:rsidR="008A65F7" w:rsidRDefault="008A65F7" w:rsidP="00010A7F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:rsidR="008A65F7" w:rsidRDefault="008A65F7" w:rsidP="00010A7F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:rsidR="008A65F7" w:rsidRDefault="008A65F7" w:rsidP="00010A7F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:rsidR="008A65F7" w:rsidRDefault="008A65F7" w:rsidP="00010A7F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:rsidR="008A65F7" w:rsidRDefault="008A65F7" w:rsidP="00010A7F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:rsidR="008A65F7" w:rsidRDefault="008A65F7" w:rsidP="00010A7F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:rsidR="008A65F7" w:rsidRDefault="008A65F7" w:rsidP="00010A7F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:rsidR="008A65F7" w:rsidRDefault="008A65F7" w:rsidP="00010A7F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</w:p>
    <w:p w:rsidR="00AE29B9" w:rsidRDefault="00AE29B9" w:rsidP="00EA5405">
      <w:pPr>
        <w:pStyle w:val="Bezodstpw"/>
        <w:rPr>
          <w:rFonts w:ascii="Arial" w:hAnsi="Arial" w:cs="Arial"/>
        </w:rPr>
        <w:sectPr w:rsidR="00AE29B9" w:rsidSect="00EE4ABB">
          <w:pgSz w:w="11906" w:h="16838"/>
          <w:pgMar w:top="986" w:right="1417" w:bottom="1417" w:left="1417" w:header="426" w:footer="362" w:gutter="0"/>
          <w:cols w:space="708"/>
          <w:titlePg/>
          <w:docGrid w:linePitch="360"/>
        </w:sectPr>
      </w:pPr>
    </w:p>
    <w:p w:rsidR="008A65F7" w:rsidRPr="008A65F7" w:rsidRDefault="008A65F7" w:rsidP="008A65F7">
      <w:pPr>
        <w:pStyle w:val="Bezodstpw"/>
        <w:ind w:left="7080"/>
        <w:rPr>
          <w:rFonts w:ascii="Arial" w:hAnsi="Arial" w:cs="Arial"/>
        </w:rPr>
      </w:pPr>
      <w:r w:rsidRPr="008A65F7">
        <w:rPr>
          <w:rFonts w:ascii="Arial" w:hAnsi="Arial" w:cs="Arial"/>
        </w:rPr>
        <w:lastRenderedPageBreak/>
        <w:t>Załącznik nr 1</w:t>
      </w:r>
    </w:p>
    <w:p w:rsidR="008A65F7" w:rsidRPr="008A65F7" w:rsidRDefault="008A65F7" w:rsidP="008A65F7">
      <w:pPr>
        <w:pStyle w:val="Bezodstpw"/>
        <w:ind w:left="6372" w:firstLine="708"/>
        <w:rPr>
          <w:rFonts w:ascii="Arial" w:hAnsi="Arial" w:cs="Arial"/>
        </w:rPr>
      </w:pPr>
      <w:r w:rsidRPr="008A65F7">
        <w:rPr>
          <w:rFonts w:ascii="Arial" w:hAnsi="Arial" w:cs="Arial"/>
        </w:rPr>
        <w:t>do umowy nr</w:t>
      </w:r>
    </w:p>
    <w:p w:rsidR="008A65F7" w:rsidRDefault="008A65F7" w:rsidP="00B923EA">
      <w:pPr>
        <w:pStyle w:val="Bezodstpw"/>
        <w:rPr>
          <w:rFonts w:ascii="Arial" w:hAnsi="Arial" w:cs="Arial"/>
          <w:b/>
        </w:rPr>
      </w:pPr>
    </w:p>
    <w:p w:rsidR="00EA5405" w:rsidRPr="00850733" w:rsidRDefault="00EA5405" w:rsidP="00EA5405">
      <w:pPr>
        <w:pStyle w:val="Bezodstpw"/>
        <w:jc w:val="center"/>
        <w:rPr>
          <w:rFonts w:ascii="Arial" w:hAnsi="Arial" w:cs="Arial"/>
          <w:b/>
        </w:rPr>
      </w:pPr>
      <w:r w:rsidRPr="00850733">
        <w:rPr>
          <w:rFonts w:ascii="Arial" w:hAnsi="Arial" w:cs="Arial"/>
          <w:b/>
        </w:rPr>
        <w:t>Szczegółowe zasady i zakres wykonywania usługi</w:t>
      </w:r>
    </w:p>
    <w:p w:rsidR="00B923EA" w:rsidRDefault="00B923EA" w:rsidP="00B923EA">
      <w:pPr>
        <w:pStyle w:val="Bezodstpw"/>
        <w:spacing w:line="276" w:lineRule="auto"/>
        <w:rPr>
          <w:rFonts w:ascii="Arial" w:hAnsi="Arial" w:cs="Arial"/>
        </w:rPr>
      </w:pPr>
    </w:p>
    <w:p w:rsidR="00B923EA" w:rsidRPr="00850733" w:rsidRDefault="00B923EA" w:rsidP="00B923EA">
      <w:pPr>
        <w:pStyle w:val="Bezodstpw"/>
        <w:spacing w:line="276" w:lineRule="auto"/>
        <w:rPr>
          <w:rFonts w:ascii="Arial" w:hAnsi="Arial" w:cs="Arial"/>
        </w:rPr>
      </w:pPr>
      <w:r w:rsidRPr="00850733">
        <w:rPr>
          <w:rFonts w:ascii="Arial" w:hAnsi="Arial" w:cs="Arial"/>
        </w:rPr>
        <w:t>I.</w:t>
      </w:r>
      <w:r w:rsidRPr="00850733">
        <w:rPr>
          <w:rFonts w:ascii="Arial" w:hAnsi="Arial" w:cs="Arial"/>
        </w:rPr>
        <w:tab/>
        <w:t>O</w:t>
      </w:r>
      <w:r>
        <w:rPr>
          <w:rFonts w:ascii="Arial" w:hAnsi="Arial" w:cs="Arial"/>
        </w:rPr>
        <w:t>GÓLNE ZASADY WYKONYWANIA USŁUGI</w:t>
      </w:r>
    </w:p>
    <w:p w:rsidR="00B923EA" w:rsidRPr="000E3528" w:rsidRDefault="00B923EA" w:rsidP="00B923EA">
      <w:pPr>
        <w:pStyle w:val="Bezodstpw"/>
        <w:spacing w:line="276" w:lineRule="auto"/>
        <w:rPr>
          <w:rFonts w:ascii="Arial" w:hAnsi="Arial" w:cs="Arial"/>
          <w:sz w:val="12"/>
          <w:szCs w:val="12"/>
        </w:rPr>
      </w:pPr>
    </w:p>
    <w:p w:rsidR="00B923EA" w:rsidRPr="00B923EA" w:rsidRDefault="00B923EA" w:rsidP="00B923EA">
      <w:pPr>
        <w:pStyle w:val="Bezodstpw"/>
        <w:spacing w:line="276" w:lineRule="auto"/>
        <w:jc w:val="both"/>
        <w:rPr>
          <w:rFonts w:ascii="Arial" w:hAnsi="Arial" w:cs="Arial"/>
        </w:rPr>
      </w:pPr>
      <w:r w:rsidRPr="00850733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</w:t>
      </w:r>
      <w:r w:rsidRPr="00850733">
        <w:rPr>
          <w:rFonts w:ascii="Arial" w:hAnsi="Arial" w:cs="Arial"/>
        </w:rPr>
        <w:t>Przedmiot zamówienia obejmuje sprzątanie w budynku o łącznej powie</w:t>
      </w:r>
      <w:r>
        <w:rPr>
          <w:rFonts w:ascii="Arial" w:hAnsi="Arial" w:cs="Arial"/>
        </w:rPr>
        <w:t>rzchni sprzątania wynoszącej 577</w:t>
      </w:r>
      <w:r w:rsidRPr="00850733">
        <w:rPr>
          <w:rFonts w:ascii="Arial" w:hAnsi="Arial" w:cs="Arial"/>
        </w:rPr>
        <w:t xml:space="preserve"> m2 (podłogi - wykładziny PCV</w:t>
      </w:r>
      <w:r>
        <w:rPr>
          <w:rFonts w:ascii="Arial" w:hAnsi="Arial" w:cs="Arial"/>
        </w:rPr>
        <w:t>, w toaletach glazura</w:t>
      </w:r>
      <w:r w:rsidRPr="00850733">
        <w:rPr>
          <w:rFonts w:ascii="Arial" w:hAnsi="Arial" w:cs="Arial"/>
        </w:rPr>
        <w:t>), zwana dalej „usługą”, zgodnie ze szczegółowym zakresem zawartym w rozdziale II.</w:t>
      </w:r>
    </w:p>
    <w:p w:rsidR="00B923EA" w:rsidRPr="008B0DAD" w:rsidRDefault="00B923EA" w:rsidP="00B923EA">
      <w:pPr>
        <w:pStyle w:val="Bezodstpw"/>
        <w:spacing w:line="276" w:lineRule="auto"/>
        <w:jc w:val="both"/>
        <w:rPr>
          <w:rFonts w:ascii="Arial" w:hAnsi="Arial" w:cs="Arial"/>
        </w:rPr>
      </w:pPr>
      <w:r w:rsidRPr="00850733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</w:t>
      </w:r>
      <w:r w:rsidRPr="00850733">
        <w:rPr>
          <w:rFonts w:ascii="Arial" w:hAnsi="Arial" w:cs="Arial"/>
        </w:rPr>
        <w:t xml:space="preserve">Regionalna Dyrekcja Ochrony Środowiska w Opolu (Zamawiający) wdrożyła System Zarządzania Środowiskowego EMAS, zgodny z </w:t>
      </w:r>
      <w:r>
        <w:rPr>
          <w:rFonts w:ascii="Arial" w:hAnsi="Arial" w:cs="Arial"/>
        </w:rPr>
        <w:t>Rozporządzeniem EMAS, w oparciu</w:t>
      </w:r>
      <w:r>
        <w:rPr>
          <w:rFonts w:ascii="Arial" w:hAnsi="Arial" w:cs="Arial"/>
        </w:rPr>
        <w:br/>
      </w:r>
      <w:r w:rsidRPr="00850733">
        <w:rPr>
          <w:rFonts w:ascii="Arial" w:hAnsi="Arial" w:cs="Arial"/>
        </w:rPr>
        <w:t xml:space="preserve">o Politykę Środowiskową, zatwierdzoną przez Regionalnego Dyrektora Ochrony Środowiska w Opolu. W związku z tym, zaleca się aby Wykonawca biorący udział w postępowaniu (Wykonawca) zapoznał się z treścią Polityki Środowiskowej, zamieszczonej pod adresem: </w:t>
      </w:r>
      <w:hyperlink r:id="rId16" w:history="1">
        <w:r w:rsidRPr="005F5BFC">
          <w:rPr>
            <w:rStyle w:val="Hipercze"/>
            <w:rFonts w:ascii="Arial" w:hAnsi="Arial" w:cs="Arial"/>
          </w:rPr>
          <w:t>http://opole.rdos.gov.pl/polityka-srodowiskowa</w:t>
        </w:r>
      </w:hyperlink>
      <w:r>
        <w:rPr>
          <w:rFonts w:ascii="Arial" w:hAnsi="Arial" w:cs="Arial"/>
        </w:rPr>
        <w:t xml:space="preserve">. Każdy pracownik realizujący usługę porządkową, składa oświadczenie o zapoznaniu się z Polityką </w:t>
      </w:r>
      <w:r w:rsidRPr="008B0DAD">
        <w:rPr>
          <w:rFonts w:ascii="Arial" w:hAnsi="Arial" w:cs="Arial"/>
        </w:rPr>
        <w:t>Środowiskową Regionalnej Dyrekcji Ochrony Środowiska w Opolu i zobowiązuje się do jej przestrzegania.</w:t>
      </w:r>
    </w:p>
    <w:p w:rsidR="00B923EA" w:rsidRDefault="00B923EA" w:rsidP="00B923EA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850733">
        <w:rPr>
          <w:rFonts w:ascii="Arial" w:hAnsi="Arial" w:cs="Arial"/>
        </w:rPr>
        <w:t>Wykonawca</w:t>
      </w:r>
      <w:r>
        <w:rPr>
          <w:rFonts w:ascii="Arial" w:hAnsi="Arial" w:cs="Arial"/>
        </w:rPr>
        <w:t>,</w:t>
      </w:r>
      <w:r w:rsidRPr="0085073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najpóźniej w dniu </w:t>
      </w:r>
      <w:r w:rsidRPr="00850733">
        <w:rPr>
          <w:rFonts w:ascii="Arial" w:hAnsi="Arial" w:cs="Arial"/>
        </w:rPr>
        <w:t xml:space="preserve">podpisania umowy przedstawi wykaz pracowników, którzy będą wykonywać usługę. </w:t>
      </w:r>
    </w:p>
    <w:p w:rsidR="00B923EA" w:rsidRDefault="00B923EA" w:rsidP="00B923EA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Zamawiający wymaga, aby Wykonawca zatrudnił, przy realizacji usługi, na podstawie umowy o pracę w wymiarze min. ¼ etatu, co najmniej jednego pracownika. Wymagany okres zatrudnienia rozpoczyna się najpóźniej w pierwszym dniu świadczenia usługi. Zatrudnienie przy realizacji usługi musi trwać do końca jego realizacji. W przypadku rozwiązania umowy z pracownikiem, o którym mowa w zdaniu pierwszym, przed zakończeniem realizacji usługi, Wykonawca ma obowiązek zatrudnienia w ciągu max. 15 dni licząc od dnia rozwiązania stosunku pracy, innego pracownika. </w:t>
      </w:r>
      <w:r w:rsidRPr="00850733">
        <w:rPr>
          <w:rFonts w:ascii="Arial" w:hAnsi="Arial" w:cs="Arial"/>
        </w:rPr>
        <w:t>Wykonawca obowiązany jest do przestrzegania względem pracowników, którzy będą wykonywać usługę, przepisów prawa pracy i ubezpieczeń społecznych, a w szczególności do zapewnienia im niezbędnych środków ochrony indywidualnej i odzieży roboczej. Pracownicy, którzy będą wykonywać usługę muszą być przeszkoleni w zakresie wynikającym z przepisów ustawy o ochronie informacji niejawnych i ochrony danych osobowych. Zamawiający wymaga, aby osoba wykonująca us</w:t>
      </w:r>
      <w:r>
        <w:rPr>
          <w:rFonts w:ascii="Arial" w:hAnsi="Arial" w:cs="Arial"/>
        </w:rPr>
        <w:t xml:space="preserve">ługę sprzątania nie była karana – w tym celu, każdy pracownik realizujący usługę, składa oświadczenie o niekaralności. </w:t>
      </w:r>
    </w:p>
    <w:p w:rsidR="00B923EA" w:rsidRDefault="00B923EA" w:rsidP="00B923EA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Pr="00850733">
        <w:rPr>
          <w:rFonts w:ascii="Arial" w:hAnsi="Arial" w:cs="Arial"/>
        </w:rPr>
        <w:t xml:space="preserve">Wykonawca zobowiązany jest niezwłocznie zgłaszać Naczelnikowi Wydziału </w:t>
      </w:r>
      <w:proofErr w:type="spellStart"/>
      <w:r w:rsidRPr="00850733">
        <w:rPr>
          <w:rFonts w:ascii="Arial" w:hAnsi="Arial" w:cs="Arial"/>
        </w:rPr>
        <w:t>Organizacyjno</w:t>
      </w:r>
      <w:proofErr w:type="spellEnd"/>
      <w:r w:rsidRPr="00850733">
        <w:rPr>
          <w:rFonts w:ascii="Arial" w:hAnsi="Arial" w:cs="Arial"/>
        </w:rPr>
        <w:t xml:space="preserve"> - Finansowego w RDOŚ w Opolu zmiany osobowe pracowników wykonujących usługę. </w:t>
      </w:r>
      <w:r>
        <w:rPr>
          <w:rFonts w:ascii="Arial" w:hAnsi="Arial" w:cs="Arial"/>
        </w:rPr>
        <w:t>Zamawiający wymaga, aby w przypadku konieczności zastąpienia pracownika świadczącego usługę innym pracownikiem, zmiana została zgłoszona najpóźniej w dniu, w którym ma nastąpić, do godziny 10:00. Zmiana pracownika wymaga od Wykonawcy, zaktualizowania wykazu pracowników świadczących usługę wraz z  oświadczeniami tych pracowników o zapoznaniu się z Polityką Środowiskową oraz oświadczeniami o niekaralności. Niedopełnienie powyższych formalności skutkować będzie konsekwencjami dla Wykonawcy wynikającymi z niewykonania usługi.</w:t>
      </w:r>
    </w:p>
    <w:p w:rsidR="00B923EA" w:rsidRDefault="00B923EA" w:rsidP="00B923EA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6</w:t>
      </w:r>
      <w:r w:rsidRPr="0085073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Wykonawca, na każde żądanie Zamawiającego będzie zobowiązany przedstawić dokumenty potwierdzające zatrudnienie pracownika wykonującego usługę, z zachowaniem przepisów o ochronie danych osobowych.</w:t>
      </w:r>
    </w:p>
    <w:p w:rsidR="00B923EA" w:rsidRPr="000E3528" w:rsidRDefault="00B923EA" w:rsidP="00B923EA">
      <w:pPr>
        <w:pStyle w:val="Bezodstpw"/>
        <w:spacing w:line="276" w:lineRule="auto"/>
        <w:jc w:val="both"/>
        <w:rPr>
          <w:rFonts w:ascii="Arial" w:hAnsi="Arial" w:cs="Arial"/>
          <w:sz w:val="12"/>
        </w:rPr>
      </w:pPr>
    </w:p>
    <w:p w:rsidR="00B923EA" w:rsidRDefault="00B923EA" w:rsidP="00B923EA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85073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850733">
        <w:rPr>
          <w:rFonts w:ascii="Arial" w:hAnsi="Arial" w:cs="Arial"/>
        </w:rPr>
        <w:t>Wykonawca do wykonania usługi używać będzie własnego, odpowiedniego do zakresu wykonywanych czynności</w:t>
      </w:r>
      <w:r>
        <w:rPr>
          <w:rFonts w:ascii="Arial" w:hAnsi="Arial" w:cs="Arial"/>
        </w:rPr>
        <w:t>,</w:t>
      </w:r>
      <w:r w:rsidRPr="00850733">
        <w:rPr>
          <w:rFonts w:ascii="Arial" w:hAnsi="Arial" w:cs="Arial"/>
        </w:rPr>
        <w:t xml:space="preserve"> sprzętu. Wykonawca powinien używać ścierek wielokrotnego użytku z </w:t>
      </w:r>
      <w:proofErr w:type="spellStart"/>
      <w:r w:rsidRPr="00850733">
        <w:rPr>
          <w:rFonts w:ascii="Arial" w:hAnsi="Arial" w:cs="Arial"/>
        </w:rPr>
        <w:t>mikrofibry</w:t>
      </w:r>
      <w:proofErr w:type="spellEnd"/>
      <w:r w:rsidRPr="0085073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850733">
        <w:rPr>
          <w:rFonts w:ascii="Arial" w:hAnsi="Arial" w:cs="Arial"/>
        </w:rPr>
        <w:t>Wykonawca do wykonania usługi używać będzie własnych ś</w:t>
      </w:r>
      <w:r>
        <w:rPr>
          <w:rFonts w:ascii="Arial" w:hAnsi="Arial" w:cs="Arial"/>
        </w:rPr>
        <w:t xml:space="preserve">rodków czystości, </w:t>
      </w:r>
      <w:r w:rsidRPr="00850733">
        <w:rPr>
          <w:rFonts w:ascii="Arial" w:hAnsi="Arial" w:cs="Arial"/>
        </w:rPr>
        <w:t>środków higienicznych</w:t>
      </w:r>
      <w:r>
        <w:rPr>
          <w:rFonts w:ascii="Arial" w:hAnsi="Arial" w:cs="Arial"/>
        </w:rPr>
        <w:t xml:space="preserve"> i worków na śmieci</w:t>
      </w:r>
      <w:r w:rsidRPr="00850733">
        <w:rPr>
          <w:rFonts w:ascii="Arial" w:hAnsi="Arial" w:cs="Arial"/>
        </w:rPr>
        <w:t xml:space="preserve">. Środki czystości i higieniczne powinny </w:t>
      </w:r>
      <w:r>
        <w:rPr>
          <w:rFonts w:ascii="Arial" w:hAnsi="Arial" w:cs="Arial"/>
        </w:rPr>
        <w:t xml:space="preserve">posiadać odpowiednie zezwolenia </w:t>
      </w:r>
      <w:r w:rsidRPr="00850733">
        <w:rPr>
          <w:rFonts w:ascii="Arial" w:hAnsi="Arial" w:cs="Arial"/>
        </w:rPr>
        <w:t>i atesty dopusz</w:t>
      </w:r>
      <w:r>
        <w:rPr>
          <w:rFonts w:ascii="Arial" w:hAnsi="Arial" w:cs="Arial"/>
        </w:rPr>
        <w:t>czające do stosowania w Polsce.</w:t>
      </w:r>
      <w:r>
        <w:rPr>
          <w:rFonts w:ascii="Arial" w:hAnsi="Arial" w:cs="Arial"/>
        </w:rPr>
        <w:br/>
        <w:t>Środki czyszczące</w:t>
      </w:r>
      <w:r w:rsidRPr="00850733">
        <w:rPr>
          <w:rFonts w:ascii="Arial" w:hAnsi="Arial" w:cs="Arial"/>
        </w:rPr>
        <w:t xml:space="preserve"> stosowane przez Wykonawcę </w:t>
      </w:r>
      <w:r w:rsidRPr="00A425D4">
        <w:rPr>
          <w:rFonts w:ascii="Arial" w:hAnsi="Arial" w:cs="Arial"/>
          <w:b/>
        </w:rPr>
        <w:t>muszą być przyjazne dla środowiska</w:t>
      </w:r>
      <w:r>
        <w:rPr>
          <w:rFonts w:ascii="Arial" w:hAnsi="Arial" w:cs="Arial"/>
        </w:rPr>
        <w:t>. Za środki</w:t>
      </w:r>
      <w:r w:rsidRPr="00850733">
        <w:rPr>
          <w:rFonts w:ascii="Arial" w:hAnsi="Arial" w:cs="Arial"/>
        </w:rPr>
        <w:t xml:space="preserve"> przyjazne dla środowiska Zamawiający uzna </w:t>
      </w:r>
      <w:r w:rsidRPr="006B4C07">
        <w:rPr>
          <w:rFonts w:ascii="Arial" w:hAnsi="Arial" w:cs="Arial"/>
          <w:b/>
        </w:rPr>
        <w:t>produkty opatrzone wspólnotowym oznakowaniem ekologicznym</w:t>
      </w:r>
      <w:r>
        <w:rPr>
          <w:rFonts w:ascii="Arial" w:hAnsi="Arial" w:cs="Arial"/>
          <w:b/>
        </w:rPr>
        <w:t xml:space="preserve"> (lub równoważnym)</w:t>
      </w:r>
      <w:r w:rsidRPr="00850733">
        <w:rPr>
          <w:rFonts w:ascii="Arial" w:hAnsi="Arial" w:cs="Arial"/>
        </w:rPr>
        <w:t>. Do oferty Wykonawca winien dołączyć wykaz środków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czyszczacych</w:t>
      </w:r>
      <w:proofErr w:type="spellEnd"/>
      <w:r w:rsidRPr="00850733">
        <w:rPr>
          <w:rFonts w:ascii="Arial" w:hAnsi="Arial" w:cs="Arial"/>
        </w:rPr>
        <w:t>, które będą używane podczas wykonywania usługi oraz dowody potwierdzające spełnienie wymogów Zamawiającego (w przypadku wątpliwości, Zamawiający będzie zwracał s</w:t>
      </w:r>
      <w:r>
        <w:rPr>
          <w:rFonts w:ascii="Arial" w:hAnsi="Arial" w:cs="Arial"/>
        </w:rPr>
        <w:t>ię do Wykonawcy o wyjaśnienia). Przed podpisaniem umowy Wykonawca zobowiązany jest do dostarczenia kart charakterystyki środków, jakie znalazły się w wykazie.</w:t>
      </w:r>
    </w:p>
    <w:p w:rsidR="00B923EA" w:rsidRDefault="00B923EA" w:rsidP="00B923EA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Każda zmiana środków czyszczących musi zostać poprzedzona wnioskiem o aktualizację wykazu środków – z podaniem nazwy, informacji o oznakowaniu ekologicznym i kartą charakterystyki.</w:t>
      </w:r>
    </w:p>
    <w:p w:rsidR="00B923EA" w:rsidRDefault="00B923EA" w:rsidP="00B923EA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85073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850733">
        <w:rPr>
          <w:rFonts w:ascii="Arial" w:hAnsi="Arial" w:cs="Arial"/>
        </w:rPr>
        <w:t>Wykonawca</w:t>
      </w:r>
      <w:r>
        <w:rPr>
          <w:rFonts w:ascii="Arial" w:hAnsi="Arial" w:cs="Arial"/>
        </w:rPr>
        <w:t>,</w:t>
      </w:r>
      <w:r w:rsidRPr="00850733">
        <w:rPr>
          <w:rFonts w:ascii="Arial" w:hAnsi="Arial" w:cs="Arial"/>
        </w:rPr>
        <w:t xml:space="preserve"> w trakcie obowiązywania umowy</w:t>
      </w:r>
      <w:r>
        <w:rPr>
          <w:rFonts w:ascii="Arial" w:hAnsi="Arial" w:cs="Arial"/>
        </w:rPr>
        <w:t>,</w:t>
      </w:r>
      <w:r w:rsidRPr="00850733">
        <w:rPr>
          <w:rFonts w:ascii="Arial" w:hAnsi="Arial" w:cs="Arial"/>
        </w:rPr>
        <w:t xml:space="preserve"> będzie dostarczał w ilościach wynikających z faktycznego zapotrzebowania</w:t>
      </w:r>
      <w:r>
        <w:rPr>
          <w:rFonts w:ascii="Arial" w:hAnsi="Arial" w:cs="Arial"/>
        </w:rPr>
        <w:t>:</w:t>
      </w:r>
      <w:r w:rsidRPr="00850733">
        <w:rPr>
          <w:rFonts w:ascii="Arial" w:hAnsi="Arial" w:cs="Arial"/>
        </w:rPr>
        <w:t xml:space="preserve"> </w:t>
      </w:r>
      <w:r w:rsidRPr="00A425D4">
        <w:rPr>
          <w:rFonts w:ascii="Arial" w:hAnsi="Arial" w:cs="Arial"/>
          <w:b/>
        </w:rPr>
        <w:t>papier toaletowy</w:t>
      </w:r>
      <w:r>
        <w:rPr>
          <w:rFonts w:ascii="Arial" w:hAnsi="Arial" w:cs="Arial"/>
          <w:b/>
        </w:rPr>
        <w:t xml:space="preserve"> (biały),</w:t>
      </w:r>
      <w:r w:rsidRPr="00A425D4">
        <w:rPr>
          <w:rFonts w:ascii="Arial" w:hAnsi="Arial" w:cs="Arial"/>
          <w:b/>
        </w:rPr>
        <w:t xml:space="preserve"> mydło w płynie, płyn do mycia naczyń, gąbki do m</w:t>
      </w:r>
      <w:r>
        <w:rPr>
          <w:rFonts w:ascii="Arial" w:hAnsi="Arial" w:cs="Arial"/>
          <w:b/>
        </w:rPr>
        <w:t>ycia naczyń, ręczniki papierowe (białe),</w:t>
      </w:r>
      <w:r w:rsidRPr="00A425D4">
        <w:rPr>
          <w:rFonts w:ascii="Arial" w:hAnsi="Arial" w:cs="Arial"/>
          <w:b/>
        </w:rPr>
        <w:t xml:space="preserve"> środki zapobiegające osadzaniu się kamienia w muszlach klozetowych i pisuarach</w:t>
      </w:r>
      <w:r>
        <w:rPr>
          <w:rFonts w:ascii="Arial" w:hAnsi="Arial" w:cs="Arial"/>
          <w:b/>
        </w:rPr>
        <w:t>, worki na śmieci („zwykłe” i do segregacji)</w:t>
      </w:r>
      <w:r w:rsidRPr="0085073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Średnia ilość osób korzystających z ww. zasobów – ok. 40</w:t>
      </w:r>
      <w:r w:rsidRPr="000C5F9B">
        <w:rPr>
          <w:rFonts w:ascii="Arial" w:hAnsi="Arial" w:cs="Arial"/>
        </w:rPr>
        <w:t>.</w:t>
      </w:r>
      <w:r w:rsidRPr="00850733">
        <w:rPr>
          <w:rFonts w:ascii="Arial" w:hAnsi="Arial" w:cs="Arial"/>
        </w:rPr>
        <w:t xml:space="preserve"> Wykonawca nie może używać ś</w:t>
      </w:r>
      <w:r>
        <w:rPr>
          <w:rFonts w:ascii="Arial" w:hAnsi="Arial" w:cs="Arial"/>
        </w:rPr>
        <w:t>rodków czyszczących</w:t>
      </w:r>
      <w:r w:rsidRPr="00850733">
        <w:rPr>
          <w:rFonts w:ascii="Arial" w:hAnsi="Arial" w:cs="Arial"/>
        </w:rPr>
        <w:t xml:space="preserve">, które nie </w:t>
      </w:r>
      <w:r>
        <w:rPr>
          <w:rFonts w:ascii="Arial" w:hAnsi="Arial" w:cs="Arial"/>
        </w:rPr>
        <w:t>znalazły się w wykazie środków, o którym mowa w ust. 7</w:t>
      </w:r>
      <w:r w:rsidRPr="00850733">
        <w:rPr>
          <w:rFonts w:ascii="Arial" w:hAnsi="Arial" w:cs="Arial"/>
        </w:rPr>
        <w:t xml:space="preserve">. Na żądanie </w:t>
      </w:r>
      <w:r>
        <w:rPr>
          <w:rFonts w:ascii="Arial" w:hAnsi="Arial" w:cs="Arial"/>
        </w:rPr>
        <w:t xml:space="preserve"> Zamawiającego </w:t>
      </w:r>
      <w:r w:rsidRPr="00850733">
        <w:rPr>
          <w:rFonts w:ascii="Arial" w:hAnsi="Arial" w:cs="Arial"/>
        </w:rPr>
        <w:t>pracownicy, którzy będą wykonywać usługę, będą zobowiązani okazać środki, których używa</w:t>
      </w:r>
      <w:r>
        <w:rPr>
          <w:rFonts w:ascii="Arial" w:hAnsi="Arial" w:cs="Arial"/>
        </w:rPr>
        <w:t>ją</w:t>
      </w:r>
      <w:r w:rsidRPr="00850733">
        <w:rPr>
          <w:rFonts w:ascii="Arial" w:hAnsi="Arial" w:cs="Arial"/>
        </w:rPr>
        <w:t xml:space="preserve"> do wykonywania usługi.</w:t>
      </w:r>
    </w:p>
    <w:p w:rsidR="00B923EA" w:rsidRDefault="00B923EA" w:rsidP="00B923EA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9. </w:t>
      </w:r>
      <w:r w:rsidRPr="00850733">
        <w:rPr>
          <w:rFonts w:ascii="Arial" w:hAnsi="Arial" w:cs="Arial"/>
        </w:rPr>
        <w:t xml:space="preserve">Sprzątanie pomieszczeń odbywać się będzie </w:t>
      </w:r>
      <w:r>
        <w:rPr>
          <w:rFonts w:ascii="Arial" w:hAnsi="Arial" w:cs="Arial"/>
        </w:rPr>
        <w:t xml:space="preserve">w dni pracy Regionalnej dyrekcji ochrony Środowiska w Opolu w godz. 15.00 </w:t>
      </w:r>
      <w:r w:rsidRPr="00850733">
        <w:rPr>
          <w:rFonts w:ascii="Arial" w:hAnsi="Arial" w:cs="Arial"/>
        </w:rPr>
        <w:t>do godz.17.45. W trakcie wykonywania usługi</w:t>
      </w:r>
      <w:r>
        <w:rPr>
          <w:rFonts w:ascii="Arial" w:hAnsi="Arial" w:cs="Arial"/>
        </w:rPr>
        <w:t>,</w:t>
      </w:r>
      <w:r w:rsidRPr="00850733">
        <w:rPr>
          <w:rFonts w:ascii="Arial" w:hAnsi="Arial" w:cs="Arial"/>
        </w:rPr>
        <w:t xml:space="preserve"> Wykonawca zobowiązany jest do przestrzegania obowiązujących u Zamawiającego zasad zabezpieczania pomieszczenia przed dostępem osób trzecich. Pomieszczenia archiwum, serwerowni i kasy będą sprzątane w obecnośc</w:t>
      </w:r>
      <w:r>
        <w:rPr>
          <w:rFonts w:ascii="Arial" w:hAnsi="Arial" w:cs="Arial"/>
        </w:rPr>
        <w:t>i przedstawiciela Zamawiającego.</w:t>
      </w:r>
    </w:p>
    <w:p w:rsidR="00B923EA" w:rsidRDefault="00B923EA" w:rsidP="00B923EA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 </w:t>
      </w:r>
      <w:r w:rsidRPr="00850733">
        <w:rPr>
          <w:rFonts w:ascii="Arial" w:hAnsi="Arial" w:cs="Arial"/>
        </w:rPr>
        <w:t>Pracownik Wykonawcy</w:t>
      </w:r>
      <w:r>
        <w:rPr>
          <w:rFonts w:ascii="Arial" w:hAnsi="Arial" w:cs="Arial"/>
        </w:rPr>
        <w:t>,</w:t>
      </w:r>
      <w:r w:rsidRPr="00850733">
        <w:rPr>
          <w:rFonts w:ascii="Arial" w:hAnsi="Arial" w:cs="Arial"/>
        </w:rPr>
        <w:t xml:space="preserve"> wykonujący usługę sprzątania, zobowiązany jest do codziennego</w:t>
      </w:r>
      <w:r>
        <w:rPr>
          <w:rFonts w:ascii="Arial" w:hAnsi="Arial" w:cs="Arial"/>
        </w:rPr>
        <w:t>,</w:t>
      </w:r>
      <w:r w:rsidRPr="00850733">
        <w:rPr>
          <w:rFonts w:ascii="Arial" w:hAnsi="Arial" w:cs="Arial"/>
        </w:rPr>
        <w:t xml:space="preserve"> pisemnego potwierdzania odbioru kluczy do pomiesz</w:t>
      </w:r>
      <w:r>
        <w:rPr>
          <w:rFonts w:ascii="Arial" w:hAnsi="Arial" w:cs="Arial"/>
        </w:rPr>
        <w:t>czeń Zamawiającego,</w:t>
      </w:r>
      <w:r>
        <w:rPr>
          <w:rFonts w:ascii="Arial" w:hAnsi="Arial" w:cs="Arial"/>
        </w:rPr>
        <w:br/>
      </w:r>
      <w:r w:rsidRPr="00850733">
        <w:rPr>
          <w:rFonts w:ascii="Arial" w:hAnsi="Arial" w:cs="Arial"/>
        </w:rPr>
        <w:t>a także do zamknięcia na klucz drzw</w:t>
      </w:r>
      <w:r>
        <w:rPr>
          <w:rFonts w:ascii="Arial" w:hAnsi="Arial" w:cs="Arial"/>
        </w:rPr>
        <w:t>i znajdujących się przy windzie</w:t>
      </w:r>
      <w:r w:rsidRPr="00850733">
        <w:rPr>
          <w:rFonts w:ascii="Arial" w:hAnsi="Arial" w:cs="Arial"/>
        </w:rPr>
        <w:t xml:space="preserve"> o godzinie 15.30 i drzwi do każdego sprzątanego pomieszczenia bezpośrednio po jego opuszczeniu. Ponadto ww. pracownik, zobowiązany jest do zgłaszania </w:t>
      </w:r>
      <w:r>
        <w:rPr>
          <w:rFonts w:ascii="Arial" w:hAnsi="Arial" w:cs="Arial"/>
        </w:rPr>
        <w:t xml:space="preserve">Zamawiającemu </w:t>
      </w:r>
      <w:r w:rsidRPr="00850733">
        <w:rPr>
          <w:rFonts w:ascii="Arial" w:hAnsi="Arial" w:cs="Arial"/>
        </w:rPr>
        <w:t>faktu nieprawidłowego segregowania odpadów w pojemnikach do tego przeznaczonych.</w:t>
      </w:r>
    </w:p>
    <w:p w:rsidR="00B923EA" w:rsidRDefault="00B923EA" w:rsidP="00B923EA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11. </w:t>
      </w:r>
      <w:r w:rsidRPr="00850733">
        <w:rPr>
          <w:rFonts w:ascii="Arial" w:hAnsi="Arial" w:cs="Arial"/>
        </w:rPr>
        <w:t>Czynności, które zgodnie z niniejszym opisem przedmiotu zamówienia powinny być ukończone w określonym terminie (mycie okien, polimer</w:t>
      </w:r>
      <w:r>
        <w:rPr>
          <w:rFonts w:ascii="Arial" w:hAnsi="Arial" w:cs="Arial"/>
        </w:rPr>
        <w:t>yzacja</w:t>
      </w:r>
      <w:r w:rsidRPr="00850733">
        <w:rPr>
          <w:rFonts w:ascii="Arial" w:hAnsi="Arial" w:cs="Arial"/>
        </w:rPr>
        <w:t xml:space="preserve">) zostaną uznane za wykonane dopiero po dokonaniu ich odbioru przez Zamawiającego. Odbiór czynności nastąpi w formie protokołu podpisanego przez obie strony. Termin wykonania czynności może być przesunięty na wniosek Zamawiającego lub w przypadku niesprzyjających warunków atmosferycznych - na pisemny wniosek Wykonawcy zgłoszony co najmniej </w:t>
      </w:r>
      <w:r>
        <w:rPr>
          <w:rFonts w:ascii="Arial" w:hAnsi="Arial" w:cs="Arial"/>
        </w:rPr>
        <w:br/>
      </w:r>
      <w:r w:rsidRPr="00850733">
        <w:rPr>
          <w:rFonts w:ascii="Arial" w:hAnsi="Arial" w:cs="Arial"/>
        </w:rPr>
        <w:t xml:space="preserve">na </w:t>
      </w:r>
      <w:r w:rsidRPr="00773DF0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 dzień</w:t>
      </w:r>
      <w:r w:rsidRPr="009274FE">
        <w:rPr>
          <w:rFonts w:ascii="Arial" w:hAnsi="Arial" w:cs="Arial"/>
          <w:b/>
        </w:rPr>
        <w:t xml:space="preserve"> roboczy</w:t>
      </w:r>
      <w:r w:rsidRPr="00850733">
        <w:rPr>
          <w:rFonts w:ascii="Arial" w:hAnsi="Arial" w:cs="Arial"/>
        </w:rPr>
        <w:t xml:space="preserve"> przed terminem wykonania czynności. Zmiana terminu w w/w trybie wymaga zgody Zamawiającego.</w:t>
      </w:r>
    </w:p>
    <w:p w:rsidR="00B923EA" w:rsidRDefault="00B923EA" w:rsidP="00B923EA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12. </w:t>
      </w:r>
      <w:r w:rsidRPr="00850733">
        <w:rPr>
          <w:rFonts w:ascii="Arial" w:hAnsi="Arial" w:cs="Arial"/>
        </w:rPr>
        <w:t>W trakcie wykonywania usługi Wykonawca nie może czyścić sprzętu informatycznego (monitory, komputery, drukarki itd.)</w:t>
      </w:r>
    </w:p>
    <w:p w:rsidR="00B923EA" w:rsidRPr="001B127F" w:rsidRDefault="00B923EA" w:rsidP="00B923EA">
      <w:pPr>
        <w:pStyle w:val="Bezodstpw"/>
        <w:spacing w:line="276" w:lineRule="auto"/>
        <w:jc w:val="both"/>
        <w:rPr>
          <w:rFonts w:ascii="Arial" w:hAnsi="Arial" w:cs="Arial"/>
          <w:sz w:val="14"/>
        </w:rPr>
      </w:pPr>
    </w:p>
    <w:p w:rsidR="00B923EA" w:rsidRPr="00850733" w:rsidRDefault="00B923EA" w:rsidP="00B923EA">
      <w:pPr>
        <w:pStyle w:val="Bezodstpw"/>
        <w:spacing w:line="276" w:lineRule="auto"/>
        <w:jc w:val="both"/>
        <w:rPr>
          <w:rFonts w:ascii="Arial" w:hAnsi="Arial" w:cs="Arial"/>
        </w:rPr>
      </w:pPr>
      <w:r w:rsidRPr="00850733">
        <w:rPr>
          <w:rFonts w:ascii="Arial" w:hAnsi="Arial" w:cs="Arial"/>
        </w:rPr>
        <w:t>1</w:t>
      </w:r>
      <w:r>
        <w:rPr>
          <w:rFonts w:ascii="Arial" w:hAnsi="Arial" w:cs="Arial"/>
        </w:rPr>
        <w:t>3</w:t>
      </w:r>
      <w:r w:rsidRPr="0085073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850733">
        <w:rPr>
          <w:rFonts w:ascii="Arial" w:hAnsi="Arial" w:cs="Arial"/>
        </w:rPr>
        <w:t xml:space="preserve">Obszar sprzątania został zobrazowany na załączniku nr </w:t>
      </w:r>
      <w:r>
        <w:rPr>
          <w:rFonts w:ascii="Arial" w:hAnsi="Arial" w:cs="Arial"/>
        </w:rPr>
        <w:t>2</w:t>
      </w:r>
      <w:r w:rsidRPr="00850733">
        <w:rPr>
          <w:rFonts w:ascii="Arial" w:hAnsi="Arial" w:cs="Arial"/>
        </w:rPr>
        <w:t xml:space="preserve"> do niniejszego zapytania.</w:t>
      </w:r>
      <w:r>
        <w:rPr>
          <w:rFonts w:ascii="Arial" w:hAnsi="Arial" w:cs="Arial"/>
        </w:rPr>
        <w:br/>
      </w:r>
    </w:p>
    <w:p w:rsidR="00B923EA" w:rsidRPr="00850733" w:rsidRDefault="00B923EA" w:rsidP="00B923EA">
      <w:pPr>
        <w:pStyle w:val="Bezodstpw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II.</w:t>
      </w:r>
      <w:r>
        <w:rPr>
          <w:rFonts w:ascii="Arial" w:hAnsi="Arial" w:cs="Arial"/>
        </w:rPr>
        <w:tab/>
      </w:r>
      <w:r w:rsidRPr="00850733">
        <w:rPr>
          <w:rFonts w:ascii="Arial" w:hAnsi="Arial" w:cs="Arial"/>
        </w:rPr>
        <w:t>SZCZEGÓŁOWY OPIS USŁUGI</w:t>
      </w:r>
    </w:p>
    <w:p w:rsidR="00B923EA" w:rsidRPr="00850733" w:rsidRDefault="00B923EA" w:rsidP="00B923EA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B923EA" w:rsidRDefault="00B923EA" w:rsidP="00B923EA">
      <w:pPr>
        <w:pStyle w:val="Bezodstpw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850733">
        <w:rPr>
          <w:rFonts w:ascii="Arial" w:hAnsi="Arial" w:cs="Arial"/>
        </w:rPr>
        <w:t>Wykaz czynności dotyczących sprzątania pomieszczeń b</w:t>
      </w:r>
      <w:r>
        <w:rPr>
          <w:rFonts w:ascii="Arial" w:hAnsi="Arial" w:cs="Arial"/>
        </w:rPr>
        <w:t>iurowych, korytarzy, sali k</w:t>
      </w:r>
      <w:r w:rsidRPr="00850733">
        <w:rPr>
          <w:rFonts w:ascii="Arial" w:hAnsi="Arial" w:cs="Arial"/>
        </w:rPr>
        <w:t>onferencyjnej, pomieszczenia socjalnego:</w:t>
      </w:r>
    </w:p>
    <w:p w:rsidR="00B923EA" w:rsidRPr="001B127F" w:rsidRDefault="00B923EA" w:rsidP="00B923EA">
      <w:pPr>
        <w:pStyle w:val="Bezodstpw"/>
        <w:spacing w:line="276" w:lineRule="auto"/>
        <w:rPr>
          <w:rFonts w:ascii="Arial" w:hAnsi="Arial" w:cs="Arial"/>
          <w:sz w:val="14"/>
        </w:rPr>
      </w:pP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670"/>
        <w:gridCol w:w="993"/>
        <w:gridCol w:w="992"/>
        <w:gridCol w:w="826"/>
      </w:tblGrid>
      <w:tr w:rsidR="00B923EA" w:rsidRPr="00773DF0" w:rsidTr="00B923EA">
        <w:trPr>
          <w:trHeight w:val="340"/>
        </w:trPr>
        <w:tc>
          <w:tcPr>
            <w:tcW w:w="567" w:type="dxa"/>
            <w:vMerge w:val="restart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Lp.</w:t>
            </w:r>
          </w:p>
        </w:tc>
        <w:tc>
          <w:tcPr>
            <w:tcW w:w="5670" w:type="dxa"/>
            <w:vMerge w:val="restart"/>
            <w:vAlign w:val="center"/>
          </w:tcPr>
          <w:p w:rsidR="00B923EA" w:rsidRPr="00773DF0" w:rsidRDefault="00B923EA" w:rsidP="00B923EA">
            <w:pPr>
              <w:contextualSpacing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Wyszczególnienie</w:t>
            </w:r>
          </w:p>
        </w:tc>
        <w:tc>
          <w:tcPr>
            <w:tcW w:w="2811" w:type="dxa"/>
            <w:gridSpan w:val="3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Częstotliwość wykonania</w:t>
            </w:r>
          </w:p>
        </w:tc>
      </w:tr>
      <w:tr w:rsidR="00B923EA" w:rsidRPr="00773DF0" w:rsidTr="00B923EA">
        <w:trPr>
          <w:trHeight w:val="340"/>
        </w:trPr>
        <w:tc>
          <w:tcPr>
            <w:tcW w:w="567" w:type="dxa"/>
            <w:vMerge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5670" w:type="dxa"/>
            <w:vMerge/>
            <w:vAlign w:val="center"/>
          </w:tcPr>
          <w:p w:rsidR="00B923EA" w:rsidRPr="00773DF0" w:rsidRDefault="00B923EA" w:rsidP="00B923EA">
            <w:pPr>
              <w:contextualSpacing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w tyg.</w:t>
            </w:r>
          </w:p>
        </w:tc>
        <w:tc>
          <w:tcPr>
            <w:tcW w:w="992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w m-</w:t>
            </w:r>
            <w:proofErr w:type="spellStart"/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cu</w:t>
            </w:r>
            <w:proofErr w:type="spellEnd"/>
          </w:p>
        </w:tc>
        <w:tc>
          <w:tcPr>
            <w:tcW w:w="826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w roku</w:t>
            </w:r>
          </w:p>
        </w:tc>
      </w:tr>
      <w:tr w:rsidR="00B923EA" w:rsidRPr="00773DF0" w:rsidTr="00B923EA">
        <w:trPr>
          <w:trHeight w:val="340"/>
        </w:trPr>
        <w:tc>
          <w:tcPr>
            <w:tcW w:w="567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1.</w:t>
            </w:r>
          </w:p>
        </w:tc>
        <w:tc>
          <w:tcPr>
            <w:tcW w:w="5670" w:type="dxa"/>
            <w:vAlign w:val="center"/>
          </w:tcPr>
          <w:p w:rsidR="00B923EA" w:rsidRPr="00773DF0" w:rsidRDefault="00B923EA" w:rsidP="00B923EA">
            <w:pPr>
              <w:contextualSpacing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odkurzanie podłóg</w:t>
            </w:r>
          </w:p>
        </w:tc>
        <w:tc>
          <w:tcPr>
            <w:tcW w:w="993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5 razy</w:t>
            </w:r>
          </w:p>
        </w:tc>
        <w:tc>
          <w:tcPr>
            <w:tcW w:w="992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923EA" w:rsidRPr="00773DF0" w:rsidTr="00B923EA">
        <w:trPr>
          <w:trHeight w:val="340"/>
        </w:trPr>
        <w:tc>
          <w:tcPr>
            <w:tcW w:w="567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2.</w:t>
            </w:r>
          </w:p>
        </w:tc>
        <w:tc>
          <w:tcPr>
            <w:tcW w:w="5670" w:type="dxa"/>
            <w:vAlign w:val="center"/>
          </w:tcPr>
          <w:p w:rsidR="00B923EA" w:rsidRPr="00773DF0" w:rsidRDefault="00B923EA" w:rsidP="00B923EA">
            <w:pPr>
              <w:contextualSpacing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 xml:space="preserve">mycie podłóg </w:t>
            </w:r>
          </w:p>
        </w:tc>
        <w:tc>
          <w:tcPr>
            <w:tcW w:w="993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5 razy</w:t>
            </w:r>
          </w:p>
        </w:tc>
        <w:tc>
          <w:tcPr>
            <w:tcW w:w="992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923EA" w:rsidRPr="00773DF0" w:rsidTr="00B923EA">
        <w:trPr>
          <w:trHeight w:val="340"/>
        </w:trPr>
        <w:tc>
          <w:tcPr>
            <w:tcW w:w="567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3.</w:t>
            </w:r>
          </w:p>
        </w:tc>
        <w:tc>
          <w:tcPr>
            <w:tcW w:w="5670" w:type="dxa"/>
            <w:vAlign w:val="center"/>
          </w:tcPr>
          <w:p w:rsidR="00B923EA" w:rsidRPr="00773DF0" w:rsidRDefault="00B923EA" w:rsidP="00B923EA">
            <w:pPr>
              <w:contextualSpacing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przecieranie na wilgotno biurek i stołów okolicznościowych</w:t>
            </w:r>
          </w:p>
        </w:tc>
        <w:tc>
          <w:tcPr>
            <w:tcW w:w="993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5 razy</w:t>
            </w:r>
          </w:p>
        </w:tc>
        <w:tc>
          <w:tcPr>
            <w:tcW w:w="992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923EA" w:rsidRPr="00773DF0" w:rsidTr="00B923EA">
        <w:trPr>
          <w:trHeight w:val="340"/>
        </w:trPr>
        <w:tc>
          <w:tcPr>
            <w:tcW w:w="567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4.</w:t>
            </w:r>
          </w:p>
        </w:tc>
        <w:tc>
          <w:tcPr>
            <w:tcW w:w="5670" w:type="dxa"/>
            <w:vAlign w:val="center"/>
          </w:tcPr>
          <w:p w:rsidR="00B923EA" w:rsidRPr="00773DF0" w:rsidRDefault="00B923EA" w:rsidP="00B923EA">
            <w:pPr>
              <w:contextualSpacing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opróżnianie i wyrzucanie śmieci z koszy oraz niszczarek dokumentów wraz z wymianą worków oraz wynoszenie śmieci segregowanych do pojemników do tego przeznaczonych</w:t>
            </w:r>
          </w:p>
        </w:tc>
        <w:tc>
          <w:tcPr>
            <w:tcW w:w="993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5 razy</w:t>
            </w:r>
          </w:p>
        </w:tc>
        <w:tc>
          <w:tcPr>
            <w:tcW w:w="992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923EA" w:rsidRPr="00773DF0" w:rsidTr="00B923EA">
        <w:trPr>
          <w:trHeight w:val="340"/>
        </w:trPr>
        <w:tc>
          <w:tcPr>
            <w:tcW w:w="567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5.</w:t>
            </w:r>
          </w:p>
        </w:tc>
        <w:tc>
          <w:tcPr>
            <w:tcW w:w="5670" w:type="dxa"/>
            <w:vAlign w:val="center"/>
          </w:tcPr>
          <w:p w:rsidR="00B923EA" w:rsidRPr="00773DF0" w:rsidRDefault="00B923EA" w:rsidP="00B923EA">
            <w:pPr>
              <w:contextualSpacing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u</w:t>
            </w: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sunięcie zabrudzeń ze szklanych drzwi– 3 szt. drzwi</w:t>
            </w:r>
          </w:p>
        </w:tc>
        <w:tc>
          <w:tcPr>
            <w:tcW w:w="993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5 razy</w:t>
            </w:r>
          </w:p>
        </w:tc>
        <w:tc>
          <w:tcPr>
            <w:tcW w:w="992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923EA" w:rsidRPr="00773DF0" w:rsidTr="00B923EA">
        <w:trPr>
          <w:trHeight w:val="340"/>
        </w:trPr>
        <w:tc>
          <w:tcPr>
            <w:tcW w:w="567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6.</w:t>
            </w:r>
          </w:p>
        </w:tc>
        <w:tc>
          <w:tcPr>
            <w:tcW w:w="5670" w:type="dxa"/>
            <w:vAlign w:val="center"/>
          </w:tcPr>
          <w:p w:rsidR="00B923EA" w:rsidRPr="00773DF0" w:rsidRDefault="00B923EA" w:rsidP="00B923EA">
            <w:pPr>
              <w:contextualSpacing/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czyszczenie niszczarek</w:t>
            </w:r>
          </w:p>
        </w:tc>
        <w:tc>
          <w:tcPr>
            <w:tcW w:w="993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5 razy</w:t>
            </w:r>
          </w:p>
        </w:tc>
        <w:tc>
          <w:tcPr>
            <w:tcW w:w="992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923EA" w:rsidRPr="00773DF0" w:rsidTr="00B923EA">
        <w:trPr>
          <w:trHeight w:val="340"/>
        </w:trPr>
        <w:tc>
          <w:tcPr>
            <w:tcW w:w="567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7.</w:t>
            </w:r>
          </w:p>
        </w:tc>
        <w:tc>
          <w:tcPr>
            <w:tcW w:w="5670" w:type="dxa"/>
            <w:vAlign w:val="center"/>
          </w:tcPr>
          <w:p w:rsidR="00B923EA" w:rsidRPr="00773DF0" w:rsidRDefault="00B923EA" w:rsidP="00B923EA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przecieranie na wilgotno szaf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, regałów, półek wiszących itp.</w:t>
            </w:r>
          </w:p>
        </w:tc>
        <w:tc>
          <w:tcPr>
            <w:tcW w:w="993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1 raz</w:t>
            </w:r>
          </w:p>
        </w:tc>
        <w:tc>
          <w:tcPr>
            <w:tcW w:w="992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923EA" w:rsidRPr="00773DF0" w:rsidTr="00B923EA">
        <w:trPr>
          <w:trHeight w:val="340"/>
        </w:trPr>
        <w:tc>
          <w:tcPr>
            <w:tcW w:w="567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8.</w:t>
            </w:r>
          </w:p>
        </w:tc>
        <w:tc>
          <w:tcPr>
            <w:tcW w:w="5670" w:type="dxa"/>
            <w:vAlign w:val="center"/>
          </w:tcPr>
          <w:p w:rsidR="00B923EA" w:rsidRPr="00773DF0" w:rsidRDefault="00B923EA" w:rsidP="00B923EA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usuwanie pajęczyn oraz kurzu ze ścian, sufitów i lamp, czys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zczenie aparatów telefonicznych</w:t>
            </w:r>
          </w:p>
        </w:tc>
        <w:tc>
          <w:tcPr>
            <w:tcW w:w="993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1 raz</w:t>
            </w:r>
          </w:p>
        </w:tc>
        <w:tc>
          <w:tcPr>
            <w:tcW w:w="992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923EA" w:rsidRPr="00773DF0" w:rsidTr="00B923EA">
        <w:trPr>
          <w:trHeight w:val="340"/>
        </w:trPr>
        <w:tc>
          <w:tcPr>
            <w:tcW w:w="567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9.</w:t>
            </w:r>
          </w:p>
        </w:tc>
        <w:tc>
          <w:tcPr>
            <w:tcW w:w="5670" w:type="dxa"/>
            <w:vAlign w:val="center"/>
          </w:tcPr>
          <w:p w:rsidR="00B923EA" w:rsidRPr="00773DF0" w:rsidRDefault="00B923EA" w:rsidP="00B923EA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mycie grzejników i parapetów</w:t>
            </w:r>
          </w:p>
        </w:tc>
        <w:tc>
          <w:tcPr>
            <w:tcW w:w="993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1 raz</w:t>
            </w:r>
          </w:p>
        </w:tc>
        <w:tc>
          <w:tcPr>
            <w:tcW w:w="826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923EA" w:rsidRPr="00773DF0" w:rsidTr="00B923EA">
        <w:trPr>
          <w:trHeight w:val="340"/>
        </w:trPr>
        <w:tc>
          <w:tcPr>
            <w:tcW w:w="567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10.</w:t>
            </w:r>
          </w:p>
        </w:tc>
        <w:tc>
          <w:tcPr>
            <w:tcW w:w="5670" w:type="dxa"/>
            <w:vAlign w:val="center"/>
          </w:tcPr>
          <w:p w:rsidR="00B923EA" w:rsidRPr="00773DF0" w:rsidRDefault="00B923EA" w:rsidP="00B923EA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mycie drzwi</w:t>
            </w:r>
          </w:p>
        </w:tc>
        <w:tc>
          <w:tcPr>
            <w:tcW w:w="993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1 raz</w:t>
            </w:r>
          </w:p>
        </w:tc>
        <w:tc>
          <w:tcPr>
            <w:tcW w:w="826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923EA" w:rsidRPr="00773DF0" w:rsidTr="00B923EA">
        <w:trPr>
          <w:trHeight w:val="340"/>
        </w:trPr>
        <w:tc>
          <w:tcPr>
            <w:tcW w:w="567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11.</w:t>
            </w:r>
          </w:p>
        </w:tc>
        <w:tc>
          <w:tcPr>
            <w:tcW w:w="5670" w:type="dxa"/>
            <w:vAlign w:val="center"/>
          </w:tcPr>
          <w:p w:rsidR="00B923EA" w:rsidRPr="00773DF0" w:rsidRDefault="00B923EA" w:rsidP="00B923EA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 xml:space="preserve">usuwanie kurzu z kratek wentylacyjnych, wentylatorów 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br/>
            </w: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i listew ściennych</w:t>
            </w:r>
          </w:p>
        </w:tc>
        <w:tc>
          <w:tcPr>
            <w:tcW w:w="993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1 raz</w:t>
            </w:r>
          </w:p>
        </w:tc>
        <w:tc>
          <w:tcPr>
            <w:tcW w:w="826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</w:tr>
      <w:tr w:rsidR="00B923EA" w:rsidRPr="00773DF0" w:rsidTr="00B923EA">
        <w:trPr>
          <w:trHeight w:val="340"/>
        </w:trPr>
        <w:tc>
          <w:tcPr>
            <w:tcW w:w="567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12.</w:t>
            </w:r>
          </w:p>
        </w:tc>
        <w:tc>
          <w:tcPr>
            <w:tcW w:w="5670" w:type="dxa"/>
            <w:vAlign w:val="center"/>
          </w:tcPr>
          <w:p w:rsidR="00B923EA" w:rsidRPr="00773DF0" w:rsidRDefault="00B923EA" w:rsidP="00B923EA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mycie i rozmrażanie lodówek (2 szt.)</w:t>
            </w:r>
          </w:p>
        </w:tc>
        <w:tc>
          <w:tcPr>
            <w:tcW w:w="993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2 razy</w:t>
            </w:r>
          </w:p>
        </w:tc>
      </w:tr>
      <w:tr w:rsidR="00B923EA" w:rsidRPr="00773DF0" w:rsidTr="00B923EA">
        <w:trPr>
          <w:trHeight w:val="340"/>
        </w:trPr>
        <w:tc>
          <w:tcPr>
            <w:tcW w:w="567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1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>3</w:t>
            </w: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.</w:t>
            </w:r>
          </w:p>
        </w:tc>
        <w:tc>
          <w:tcPr>
            <w:tcW w:w="5670" w:type="dxa"/>
            <w:vAlign w:val="center"/>
          </w:tcPr>
          <w:p w:rsidR="00B923EA" w:rsidRPr="004E2D7E" w:rsidRDefault="00B923EA" w:rsidP="00B923EA">
            <w:pPr>
              <w:jc w:val="both"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m</w:t>
            </w:r>
            <w:r w:rsidRPr="00773DF0">
              <w:rPr>
                <w:rFonts w:ascii="Arial" w:hAnsi="Arial" w:cs="Arial"/>
                <w:bCs/>
                <w:snapToGrid w:val="0"/>
                <w:sz w:val="20"/>
                <w:szCs w:val="20"/>
              </w:rPr>
              <w:t>aszynowe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czyszczenie i polimeryzacja wykładzin PCV,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br/>
            </w:r>
            <w:r w:rsidRPr="00773DF0">
              <w:rPr>
                <w:rFonts w:ascii="Arial" w:hAnsi="Arial" w:cs="Arial"/>
                <w:bCs/>
                <w:snapToGrid w:val="0"/>
                <w:sz w:val="20"/>
                <w:szCs w:val="20"/>
              </w:rPr>
              <w:t>w terminach uzgodnionych z Zamawiającym (jednak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nie później niż do 30 września 2017 r.</w:t>
            </w:r>
            <w:r w:rsidRPr="00773DF0">
              <w:rPr>
                <w:rFonts w:ascii="Arial" w:hAnsi="Arial" w:cs="Arial"/>
                <w:bCs/>
                <w:snapToGrid w:val="0"/>
                <w:sz w:val="20"/>
                <w:szCs w:val="20"/>
              </w:rPr>
              <w:t>) –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wyłącznie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br/>
            </w:r>
            <w:r w:rsidRPr="00773DF0">
              <w:rPr>
                <w:rFonts w:ascii="Arial" w:hAnsi="Arial" w:cs="Arial"/>
                <w:bCs/>
                <w:snapToGrid w:val="0"/>
                <w:sz w:val="20"/>
                <w:szCs w:val="20"/>
              </w:rPr>
              <w:t>w pokojach 4.30, 4.31A, 4.31B i korytarz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(pow. ok. 167m</w:t>
            </w:r>
            <w:r w:rsidRPr="004E2D7E">
              <w:rPr>
                <w:rFonts w:ascii="Arial" w:hAnsi="Arial" w:cs="Arial"/>
                <w:bCs/>
                <w:snapToGrid w:val="0"/>
                <w:sz w:val="20"/>
                <w:szCs w:val="20"/>
                <w:vertAlign w:val="superscript"/>
              </w:rPr>
              <w:t>2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)</w:t>
            </w:r>
          </w:p>
        </w:tc>
        <w:tc>
          <w:tcPr>
            <w:tcW w:w="993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1 raz</w:t>
            </w:r>
          </w:p>
        </w:tc>
      </w:tr>
      <w:tr w:rsidR="00B923EA" w:rsidRPr="00773DF0" w:rsidTr="00B923EA">
        <w:trPr>
          <w:trHeight w:val="340"/>
        </w:trPr>
        <w:tc>
          <w:tcPr>
            <w:tcW w:w="567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14</w:t>
            </w: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>.</w:t>
            </w:r>
          </w:p>
        </w:tc>
        <w:tc>
          <w:tcPr>
            <w:tcW w:w="5670" w:type="dxa"/>
            <w:vAlign w:val="center"/>
          </w:tcPr>
          <w:p w:rsidR="00B923EA" w:rsidRPr="00773DF0" w:rsidRDefault="00B923EA" w:rsidP="00B923EA">
            <w:pPr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773DF0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mycie okien </w:t>
            </w: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i parapetów 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w terminach uzgodnionych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br/>
            </w:r>
            <w:r w:rsidRPr="00773DF0">
              <w:rPr>
                <w:rFonts w:ascii="Arial" w:hAnsi="Arial" w:cs="Arial"/>
                <w:bCs/>
                <w:snapToGrid w:val="0"/>
                <w:sz w:val="20"/>
                <w:szCs w:val="20"/>
              </w:rPr>
              <w:t>z Zamawiającym (je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dnak nie później niż do 30 czerwca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br/>
              <w:t>i 30 listopada</w:t>
            </w:r>
            <w:r w:rsidRPr="00773DF0">
              <w:rPr>
                <w:rFonts w:ascii="Arial" w:hAnsi="Arial" w:cs="Arial"/>
                <w:bCs/>
                <w:snapToGrid w:val="0"/>
                <w:sz w:val="20"/>
                <w:szCs w:val="20"/>
              </w:rPr>
              <w:t>) -</w:t>
            </w:r>
            <w: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 33</w:t>
            </w:r>
            <w:r w:rsidRPr="00773DF0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 szt. okien - średnie wymiary 280 cm</w:t>
            </w:r>
            <w:r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773DF0">
              <w:rPr>
                <w:rFonts w:ascii="Arial" w:hAnsi="Arial" w:cs="Arial"/>
                <w:b/>
                <w:bCs/>
                <w:snapToGrid w:val="0"/>
                <w:sz w:val="20"/>
                <w:szCs w:val="20"/>
              </w:rPr>
              <w:t>* 180 cm</w:t>
            </w:r>
          </w:p>
        </w:tc>
        <w:tc>
          <w:tcPr>
            <w:tcW w:w="993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</w:tc>
        <w:tc>
          <w:tcPr>
            <w:tcW w:w="826" w:type="dxa"/>
            <w:vAlign w:val="center"/>
          </w:tcPr>
          <w:p w:rsidR="00B923EA" w:rsidRPr="00773DF0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2</w:t>
            </w:r>
            <w:r w:rsidRPr="00773DF0">
              <w:rPr>
                <w:rFonts w:ascii="Arial" w:hAnsi="Arial" w:cs="Arial"/>
                <w:snapToGrid w:val="0"/>
                <w:sz w:val="20"/>
                <w:szCs w:val="20"/>
              </w:rPr>
              <w:t xml:space="preserve"> razy</w:t>
            </w:r>
          </w:p>
        </w:tc>
      </w:tr>
    </w:tbl>
    <w:p w:rsidR="00B923EA" w:rsidRPr="00850733" w:rsidRDefault="00B923EA" w:rsidP="00B923EA">
      <w:pPr>
        <w:pStyle w:val="Bezodstpw"/>
        <w:spacing w:line="276" w:lineRule="auto"/>
        <w:rPr>
          <w:rFonts w:ascii="Arial" w:hAnsi="Arial" w:cs="Arial"/>
        </w:rPr>
      </w:pPr>
    </w:p>
    <w:p w:rsidR="00B923EA" w:rsidRDefault="00B923EA" w:rsidP="00B923EA">
      <w:pPr>
        <w:pStyle w:val="Bezodstpw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850733">
        <w:rPr>
          <w:rFonts w:ascii="Arial" w:hAnsi="Arial" w:cs="Arial"/>
        </w:rPr>
        <w:t>Wykaz czynności dotyczących sprzątania pomieszczeń sanitarnych (1 toaleta z dwiema kabinami i jedną umywalką, 1 toaleta z trzema kabinami i dwiema umywalkami):</w:t>
      </w:r>
    </w:p>
    <w:p w:rsidR="00B923EA" w:rsidRDefault="00B923EA" w:rsidP="00B923EA">
      <w:pPr>
        <w:pStyle w:val="Bezodstpw"/>
        <w:spacing w:line="276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7230"/>
        <w:gridCol w:w="1307"/>
      </w:tblGrid>
      <w:tr w:rsidR="00B923EA" w:rsidTr="00B923EA">
        <w:trPr>
          <w:trHeight w:val="340"/>
        </w:trPr>
        <w:tc>
          <w:tcPr>
            <w:tcW w:w="675" w:type="dxa"/>
            <w:vAlign w:val="center"/>
          </w:tcPr>
          <w:p w:rsidR="00B923EA" w:rsidRDefault="00B923EA" w:rsidP="00B923EA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7230" w:type="dxa"/>
            <w:vAlign w:val="center"/>
          </w:tcPr>
          <w:p w:rsidR="00B923EA" w:rsidRDefault="00B923EA" w:rsidP="00B923EA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 w:rsidRPr="00430851">
              <w:rPr>
                <w:rFonts w:ascii="Arial" w:hAnsi="Arial" w:cs="Arial"/>
                <w:snapToGrid w:val="0"/>
                <w:sz w:val="20"/>
                <w:szCs w:val="20"/>
              </w:rPr>
              <w:t>Wyszczególnienie</w:t>
            </w:r>
          </w:p>
        </w:tc>
        <w:tc>
          <w:tcPr>
            <w:tcW w:w="1307" w:type="dxa"/>
            <w:vAlign w:val="center"/>
          </w:tcPr>
          <w:p w:rsidR="00B923EA" w:rsidRDefault="00B923EA" w:rsidP="00B923EA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 w:rsidRPr="00430851">
              <w:rPr>
                <w:rFonts w:ascii="Arial" w:hAnsi="Arial" w:cs="Arial"/>
                <w:snapToGrid w:val="0"/>
                <w:sz w:val="20"/>
                <w:szCs w:val="20"/>
              </w:rPr>
              <w:t>w tygodniu</w:t>
            </w:r>
          </w:p>
        </w:tc>
      </w:tr>
      <w:tr w:rsidR="00B923EA" w:rsidTr="00B923EA">
        <w:trPr>
          <w:trHeight w:val="340"/>
        </w:trPr>
        <w:tc>
          <w:tcPr>
            <w:tcW w:w="675" w:type="dxa"/>
            <w:vAlign w:val="center"/>
          </w:tcPr>
          <w:p w:rsidR="00B923EA" w:rsidRDefault="00B923EA" w:rsidP="00B923EA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7230" w:type="dxa"/>
            <w:vAlign w:val="center"/>
          </w:tcPr>
          <w:p w:rsidR="00B923EA" w:rsidRDefault="00B923EA" w:rsidP="00B923EA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 w:rsidRPr="00430851">
              <w:rPr>
                <w:rFonts w:ascii="Arial" w:hAnsi="Arial" w:cs="Arial"/>
                <w:snapToGrid w:val="0"/>
                <w:sz w:val="20"/>
                <w:szCs w:val="20"/>
              </w:rPr>
              <w:t>Wyczyszczenie i wytarcie pojemników na odpady</w:t>
            </w:r>
          </w:p>
        </w:tc>
        <w:tc>
          <w:tcPr>
            <w:tcW w:w="1307" w:type="dxa"/>
            <w:vAlign w:val="center"/>
          </w:tcPr>
          <w:p w:rsidR="00B923EA" w:rsidRDefault="00B923EA" w:rsidP="00B923EA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 w:rsidRPr="00430851">
              <w:rPr>
                <w:rFonts w:ascii="Arial" w:hAnsi="Arial" w:cs="Arial"/>
                <w:snapToGrid w:val="0"/>
                <w:sz w:val="20"/>
                <w:szCs w:val="20"/>
              </w:rPr>
              <w:t>5 razy</w:t>
            </w:r>
          </w:p>
        </w:tc>
      </w:tr>
      <w:tr w:rsidR="00B923EA" w:rsidTr="00B923EA">
        <w:trPr>
          <w:trHeight w:val="340"/>
        </w:trPr>
        <w:tc>
          <w:tcPr>
            <w:tcW w:w="675" w:type="dxa"/>
            <w:vAlign w:val="center"/>
          </w:tcPr>
          <w:p w:rsidR="00B923EA" w:rsidRDefault="00B923EA" w:rsidP="00B923EA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7230" w:type="dxa"/>
            <w:vAlign w:val="center"/>
          </w:tcPr>
          <w:p w:rsidR="00B923EA" w:rsidRPr="00430851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30851">
              <w:rPr>
                <w:rFonts w:ascii="Arial" w:hAnsi="Arial" w:cs="Arial"/>
                <w:snapToGrid w:val="0"/>
                <w:sz w:val="20"/>
                <w:szCs w:val="20"/>
              </w:rPr>
              <w:t>Usunięcie śmieci z pojemników i wymiana worków foliowych</w:t>
            </w:r>
          </w:p>
        </w:tc>
        <w:tc>
          <w:tcPr>
            <w:tcW w:w="1307" w:type="dxa"/>
            <w:vAlign w:val="center"/>
          </w:tcPr>
          <w:p w:rsidR="00B923EA" w:rsidRPr="00430851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30851">
              <w:rPr>
                <w:rFonts w:ascii="Arial" w:hAnsi="Arial" w:cs="Arial"/>
                <w:snapToGrid w:val="0"/>
                <w:sz w:val="20"/>
                <w:szCs w:val="20"/>
              </w:rPr>
              <w:t>5 razy</w:t>
            </w:r>
          </w:p>
        </w:tc>
      </w:tr>
      <w:tr w:rsidR="00B923EA" w:rsidTr="00B923EA">
        <w:trPr>
          <w:trHeight w:val="340"/>
        </w:trPr>
        <w:tc>
          <w:tcPr>
            <w:tcW w:w="675" w:type="dxa"/>
            <w:vAlign w:val="center"/>
          </w:tcPr>
          <w:p w:rsidR="00B923EA" w:rsidRDefault="00B923EA" w:rsidP="00B923EA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7230" w:type="dxa"/>
            <w:vAlign w:val="center"/>
          </w:tcPr>
          <w:p w:rsidR="00B923EA" w:rsidRPr="00430851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30851">
              <w:rPr>
                <w:rFonts w:ascii="Arial" w:hAnsi="Arial" w:cs="Arial"/>
                <w:snapToGrid w:val="0"/>
                <w:sz w:val="20"/>
                <w:szCs w:val="20"/>
              </w:rPr>
              <w:t xml:space="preserve">Wyczyszczenie wszystkich urządzeń sanitarnych </w:t>
            </w:r>
          </w:p>
        </w:tc>
        <w:tc>
          <w:tcPr>
            <w:tcW w:w="1307" w:type="dxa"/>
            <w:vAlign w:val="center"/>
          </w:tcPr>
          <w:p w:rsidR="00B923EA" w:rsidRPr="00430851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30851">
              <w:rPr>
                <w:rFonts w:ascii="Arial" w:hAnsi="Arial" w:cs="Arial"/>
                <w:snapToGrid w:val="0"/>
                <w:sz w:val="20"/>
                <w:szCs w:val="20"/>
              </w:rPr>
              <w:t>5 razy</w:t>
            </w:r>
          </w:p>
        </w:tc>
      </w:tr>
      <w:tr w:rsidR="00B923EA" w:rsidTr="00B923EA">
        <w:trPr>
          <w:trHeight w:val="340"/>
        </w:trPr>
        <w:tc>
          <w:tcPr>
            <w:tcW w:w="675" w:type="dxa"/>
            <w:vAlign w:val="center"/>
          </w:tcPr>
          <w:p w:rsidR="00B923EA" w:rsidRDefault="00B923EA" w:rsidP="00B923EA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7230" w:type="dxa"/>
            <w:vAlign w:val="center"/>
          </w:tcPr>
          <w:p w:rsidR="00B923EA" w:rsidRPr="00430851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30851">
              <w:rPr>
                <w:rFonts w:ascii="Arial" w:hAnsi="Arial" w:cs="Arial"/>
                <w:snapToGrid w:val="0"/>
                <w:sz w:val="20"/>
                <w:szCs w:val="20"/>
              </w:rPr>
              <w:t>Wyczyszczenie luster i powierzchni błyszczących</w:t>
            </w:r>
          </w:p>
        </w:tc>
        <w:tc>
          <w:tcPr>
            <w:tcW w:w="1307" w:type="dxa"/>
            <w:vAlign w:val="center"/>
          </w:tcPr>
          <w:p w:rsidR="00B923EA" w:rsidRPr="00430851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30851">
              <w:rPr>
                <w:rFonts w:ascii="Arial" w:hAnsi="Arial" w:cs="Arial"/>
                <w:snapToGrid w:val="0"/>
                <w:sz w:val="20"/>
                <w:szCs w:val="20"/>
              </w:rPr>
              <w:t>5 razy</w:t>
            </w:r>
          </w:p>
        </w:tc>
      </w:tr>
      <w:tr w:rsidR="00B923EA" w:rsidTr="00B923EA">
        <w:trPr>
          <w:trHeight w:val="340"/>
        </w:trPr>
        <w:tc>
          <w:tcPr>
            <w:tcW w:w="675" w:type="dxa"/>
            <w:vAlign w:val="center"/>
          </w:tcPr>
          <w:p w:rsidR="00B923EA" w:rsidRDefault="00B923EA" w:rsidP="00B923EA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7230" w:type="dxa"/>
            <w:vAlign w:val="center"/>
          </w:tcPr>
          <w:p w:rsidR="00B923EA" w:rsidRPr="00430851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30851">
              <w:rPr>
                <w:rFonts w:ascii="Arial" w:hAnsi="Arial" w:cs="Arial"/>
                <w:snapToGrid w:val="0"/>
                <w:sz w:val="20"/>
                <w:szCs w:val="20"/>
              </w:rPr>
              <w:t xml:space="preserve">Umycie podłóg </w:t>
            </w:r>
          </w:p>
        </w:tc>
        <w:tc>
          <w:tcPr>
            <w:tcW w:w="1307" w:type="dxa"/>
            <w:vAlign w:val="center"/>
          </w:tcPr>
          <w:p w:rsidR="00B923EA" w:rsidRPr="00430851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30851">
              <w:rPr>
                <w:rFonts w:ascii="Arial" w:hAnsi="Arial" w:cs="Arial"/>
                <w:snapToGrid w:val="0"/>
                <w:sz w:val="20"/>
                <w:szCs w:val="20"/>
              </w:rPr>
              <w:t>5 razy</w:t>
            </w:r>
          </w:p>
        </w:tc>
      </w:tr>
      <w:tr w:rsidR="00B923EA" w:rsidTr="00B923EA">
        <w:trPr>
          <w:trHeight w:val="340"/>
        </w:trPr>
        <w:tc>
          <w:tcPr>
            <w:tcW w:w="675" w:type="dxa"/>
            <w:vAlign w:val="center"/>
          </w:tcPr>
          <w:p w:rsidR="00B923EA" w:rsidRDefault="00B923EA" w:rsidP="00B923EA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7230" w:type="dxa"/>
            <w:vAlign w:val="center"/>
          </w:tcPr>
          <w:p w:rsidR="00B923EA" w:rsidRPr="00430851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30851">
              <w:rPr>
                <w:rFonts w:ascii="Arial" w:hAnsi="Arial" w:cs="Arial"/>
                <w:snapToGrid w:val="0"/>
                <w:sz w:val="20"/>
                <w:szCs w:val="20"/>
              </w:rPr>
              <w:t>Czyszczenie pojemników na mydło i papier oraz uzupełnianie w/w środków.</w:t>
            </w:r>
          </w:p>
        </w:tc>
        <w:tc>
          <w:tcPr>
            <w:tcW w:w="1307" w:type="dxa"/>
            <w:vAlign w:val="center"/>
          </w:tcPr>
          <w:p w:rsidR="00B923EA" w:rsidRPr="00430851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30851">
              <w:rPr>
                <w:rFonts w:ascii="Arial" w:hAnsi="Arial" w:cs="Arial"/>
                <w:snapToGrid w:val="0"/>
                <w:sz w:val="20"/>
                <w:szCs w:val="20"/>
              </w:rPr>
              <w:t>5 razy</w:t>
            </w:r>
          </w:p>
        </w:tc>
      </w:tr>
      <w:tr w:rsidR="00B923EA" w:rsidTr="00B923EA">
        <w:trPr>
          <w:trHeight w:val="340"/>
        </w:trPr>
        <w:tc>
          <w:tcPr>
            <w:tcW w:w="675" w:type="dxa"/>
            <w:vAlign w:val="center"/>
          </w:tcPr>
          <w:p w:rsidR="00B923EA" w:rsidRDefault="00B923EA" w:rsidP="00B923EA">
            <w:pPr>
              <w:pStyle w:val="Bezodstpw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7230" w:type="dxa"/>
            <w:vAlign w:val="center"/>
          </w:tcPr>
          <w:p w:rsidR="00B923EA" w:rsidRPr="00430851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430851">
              <w:rPr>
                <w:rFonts w:ascii="Arial" w:hAnsi="Arial" w:cs="Arial"/>
                <w:snapToGrid w:val="0"/>
                <w:sz w:val="20"/>
                <w:szCs w:val="20"/>
              </w:rPr>
              <w:t xml:space="preserve">Mycie powierzchni ścian pokrytych płytkami ceramicznymi (płytki są położone do wysokości sufitu) </w:t>
            </w:r>
          </w:p>
        </w:tc>
        <w:tc>
          <w:tcPr>
            <w:tcW w:w="1307" w:type="dxa"/>
            <w:vAlign w:val="center"/>
          </w:tcPr>
          <w:p w:rsidR="00B923EA" w:rsidRPr="00430851" w:rsidRDefault="00B923EA" w:rsidP="00B923EA">
            <w:pPr>
              <w:contextualSpacing/>
              <w:rPr>
                <w:rFonts w:ascii="Arial" w:hAnsi="Arial" w:cs="Arial"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>1 raz</w:t>
            </w:r>
          </w:p>
        </w:tc>
      </w:tr>
    </w:tbl>
    <w:p w:rsidR="00B923EA" w:rsidRDefault="00B923EA" w:rsidP="00B923EA">
      <w:pPr>
        <w:pStyle w:val="Bezodstpw"/>
        <w:spacing w:line="276" w:lineRule="auto"/>
        <w:rPr>
          <w:rFonts w:ascii="Arial" w:hAnsi="Arial" w:cs="Arial"/>
        </w:rPr>
      </w:pPr>
    </w:p>
    <w:p w:rsidR="00B923EA" w:rsidRDefault="00B923EA" w:rsidP="00B923EA">
      <w:pPr>
        <w:pStyle w:val="Bezodstpw"/>
        <w:spacing w:line="276" w:lineRule="auto"/>
        <w:rPr>
          <w:rFonts w:ascii="Arial" w:hAnsi="Arial" w:cs="Arial"/>
        </w:rPr>
      </w:pPr>
    </w:p>
    <w:p w:rsidR="00B923EA" w:rsidRDefault="00B923EA" w:rsidP="00B923EA">
      <w:pPr>
        <w:pStyle w:val="Bezodstpw"/>
        <w:spacing w:line="276" w:lineRule="auto"/>
        <w:rPr>
          <w:rFonts w:ascii="Arial" w:hAnsi="Arial" w:cs="Arial"/>
        </w:rPr>
      </w:pPr>
    </w:p>
    <w:p w:rsidR="008A65F7" w:rsidRPr="008A65F7" w:rsidRDefault="008A65F7" w:rsidP="008A65F7">
      <w:pPr>
        <w:pStyle w:val="Bezodstpw"/>
        <w:ind w:left="7080"/>
        <w:rPr>
          <w:rFonts w:ascii="Arial" w:hAnsi="Arial" w:cs="Arial"/>
        </w:rPr>
      </w:pPr>
      <w:r w:rsidRPr="008A65F7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2</w:t>
      </w:r>
    </w:p>
    <w:p w:rsidR="008A65F7" w:rsidRPr="008A65F7" w:rsidRDefault="008A65F7" w:rsidP="008A65F7">
      <w:pPr>
        <w:pStyle w:val="Bezodstpw"/>
        <w:ind w:left="6372" w:firstLine="708"/>
        <w:rPr>
          <w:rFonts w:ascii="Arial" w:hAnsi="Arial" w:cs="Arial"/>
        </w:rPr>
      </w:pPr>
      <w:r w:rsidRPr="008A65F7">
        <w:rPr>
          <w:rFonts w:ascii="Arial" w:hAnsi="Arial" w:cs="Arial"/>
        </w:rPr>
        <w:t>do umowy nr</w:t>
      </w:r>
    </w:p>
    <w:p w:rsidR="00711865" w:rsidRDefault="00711865" w:rsidP="00711865">
      <w:pPr>
        <w:pStyle w:val="Bezodstpw"/>
        <w:jc w:val="center"/>
        <w:rPr>
          <w:rFonts w:ascii="Arial" w:hAnsi="Arial" w:cs="Arial"/>
          <w:b/>
          <w:sz w:val="24"/>
        </w:rPr>
      </w:pPr>
    </w:p>
    <w:p w:rsidR="00711865" w:rsidRDefault="00711865" w:rsidP="00711865">
      <w:pPr>
        <w:pStyle w:val="Bezodstpw"/>
        <w:jc w:val="center"/>
        <w:rPr>
          <w:rFonts w:ascii="Arial" w:hAnsi="Arial" w:cs="Arial"/>
          <w:b/>
          <w:sz w:val="24"/>
        </w:rPr>
      </w:pPr>
    </w:p>
    <w:p w:rsidR="008A65F7" w:rsidRDefault="00711865" w:rsidP="00711865">
      <w:pPr>
        <w:spacing w:line="240" w:lineRule="atLeast"/>
        <w:jc w:val="center"/>
        <w:rPr>
          <w:rFonts w:ascii="Arial" w:hAnsi="Arial" w:cs="Arial"/>
          <w:b/>
          <w:sz w:val="24"/>
        </w:rPr>
      </w:pPr>
      <w:r w:rsidRPr="00711865">
        <w:rPr>
          <w:rFonts w:ascii="Arial" w:hAnsi="Arial" w:cs="Arial"/>
          <w:b/>
          <w:sz w:val="24"/>
        </w:rPr>
        <w:t>Wykaz produktów, które będą używane podczas wykonywania usługi</w:t>
      </w:r>
    </w:p>
    <w:p w:rsidR="00711865" w:rsidRDefault="00711865" w:rsidP="00711865">
      <w:pPr>
        <w:spacing w:line="240" w:lineRule="atLeast"/>
        <w:jc w:val="center"/>
        <w:rPr>
          <w:rFonts w:ascii="Arial" w:eastAsiaTheme="minorHAnsi" w:hAnsi="Arial" w:cs="Arial"/>
          <w:b/>
          <w:sz w:val="24"/>
        </w:rPr>
      </w:pPr>
    </w:p>
    <w:p w:rsidR="00B923EA" w:rsidRDefault="00B923EA" w:rsidP="00711865">
      <w:pPr>
        <w:spacing w:line="240" w:lineRule="atLeast"/>
        <w:jc w:val="center"/>
        <w:rPr>
          <w:rFonts w:ascii="Arial" w:eastAsiaTheme="minorHAnsi" w:hAnsi="Arial" w:cs="Arial"/>
          <w:b/>
          <w:sz w:val="24"/>
        </w:rPr>
      </w:pPr>
    </w:p>
    <w:p w:rsidR="00B923EA" w:rsidRDefault="00B923EA" w:rsidP="00711865">
      <w:pPr>
        <w:spacing w:line="240" w:lineRule="atLeast"/>
        <w:jc w:val="center"/>
        <w:rPr>
          <w:rFonts w:ascii="Arial" w:eastAsiaTheme="minorHAnsi" w:hAnsi="Arial" w:cs="Arial"/>
          <w:b/>
          <w:sz w:val="24"/>
        </w:rPr>
      </w:pPr>
    </w:p>
    <w:p w:rsidR="00B923EA" w:rsidRDefault="00B923EA" w:rsidP="00711865">
      <w:pPr>
        <w:spacing w:line="240" w:lineRule="atLeast"/>
        <w:jc w:val="center"/>
        <w:rPr>
          <w:rFonts w:ascii="Arial" w:eastAsiaTheme="minorHAnsi" w:hAnsi="Arial" w:cs="Arial"/>
          <w:b/>
          <w:sz w:val="24"/>
        </w:rPr>
      </w:pPr>
    </w:p>
    <w:p w:rsidR="00B923EA" w:rsidRDefault="00B923EA" w:rsidP="00711865">
      <w:pPr>
        <w:spacing w:line="240" w:lineRule="atLeast"/>
        <w:jc w:val="center"/>
        <w:rPr>
          <w:rFonts w:ascii="Arial" w:eastAsiaTheme="minorHAnsi" w:hAnsi="Arial" w:cs="Arial"/>
          <w:b/>
          <w:sz w:val="24"/>
        </w:rPr>
      </w:pPr>
    </w:p>
    <w:p w:rsidR="00B923EA" w:rsidRDefault="00B923EA" w:rsidP="00711865">
      <w:pPr>
        <w:spacing w:line="240" w:lineRule="atLeast"/>
        <w:jc w:val="center"/>
        <w:rPr>
          <w:rFonts w:ascii="Arial" w:eastAsiaTheme="minorHAnsi" w:hAnsi="Arial" w:cs="Arial"/>
          <w:b/>
          <w:sz w:val="24"/>
        </w:rPr>
      </w:pPr>
    </w:p>
    <w:p w:rsidR="00B923EA" w:rsidRDefault="00B923EA" w:rsidP="00711865">
      <w:pPr>
        <w:spacing w:line="240" w:lineRule="atLeast"/>
        <w:jc w:val="center"/>
        <w:rPr>
          <w:rFonts w:ascii="Arial" w:hAnsi="Arial" w:cs="Arial"/>
          <w:b/>
          <w:sz w:val="24"/>
        </w:rPr>
      </w:pPr>
    </w:p>
    <w:p w:rsidR="00711865" w:rsidRDefault="00711865" w:rsidP="00711865">
      <w:pPr>
        <w:spacing w:line="240" w:lineRule="atLeast"/>
        <w:jc w:val="center"/>
        <w:rPr>
          <w:rFonts w:ascii="Arial" w:hAnsi="Arial" w:cs="Arial"/>
          <w:b/>
          <w:sz w:val="24"/>
        </w:rPr>
      </w:pPr>
    </w:p>
    <w:p w:rsidR="00711865" w:rsidRDefault="00711865" w:rsidP="00711865">
      <w:pPr>
        <w:spacing w:line="240" w:lineRule="atLeast"/>
        <w:jc w:val="center"/>
        <w:rPr>
          <w:rFonts w:ascii="Arial" w:hAnsi="Arial" w:cs="Arial"/>
          <w:b/>
          <w:sz w:val="24"/>
        </w:rPr>
      </w:pPr>
    </w:p>
    <w:p w:rsidR="00711865" w:rsidRDefault="00711865" w:rsidP="00711865">
      <w:pPr>
        <w:spacing w:line="240" w:lineRule="atLeast"/>
        <w:jc w:val="center"/>
        <w:rPr>
          <w:rFonts w:ascii="Arial" w:hAnsi="Arial" w:cs="Arial"/>
          <w:b/>
          <w:sz w:val="24"/>
        </w:rPr>
      </w:pPr>
    </w:p>
    <w:p w:rsidR="00711865" w:rsidRDefault="00711865" w:rsidP="00711865">
      <w:pPr>
        <w:spacing w:line="240" w:lineRule="atLeast"/>
        <w:jc w:val="center"/>
        <w:rPr>
          <w:rFonts w:ascii="Arial" w:hAnsi="Arial" w:cs="Arial"/>
          <w:b/>
          <w:sz w:val="24"/>
        </w:rPr>
      </w:pPr>
    </w:p>
    <w:p w:rsidR="00711865" w:rsidRDefault="00711865" w:rsidP="00711865">
      <w:pPr>
        <w:spacing w:line="240" w:lineRule="atLeast"/>
        <w:jc w:val="center"/>
        <w:rPr>
          <w:rFonts w:ascii="Arial" w:hAnsi="Arial" w:cs="Arial"/>
          <w:b/>
          <w:sz w:val="24"/>
        </w:rPr>
      </w:pPr>
    </w:p>
    <w:p w:rsidR="00711865" w:rsidRDefault="00711865" w:rsidP="00711865">
      <w:pPr>
        <w:spacing w:line="240" w:lineRule="atLeast"/>
        <w:jc w:val="center"/>
        <w:rPr>
          <w:rFonts w:ascii="Arial" w:hAnsi="Arial" w:cs="Arial"/>
          <w:b/>
          <w:sz w:val="24"/>
        </w:rPr>
      </w:pPr>
    </w:p>
    <w:p w:rsidR="00711865" w:rsidRDefault="00711865" w:rsidP="00711865">
      <w:pPr>
        <w:spacing w:line="240" w:lineRule="atLeast"/>
        <w:jc w:val="center"/>
        <w:rPr>
          <w:rFonts w:ascii="Arial" w:hAnsi="Arial" w:cs="Arial"/>
          <w:b/>
          <w:sz w:val="24"/>
        </w:rPr>
      </w:pPr>
    </w:p>
    <w:p w:rsidR="00711865" w:rsidRDefault="00711865" w:rsidP="00711865">
      <w:pPr>
        <w:spacing w:line="240" w:lineRule="atLeast"/>
        <w:jc w:val="center"/>
        <w:rPr>
          <w:rFonts w:ascii="Arial" w:hAnsi="Arial" w:cs="Arial"/>
          <w:b/>
          <w:sz w:val="24"/>
        </w:rPr>
      </w:pPr>
    </w:p>
    <w:p w:rsidR="00711865" w:rsidRDefault="00711865" w:rsidP="00711865">
      <w:pPr>
        <w:spacing w:line="240" w:lineRule="atLeast"/>
        <w:jc w:val="center"/>
        <w:rPr>
          <w:rFonts w:ascii="Arial" w:hAnsi="Arial" w:cs="Arial"/>
          <w:b/>
          <w:sz w:val="24"/>
        </w:rPr>
      </w:pPr>
    </w:p>
    <w:p w:rsidR="00711865" w:rsidRDefault="00711865" w:rsidP="00711865">
      <w:pPr>
        <w:spacing w:line="240" w:lineRule="atLeast"/>
        <w:jc w:val="center"/>
        <w:rPr>
          <w:rFonts w:ascii="Arial" w:hAnsi="Arial" w:cs="Arial"/>
          <w:b/>
          <w:sz w:val="24"/>
        </w:rPr>
      </w:pPr>
    </w:p>
    <w:p w:rsidR="00711865" w:rsidRDefault="00711865" w:rsidP="00711865">
      <w:pPr>
        <w:spacing w:line="240" w:lineRule="atLeast"/>
        <w:jc w:val="center"/>
        <w:rPr>
          <w:rFonts w:ascii="Arial" w:hAnsi="Arial" w:cs="Arial"/>
          <w:b/>
          <w:sz w:val="24"/>
        </w:rPr>
      </w:pPr>
    </w:p>
    <w:p w:rsidR="00711865" w:rsidRDefault="00711865" w:rsidP="00711865">
      <w:pPr>
        <w:spacing w:line="240" w:lineRule="atLeast"/>
        <w:jc w:val="center"/>
        <w:rPr>
          <w:rFonts w:ascii="Arial" w:hAnsi="Arial" w:cs="Arial"/>
          <w:b/>
          <w:sz w:val="24"/>
        </w:rPr>
      </w:pPr>
    </w:p>
    <w:p w:rsidR="00711865" w:rsidRDefault="00711865" w:rsidP="00711865">
      <w:pPr>
        <w:spacing w:line="240" w:lineRule="atLeast"/>
        <w:jc w:val="center"/>
        <w:rPr>
          <w:rFonts w:ascii="Arial" w:hAnsi="Arial" w:cs="Arial"/>
          <w:b/>
          <w:sz w:val="24"/>
        </w:rPr>
      </w:pPr>
    </w:p>
    <w:p w:rsidR="00711865" w:rsidRDefault="00711865" w:rsidP="00711865">
      <w:pPr>
        <w:spacing w:line="240" w:lineRule="atLeast"/>
        <w:jc w:val="center"/>
        <w:rPr>
          <w:rFonts w:ascii="Arial" w:hAnsi="Arial" w:cs="Arial"/>
          <w:b/>
          <w:sz w:val="24"/>
        </w:rPr>
      </w:pPr>
    </w:p>
    <w:p w:rsidR="00711865" w:rsidRDefault="00711865" w:rsidP="00711865">
      <w:pPr>
        <w:spacing w:line="240" w:lineRule="atLeast"/>
        <w:jc w:val="center"/>
        <w:rPr>
          <w:rFonts w:ascii="Arial" w:hAnsi="Arial" w:cs="Arial"/>
          <w:b/>
          <w:sz w:val="24"/>
        </w:rPr>
      </w:pPr>
    </w:p>
    <w:p w:rsidR="00711865" w:rsidRDefault="00711865" w:rsidP="00711865">
      <w:pPr>
        <w:spacing w:line="240" w:lineRule="atLeast"/>
        <w:jc w:val="center"/>
        <w:rPr>
          <w:rFonts w:ascii="Arial" w:hAnsi="Arial" w:cs="Arial"/>
          <w:b/>
          <w:sz w:val="24"/>
        </w:rPr>
      </w:pPr>
    </w:p>
    <w:p w:rsidR="00711865" w:rsidRDefault="00711865" w:rsidP="00711865">
      <w:pPr>
        <w:spacing w:line="240" w:lineRule="atLeast"/>
        <w:jc w:val="center"/>
        <w:rPr>
          <w:rFonts w:ascii="Arial" w:hAnsi="Arial" w:cs="Arial"/>
          <w:b/>
          <w:sz w:val="24"/>
        </w:rPr>
      </w:pPr>
    </w:p>
    <w:p w:rsidR="00711865" w:rsidRDefault="00711865" w:rsidP="00711865">
      <w:pPr>
        <w:spacing w:line="240" w:lineRule="atLeast"/>
        <w:jc w:val="center"/>
        <w:rPr>
          <w:rFonts w:ascii="Arial" w:hAnsi="Arial" w:cs="Arial"/>
          <w:b/>
          <w:sz w:val="24"/>
        </w:rPr>
      </w:pPr>
    </w:p>
    <w:p w:rsidR="00711865" w:rsidRDefault="00711865" w:rsidP="00711865">
      <w:pPr>
        <w:spacing w:line="240" w:lineRule="atLeast"/>
        <w:jc w:val="center"/>
        <w:rPr>
          <w:rFonts w:ascii="Arial" w:hAnsi="Arial" w:cs="Arial"/>
          <w:b/>
          <w:sz w:val="24"/>
        </w:rPr>
      </w:pPr>
    </w:p>
    <w:p w:rsidR="00711865" w:rsidRPr="00711865" w:rsidRDefault="00711865" w:rsidP="00711865">
      <w:pPr>
        <w:widowControl w:val="0"/>
        <w:suppressAutoHyphens/>
        <w:spacing w:after="0" w:line="240" w:lineRule="auto"/>
        <w:ind w:left="6372" w:firstLine="708"/>
        <w:jc w:val="both"/>
        <w:rPr>
          <w:rFonts w:ascii="Arial" w:eastAsia="Arial Unicode MS" w:hAnsi="Arial" w:cs="Arial"/>
          <w:color w:val="000000"/>
          <w:szCs w:val="20"/>
          <w:lang w:bidi="en-US"/>
        </w:rPr>
      </w:pPr>
      <w:r w:rsidRPr="00711865">
        <w:rPr>
          <w:rFonts w:ascii="Arial" w:eastAsia="Arial Unicode MS" w:hAnsi="Arial" w:cs="Arial"/>
          <w:color w:val="000000"/>
          <w:szCs w:val="20"/>
          <w:lang w:bidi="en-US"/>
        </w:rPr>
        <w:lastRenderedPageBreak/>
        <w:t xml:space="preserve">Załącznik nr 3 </w:t>
      </w:r>
    </w:p>
    <w:p w:rsidR="00711865" w:rsidRPr="00711865" w:rsidRDefault="00711865" w:rsidP="00711865">
      <w:pPr>
        <w:widowControl w:val="0"/>
        <w:suppressAutoHyphens/>
        <w:spacing w:after="0" w:line="240" w:lineRule="auto"/>
        <w:ind w:left="6372" w:firstLine="708"/>
        <w:jc w:val="both"/>
        <w:rPr>
          <w:rFonts w:ascii="Arial" w:eastAsia="Arial Unicode MS" w:hAnsi="Arial" w:cs="Arial"/>
          <w:color w:val="000000"/>
          <w:szCs w:val="20"/>
          <w:lang w:bidi="en-US"/>
        </w:rPr>
      </w:pPr>
      <w:r w:rsidRPr="00711865">
        <w:rPr>
          <w:rFonts w:ascii="Arial" w:eastAsia="Arial Unicode MS" w:hAnsi="Arial" w:cs="Arial"/>
          <w:color w:val="000000"/>
          <w:szCs w:val="20"/>
          <w:lang w:bidi="en-US"/>
        </w:rPr>
        <w:t xml:space="preserve">do umowy nr </w:t>
      </w:r>
    </w:p>
    <w:p w:rsidR="00711865" w:rsidRPr="00711865" w:rsidRDefault="00711865" w:rsidP="00711865">
      <w:pPr>
        <w:widowControl w:val="0"/>
        <w:suppressAutoHyphens/>
        <w:spacing w:after="0" w:line="360" w:lineRule="auto"/>
        <w:ind w:firstLine="60"/>
        <w:jc w:val="both"/>
        <w:rPr>
          <w:rFonts w:ascii="Arial" w:eastAsia="Arial Unicode MS" w:hAnsi="Arial" w:cs="Arial"/>
          <w:color w:val="000000"/>
          <w:sz w:val="20"/>
          <w:szCs w:val="20"/>
          <w:u w:val="single"/>
          <w:vertAlign w:val="superscript"/>
          <w:lang w:bidi="en-US"/>
        </w:rPr>
      </w:pPr>
    </w:p>
    <w:p w:rsidR="00711865" w:rsidRPr="00711865" w:rsidRDefault="00711865" w:rsidP="00711865">
      <w:pPr>
        <w:widowControl w:val="0"/>
        <w:suppressAutoHyphens/>
        <w:spacing w:after="0" w:line="360" w:lineRule="auto"/>
        <w:ind w:firstLine="60"/>
        <w:jc w:val="both"/>
        <w:rPr>
          <w:rFonts w:ascii="Arial" w:eastAsia="Arial Unicode MS" w:hAnsi="Arial" w:cs="Arial"/>
          <w:color w:val="000000"/>
          <w:sz w:val="20"/>
          <w:szCs w:val="20"/>
          <w:u w:val="single"/>
          <w:vertAlign w:val="superscript"/>
          <w:lang w:bidi="en-US"/>
        </w:rPr>
      </w:pPr>
    </w:p>
    <w:p w:rsidR="00711865" w:rsidRDefault="00711865" w:rsidP="00711865">
      <w:pPr>
        <w:widowControl w:val="0"/>
        <w:suppressAutoHyphens/>
        <w:spacing w:after="0" w:line="240" w:lineRule="auto"/>
        <w:ind w:firstLine="62"/>
        <w:jc w:val="center"/>
        <w:rPr>
          <w:rFonts w:ascii="Arial" w:eastAsia="Arial Unicode MS" w:hAnsi="Arial" w:cs="Arial"/>
          <w:b/>
          <w:color w:val="000000"/>
          <w:sz w:val="24"/>
          <w:szCs w:val="20"/>
          <w:lang w:bidi="en-US"/>
        </w:rPr>
      </w:pPr>
      <w:r w:rsidRPr="00711865">
        <w:rPr>
          <w:rFonts w:ascii="Arial" w:eastAsia="Arial Unicode MS" w:hAnsi="Arial" w:cs="Arial"/>
          <w:b/>
          <w:color w:val="000000"/>
          <w:sz w:val="24"/>
          <w:szCs w:val="20"/>
          <w:lang w:bidi="en-US"/>
        </w:rPr>
        <w:t xml:space="preserve">Wykaz pracowników bezpośrednio odpowiedzialnych za należyte </w:t>
      </w:r>
    </w:p>
    <w:p w:rsidR="00711865" w:rsidRPr="00711865" w:rsidRDefault="00711865" w:rsidP="00711865">
      <w:pPr>
        <w:widowControl w:val="0"/>
        <w:suppressAutoHyphens/>
        <w:spacing w:after="0" w:line="240" w:lineRule="auto"/>
        <w:ind w:firstLine="62"/>
        <w:jc w:val="center"/>
        <w:rPr>
          <w:rFonts w:ascii="Arial" w:eastAsia="Arial Unicode MS" w:hAnsi="Arial" w:cs="Arial"/>
          <w:b/>
          <w:color w:val="000000"/>
          <w:sz w:val="24"/>
          <w:szCs w:val="20"/>
          <w:lang w:bidi="en-US"/>
        </w:rPr>
      </w:pPr>
      <w:r w:rsidRPr="00711865">
        <w:rPr>
          <w:rFonts w:ascii="Arial" w:eastAsia="Arial Unicode MS" w:hAnsi="Arial" w:cs="Arial"/>
          <w:b/>
          <w:color w:val="000000"/>
          <w:sz w:val="24"/>
          <w:szCs w:val="20"/>
          <w:lang w:bidi="en-US"/>
        </w:rPr>
        <w:t>wykonanie usługi</w:t>
      </w:r>
    </w:p>
    <w:p w:rsidR="00711865" w:rsidRPr="00711865" w:rsidRDefault="00711865" w:rsidP="00711865">
      <w:pPr>
        <w:widowControl w:val="0"/>
        <w:suppressAutoHyphens/>
        <w:spacing w:after="0" w:line="360" w:lineRule="auto"/>
        <w:ind w:firstLine="60"/>
        <w:jc w:val="both"/>
        <w:rPr>
          <w:rFonts w:ascii="Arial" w:eastAsia="Arial Unicode MS" w:hAnsi="Arial" w:cs="Arial"/>
          <w:color w:val="000000"/>
          <w:sz w:val="20"/>
          <w:szCs w:val="20"/>
          <w:u w:val="single"/>
          <w:vertAlign w:val="superscript"/>
          <w:lang w:bidi="en-US"/>
        </w:rPr>
      </w:pPr>
    </w:p>
    <w:p w:rsidR="00711865" w:rsidRPr="00711865" w:rsidRDefault="00711865" w:rsidP="00711865">
      <w:pPr>
        <w:widowControl w:val="0"/>
        <w:suppressAutoHyphens/>
        <w:spacing w:after="0" w:line="360" w:lineRule="auto"/>
        <w:ind w:firstLine="60"/>
        <w:jc w:val="both"/>
        <w:rPr>
          <w:rFonts w:ascii="Arial" w:eastAsia="Arial Unicode MS" w:hAnsi="Arial" w:cs="Arial"/>
          <w:color w:val="000000"/>
          <w:sz w:val="20"/>
          <w:szCs w:val="20"/>
          <w:u w:val="single"/>
          <w:vertAlign w:val="superscript"/>
          <w:lang w:bidi="en-US"/>
        </w:rPr>
      </w:pPr>
    </w:p>
    <w:p w:rsidR="00711865" w:rsidRDefault="00711865" w:rsidP="00711865">
      <w:pPr>
        <w:keepNext/>
        <w:widowControl w:val="0"/>
        <w:numPr>
          <w:ilvl w:val="0"/>
          <w:numId w:val="36"/>
        </w:numPr>
        <w:suppressAutoHyphens/>
        <w:spacing w:after="0" w:line="480" w:lineRule="auto"/>
        <w:jc w:val="both"/>
        <w:outlineLvl w:val="8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711865">
        <w:rPr>
          <w:rFonts w:ascii="Arial" w:eastAsia="Arial Unicode MS" w:hAnsi="Arial" w:cs="Arial"/>
          <w:color w:val="000000"/>
          <w:sz w:val="20"/>
          <w:szCs w:val="20"/>
          <w:lang w:bidi="en-US"/>
        </w:rPr>
        <w:t>...............................</w:t>
      </w:r>
      <w:r w:rsidRPr="00711865">
        <w:rPr>
          <w:rFonts w:ascii="Arial" w:eastAsia="Arial Unicode MS" w:hAnsi="Arial" w:cs="Arial"/>
          <w:color w:val="000000"/>
          <w:sz w:val="20"/>
          <w:szCs w:val="20"/>
          <w:lang w:bidi="en-US"/>
        </w:rPr>
        <w:tab/>
        <w:t xml:space="preserve">................................... </w:t>
      </w:r>
    </w:p>
    <w:p w:rsidR="00711865" w:rsidRDefault="00711865" w:rsidP="00711865">
      <w:pPr>
        <w:keepNext/>
        <w:widowControl w:val="0"/>
        <w:suppressAutoHyphens/>
        <w:spacing w:after="0" w:line="480" w:lineRule="auto"/>
        <w:ind w:left="360"/>
        <w:jc w:val="both"/>
        <w:outlineLvl w:val="8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</w:p>
    <w:p w:rsidR="00711865" w:rsidRPr="00711865" w:rsidRDefault="00711865" w:rsidP="00711865">
      <w:pPr>
        <w:keepNext/>
        <w:widowControl w:val="0"/>
        <w:numPr>
          <w:ilvl w:val="0"/>
          <w:numId w:val="36"/>
        </w:numPr>
        <w:suppressAutoHyphens/>
        <w:spacing w:after="0" w:line="480" w:lineRule="auto"/>
        <w:jc w:val="both"/>
        <w:outlineLvl w:val="8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711865">
        <w:rPr>
          <w:rFonts w:ascii="Arial" w:eastAsia="Arial Unicode MS" w:hAnsi="Arial" w:cs="Arial"/>
          <w:color w:val="000000"/>
          <w:sz w:val="20"/>
          <w:szCs w:val="20"/>
          <w:lang w:bidi="en-US"/>
        </w:rPr>
        <w:t>...............................</w:t>
      </w:r>
      <w:r w:rsidRPr="00711865">
        <w:rPr>
          <w:rFonts w:ascii="Arial" w:eastAsia="Arial Unicode MS" w:hAnsi="Arial" w:cs="Arial"/>
          <w:color w:val="000000"/>
          <w:sz w:val="20"/>
          <w:szCs w:val="20"/>
          <w:lang w:bidi="en-US"/>
        </w:rPr>
        <w:tab/>
        <w:t xml:space="preserve">................................... </w:t>
      </w:r>
    </w:p>
    <w:p w:rsidR="00711865" w:rsidRPr="00711865" w:rsidRDefault="00711865" w:rsidP="00711865">
      <w:pPr>
        <w:keepNext/>
        <w:widowControl w:val="0"/>
        <w:suppressAutoHyphens/>
        <w:spacing w:after="0" w:line="480" w:lineRule="auto"/>
        <w:ind w:left="360"/>
        <w:jc w:val="both"/>
        <w:outlineLvl w:val="8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</w:p>
    <w:p w:rsidR="00711865" w:rsidRPr="00711865" w:rsidRDefault="00711865" w:rsidP="00711865">
      <w:pPr>
        <w:keepNext/>
        <w:widowControl w:val="0"/>
        <w:numPr>
          <w:ilvl w:val="0"/>
          <w:numId w:val="36"/>
        </w:numPr>
        <w:suppressAutoHyphens/>
        <w:spacing w:after="0" w:line="480" w:lineRule="auto"/>
        <w:jc w:val="both"/>
        <w:outlineLvl w:val="8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  <w:r w:rsidRPr="00711865">
        <w:rPr>
          <w:rFonts w:ascii="Arial" w:eastAsia="Arial Unicode MS" w:hAnsi="Arial" w:cs="Arial"/>
          <w:color w:val="000000"/>
          <w:sz w:val="20"/>
          <w:szCs w:val="20"/>
          <w:lang w:bidi="en-US"/>
        </w:rPr>
        <w:t>...............................</w:t>
      </w:r>
      <w:r w:rsidRPr="00711865">
        <w:rPr>
          <w:rFonts w:ascii="Arial" w:eastAsia="Arial Unicode MS" w:hAnsi="Arial" w:cs="Arial"/>
          <w:color w:val="000000"/>
          <w:sz w:val="20"/>
          <w:szCs w:val="20"/>
          <w:lang w:bidi="en-US"/>
        </w:rPr>
        <w:tab/>
        <w:t xml:space="preserve">................................... </w:t>
      </w:r>
    </w:p>
    <w:p w:rsidR="00711865" w:rsidRPr="00711865" w:rsidRDefault="00711865" w:rsidP="00711865">
      <w:pPr>
        <w:keepNext/>
        <w:widowControl w:val="0"/>
        <w:suppressAutoHyphens/>
        <w:spacing w:after="0" w:line="480" w:lineRule="auto"/>
        <w:ind w:left="360"/>
        <w:jc w:val="both"/>
        <w:outlineLvl w:val="8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</w:p>
    <w:p w:rsidR="00711865" w:rsidRPr="00711865" w:rsidRDefault="00711865" w:rsidP="00711865">
      <w:pPr>
        <w:widowControl w:val="0"/>
        <w:suppressAutoHyphens/>
        <w:spacing w:after="0" w:line="480" w:lineRule="auto"/>
        <w:ind w:left="4248"/>
        <w:jc w:val="both"/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</w:pPr>
    </w:p>
    <w:p w:rsidR="00711865" w:rsidRPr="00711865" w:rsidRDefault="00711865" w:rsidP="00711865">
      <w:pPr>
        <w:widowControl w:val="0"/>
        <w:suppressAutoHyphens/>
        <w:spacing w:after="0" w:line="480" w:lineRule="auto"/>
        <w:ind w:left="4248"/>
        <w:jc w:val="both"/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</w:pPr>
    </w:p>
    <w:p w:rsidR="00711865" w:rsidRPr="00711865" w:rsidRDefault="00711865" w:rsidP="00711865">
      <w:pPr>
        <w:widowControl w:val="0"/>
        <w:suppressAutoHyphens/>
        <w:spacing w:after="0" w:line="480" w:lineRule="auto"/>
        <w:ind w:left="4248" w:firstLine="708"/>
        <w:jc w:val="both"/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</w:pPr>
      <w:r w:rsidRPr="00711865"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  <w:t>..........................................</w:t>
      </w:r>
      <w:r w:rsidRPr="00711865"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  <w:tab/>
      </w:r>
    </w:p>
    <w:p w:rsidR="00711865" w:rsidRPr="00711865" w:rsidRDefault="00711865" w:rsidP="00711865">
      <w:pPr>
        <w:widowControl w:val="0"/>
        <w:suppressAutoHyphens/>
        <w:spacing w:after="0" w:line="480" w:lineRule="auto"/>
        <w:ind w:left="4956"/>
        <w:jc w:val="both"/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</w:pPr>
      <w:r w:rsidRPr="00711865"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  <w:t xml:space="preserve">       </w:t>
      </w:r>
      <w:proofErr w:type="spellStart"/>
      <w:r w:rsidRPr="00711865"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  <w:t>Podpis</w:t>
      </w:r>
      <w:proofErr w:type="spellEnd"/>
      <w:r w:rsidRPr="00711865"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  <w:t xml:space="preserve"> </w:t>
      </w:r>
      <w:proofErr w:type="spellStart"/>
      <w:r w:rsidRPr="00711865">
        <w:rPr>
          <w:rFonts w:ascii="Arial" w:eastAsia="Arial Unicode MS" w:hAnsi="Arial" w:cs="Arial"/>
          <w:color w:val="000000"/>
          <w:sz w:val="20"/>
          <w:szCs w:val="20"/>
          <w:lang w:val="en-US" w:bidi="en-US"/>
        </w:rPr>
        <w:t>Wykonawcy</w:t>
      </w:r>
      <w:proofErr w:type="spellEnd"/>
    </w:p>
    <w:p w:rsidR="00711865" w:rsidRPr="00711865" w:rsidRDefault="00711865" w:rsidP="00711865">
      <w:pPr>
        <w:widowControl w:val="0"/>
        <w:suppressAutoHyphens/>
        <w:spacing w:after="0" w:line="480" w:lineRule="auto"/>
        <w:jc w:val="both"/>
        <w:rPr>
          <w:rFonts w:ascii="Arial" w:eastAsia="Arial Unicode MS" w:hAnsi="Arial" w:cs="Arial"/>
          <w:b/>
          <w:color w:val="000000"/>
          <w:sz w:val="20"/>
          <w:szCs w:val="20"/>
          <w:vertAlign w:val="superscript"/>
          <w:lang w:val="en-US" w:bidi="en-US"/>
        </w:rPr>
      </w:pPr>
    </w:p>
    <w:p w:rsidR="00711865" w:rsidRPr="00711865" w:rsidRDefault="00711865" w:rsidP="00711865">
      <w:pPr>
        <w:autoSpaceDE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711865" w:rsidRPr="00711865" w:rsidRDefault="00711865" w:rsidP="00711865">
      <w:pPr>
        <w:autoSpaceDE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711865" w:rsidRPr="00711865" w:rsidRDefault="00711865" w:rsidP="00711865">
      <w:pPr>
        <w:autoSpaceDE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711865" w:rsidRPr="00711865" w:rsidRDefault="00711865" w:rsidP="00711865">
      <w:pPr>
        <w:autoSpaceDE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711865" w:rsidRPr="00711865" w:rsidRDefault="00711865" w:rsidP="00711865">
      <w:pPr>
        <w:autoSpaceDE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711865" w:rsidRPr="00711865" w:rsidRDefault="00711865" w:rsidP="00711865">
      <w:pPr>
        <w:autoSpaceDE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711865" w:rsidRPr="00711865" w:rsidRDefault="00711865" w:rsidP="00711865">
      <w:pPr>
        <w:autoSpaceDE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711865" w:rsidRPr="00711865" w:rsidRDefault="00711865" w:rsidP="00711865">
      <w:pPr>
        <w:autoSpaceDE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711865" w:rsidRPr="00711865" w:rsidRDefault="00711865" w:rsidP="00711865">
      <w:pPr>
        <w:autoSpaceDE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711865" w:rsidRPr="00711865" w:rsidRDefault="00711865" w:rsidP="00711865">
      <w:pPr>
        <w:autoSpaceDE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711865" w:rsidRPr="00711865" w:rsidRDefault="00711865" w:rsidP="00711865">
      <w:pPr>
        <w:autoSpaceDE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711865" w:rsidRPr="00711865" w:rsidRDefault="00711865" w:rsidP="00711865">
      <w:pPr>
        <w:autoSpaceDE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711865" w:rsidRDefault="00711865" w:rsidP="00711865">
      <w:pPr>
        <w:autoSpaceDE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711865" w:rsidRDefault="00711865" w:rsidP="00711865">
      <w:pPr>
        <w:autoSpaceDE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711865" w:rsidRDefault="00711865" w:rsidP="00711865">
      <w:pPr>
        <w:autoSpaceDE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711865" w:rsidRPr="00711865" w:rsidRDefault="00711865" w:rsidP="00711865">
      <w:pPr>
        <w:autoSpaceDE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711865" w:rsidRDefault="00711865" w:rsidP="00711865">
      <w:pPr>
        <w:autoSpaceDE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AE29B9" w:rsidRDefault="00AE29B9" w:rsidP="00711865">
      <w:pPr>
        <w:autoSpaceDE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AE29B9" w:rsidRDefault="00AE29B9" w:rsidP="00711865">
      <w:pPr>
        <w:autoSpaceDE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711865" w:rsidRDefault="00711865" w:rsidP="00711865">
      <w:pPr>
        <w:widowControl w:val="0"/>
        <w:suppressAutoHyphens/>
        <w:spacing w:after="0" w:line="240" w:lineRule="auto"/>
        <w:ind w:left="6372" w:firstLine="708"/>
        <w:jc w:val="both"/>
        <w:rPr>
          <w:rFonts w:ascii="Arial" w:eastAsia="Arial Unicode MS" w:hAnsi="Arial" w:cs="Arial"/>
          <w:color w:val="000000"/>
          <w:sz w:val="20"/>
          <w:szCs w:val="20"/>
          <w:lang w:bidi="en-US"/>
        </w:rPr>
      </w:pPr>
    </w:p>
    <w:p w:rsidR="00711865" w:rsidRPr="00711865" w:rsidRDefault="00711865" w:rsidP="00711865">
      <w:pPr>
        <w:widowControl w:val="0"/>
        <w:suppressAutoHyphens/>
        <w:spacing w:after="0" w:line="240" w:lineRule="auto"/>
        <w:ind w:left="6372" w:firstLine="708"/>
        <w:jc w:val="both"/>
        <w:rPr>
          <w:rFonts w:ascii="Arial" w:eastAsia="Arial Unicode MS" w:hAnsi="Arial" w:cs="Arial"/>
          <w:color w:val="000000"/>
          <w:szCs w:val="20"/>
          <w:lang w:bidi="en-US"/>
        </w:rPr>
      </w:pPr>
      <w:r w:rsidRPr="00711865">
        <w:rPr>
          <w:rFonts w:ascii="Arial" w:eastAsia="Arial Unicode MS" w:hAnsi="Arial" w:cs="Arial"/>
          <w:color w:val="000000"/>
          <w:szCs w:val="20"/>
          <w:lang w:bidi="en-US"/>
        </w:rPr>
        <w:lastRenderedPageBreak/>
        <w:t xml:space="preserve">Załącznik nr 4 </w:t>
      </w:r>
    </w:p>
    <w:p w:rsidR="00711865" w:rsidRPr="00711865" w:rsidRDefault="00711865" w:rsidP="00711865">
      <w:pPr>
        <w:widowControl w:val="0"/>
        <w:suppressAutoHyphens/>
        <w:spacing w:after="0" w:line="240" w:lineRule="auto"/>
        <w:ind w:left="6372" w:firstLine="708"/>
        <w:jc w:val="both"/>
        <w:rPr>
          <w:rFonts w:ascii="Arial" w:eastAsia="Arial Unicode MS" w:hAnsi="Arial" w:cs="Arial"/>
          <w:color w:val="000000"/>
          <w:szCs w:val="20"/>
          <w:lang w:bidi="en-US"/>
        </w:rPr>
      </w:pPr>
      <w:r w:rsidRPr="00711865">
        <w:rPr>
          <w:rFonts w:ascii="Arial" w:eastAsia="Arial Unicode MS" w:hAnsi="Arial" w:cs="Arial"/>
          <w:color w:val="000000"/>
          <w:szCs w:val="20"/>
          <w:lang w:bidi="en-US"/>
        </w:rPr>
        <w:t xml:space="preserve">do umowy nr </w:t>
      </w:r>
    </w:p>
    <w:p w:rsidR="00711865" w:rsidRDefault="00711865" w:rsidP="00711865">
      <w:pPr>
        <w:autoSpaceDE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:rsidR="00711865" w:rsidRPr="00711865" w:rsidRDefault="00711865" w:rsidP="00711865">
      <w:pPr>
        <w:autoSpaceDE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0"/>
        </w:rPr>
      </w:pPr>
      <w:r w:rsidRPr="00711865">
        <w:rPr>
          <w:rFonts w:ascii="Arial" w:eastAsia="Arial Unicode MS" w:hAnsi="Arial" w:cs="Arial"/>
          <w:b/>
          <w:color w:val="000000"/>
          <w:sz w:val="24"/>
          <w:szCs w:val="20"/>
          <w:lang w:bidi="en-US"/>
        </w:rPr>
        <w:t>Wzór karty potwierdzenia odbioru kluczy</w:t>
      </w:r>
    </w:p>
    <w:p w:rsidR="00711865" w:rsidRDefault="00711865" w:rsidP="00711865">
      <w:pPr>
        <w:autoSpaceDE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:rsidR="00711865" w:rsidRPr="00711865" w:rsidRDefault="00711865" w:rsidP="00711865">
      <w:pPr>
        <w:autoSpaceDE w:val="0"/>
        <w:spacing w:after="0" w:line="240" w:lineRule="auto"/>
        <w:ind w:left="7791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2802"/>
        <w:gridCol w:w="1134"/>
        <w:gridCol w:w="1261"/>
        <w:gridCol w:w="4091"/>
      </w:tblGrid>
      <w:tr w:rsidR="00711865" w:rsidRPr="00711865" w:rsidTr="00103C76">
        <w:trPr>
          <w:trHeight w:val="1538"/>
        </w:trPr>
        <w:tc>
          <w:tcPr>
            <w:tcW w:w="2802" w:type="dxa"/>
            <w:vAlign w:val="center"/>
          </w:tcPr>
          <w:p w:rsidR="00711865" w:rsidRPr="00711865" w:rsidRDefault="00711865" w:rsidP="00103C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711865">
              <w:rPr>
                <w:rFonts w:ascii="Arial" w:eastAsiaTheme="minorHAnsi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1134" w:type="dxa"/>
            <w:vAlign w:val="center"/>
          </w:tcPr>
          <w:p w:rsidR="00711865" w:rsidRPr="00711865" w:rsidRDefault="00711865" w:rsidP="00103C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711865">
              <w:rPr>
                <w:rFonts w:ascii="Arial" w:eastAsiaTheme="minorHAnsi" w:hAnsi="Arial" w:cs="Arial"/>
                <w:sz w:val="20"/>
                <w:szCs w:val="20"/>
              </w:rPr>
              <w:t>Data</w:t>
            </w:r>
          </w:p>
        </w:tc>
        <w:tc>
          <w:tcPr>
            <w:tcW w:w="1261" w:type="dxa"/>
            <w:vAlign w:val="center"/>
          </w:tcPr>
          <w:p w:rsidR="00711865" w:rsidRPr="00711865" w:rsidRDefault="00711865" w:rsidP="00103C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711865">
              <w:rPr>
                <w:rFonts w:ascii="Arial" w:eastAsiaTheme="minorHAnsi" w:hAnsi="Arial" w:cs="Arial"/>
                <w:sz w:val="20"/>
                <w:szCs w:val="20"/>
              </w:rPr>
              <w:t>Godzina</w:t>
            </w:r>
          </w:p>
        </w:tc>
        <w:tc>
          <w:tcPr>
            <w:tcW w:w="4091" w:type="dxa"/>
            <w:vAlign w:val="center"/>
          </w:tcPr>
          <w:p w:rsidR="00103C76" w:rsidRDefault="00711865" w:rsidP="00103C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 w:rsidRPr="00711865">
              <w:rPr>
                <w:rFonts w:ascii="Arial" w:eastAsiaTheme="minorHAnsi" w:hAnsi="Arial" w:cs="Arial"/>
                <w:sz w:val="20"/>
                <w:szCs w:val="20"/>
              </w:rPr>
              <w:t>Potwierdzam odbiór klucza do drzwi znajdujących się przy windzie</w:t>
            </w:r>
            <w:r w:rsidR="00103C76">
              <w:rPr>
                <w:rFonts w:ascii="Arial" w:eastAsiaTheme="minorHAnsi" w:hAnsi="Arial" w:cs="Arial"/>
                <w:sz w:val="20"/>
                <w:szCs w:val="20"/>
              </w:rPr>
              <w:br/>
            </w:r>
            <w:r w:rsidRPr="00711865">
              <w:rPr>
                <w:rFonts w:ascii="Arial" w:eastAsiaTheme="minorHAnsi" w:hAnsi="Arial" w:cs="Arial"/>
                <w:sz w:val="20"/>
                <w:szCs w:val="20"/>
              </w:rPr>
              <w:t>i zobowiązuje się do ich zamknięcia na klucz o godzinie 15.30 – po wyjściu pracowników</w:t>
            </w:r>
            <w:r w:rsidR="00103C76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</w:p>
          <w:p w:rsidR="00711865" w:rsidRPr="00711865" w:rsidRDefault="00103C76" w:rsidP="00103C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</w:rPr>
              <w:t>/podpis/</w:t>
            </w: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  <w:tr w:rsidR="00711865" w:rsidRPr="00711865" w:rsidTr="00103C76">
        <w:tc>
          <w:tcPr>
            <w:tcW w:w="2802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4091" w:type="dxa"/>
          </w:tcPr>
          <w:p w:rsidR="00711865" w:rsidRPr="00711865" w:rsidRDefault="00711865" w:rsidP="00711865">
            <w:pPr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</w:tr>
    </w:tbl>
    <w:p w:rsidR="00711865" w:rsidRPr="00711865" w:rsidRDefault="00711865" w:rsidP="00711865">
      <w:pPr>
        <w:autoSpaceDE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711865" w:rsidRPr="00711865" w:rsidRDefault="00711865" w:rsidP="0071186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11865" w:rsidRPr="00711865" w:rsidRDefault="00711865" w:rsidP="00711865">
      <w:pPr>
        <w:spacing w:after="0" w:line="240" w:lineRule="auto"/>
        <w:rPr>
          <w:rFonts w:cs="Calibri"/>
        </w:rPr>
      </w:pPr>
    </w:p>
    <w:p w:rsidR="00711865" w:rsidRPr="007A44C6" w:rsidRDefault="00711865" w:rsidP="00711865">
      <w:pPr>
        <w:spacing w:line="240" w:lineRule="atLeast"/>
        <w:jc w:val="center"/>
        <w:rPr>
          <w:rFonts w:ascii="Arial" w:hAnsi="Arial" w:cs="Arial"/>
          <w:sz w:val="20"/>
          <w:szCs w:val="20"/>
        </w:rPr>
      </w:pPr>
    </w:p>
    <w:sectPr w:rsidR="00711865" w:rsidRPr="007A44C6" w:rsidSect="00EE4ABB">
      <w:pgSz w:w="11906" w:h="16838"/>
      <w:pgMar w:top="986" w:right="1417" w:bottom="1417" w:left="1417" w:header="426" w:footer="3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B7B" w:rsidRDefault="005C3B7B" w:rsidP="00E37C90">
      <w:pPr>
        <w:spacing w:after="0" w:line="240" w:lineRule="auto"/>
      </w:pPr>
      <w:r>
        <w:separator/>
      </w:r>
    </w:p>
  </w:endnote>
  <w:endnote w:type="continuationSeparator" w:id="0">
    <w:p w:rsidR="005C3B7B" w:rsidRDefault="005C3B7B" w:rsidP="00E37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7E" w:rsidRDefault="000B4F7E">
    <w:pPr>
      <w:pStyle w:val="Stopka"/>
    </w:pPr>
    <w:r>
      <w:rPr>
        <w:noProof/>
        <w:lang w:eastAsia="pl-PL"/>
      </w:rPr>
      <w:drawing>
        <wp:inline distT="0" distB="0" distL="0" distR="0" wp14:anchorId="0BC50CA7" wp14:editId="21831087">
          <wp:extent cx="5582285" cy="1010285"/>
          <wp:effectExtent l="0" t="0" r="0" b="0"/>
          <wp:docPr id="13" name="Obraz 13" descr="adres_RDOS_Opole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adres_RDOS_Opole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2285" cy="1010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B7B" w:rsidRDefault="005C3B7B" w:rsidP="00E37C90">
      <w:pPr>
        <w:spacing w:after="0" w:line="240" w:lineRule="auto"/>
      </w:pPr>
      <w:r>
        <w:separator/>
      </w:r>
    </w:p>
  </w:footnote>
  <w:footnote w:type="continuationSeparator" w:id="0">
    <w:p w:rsidR="005C3B7B" w:rsidRDefault="005C3B7B" w:rsidP="00E37C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7E" w:rsidRDefault="000B4F7E" w:rsidP="00EE4ABB">
    <w:pPr>
      <w:pStyle w:val="Nagwek"/>
      <w:ind w:left="-567"/>
    </w:pPr>
    <w:r>
      <w:rPr>
        <w:rFonts w:ascii="Arial" w:hAnsi="Arial" w:cs="Arial"/>
        <w:noProof/>
        <w:lang w:eastAsia="pl-PL"/>
      </w:rPr>
      <w:drawing>
        <wp:inline distT="0" distB="0" distL="0" distR="0" wp14:anchorId="08BEF4F5" wp14:editId="20C81A8C">
          <wp:extent cx="4067810" cy="1071880"/>
          <wp:effectExtent l="0" t="0" r="8890" b="0"/>
          <wp:docPr id="14" name="Obraz 14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810" cy="1071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B4F7E" w:rsidRPr="00EE4ABB" w:rsidRDefault="000B4F7E" w:rsidP="00EE4AB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7E" w:rsidRDefault="000B4F7E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37AF2189" wp14:editId="54A652D8">
          <wp:extent cx="4083050" cy="1052830"/>
          <wp:effectExtent l="0" t="0" r="0" b="0"/>
          <wp:docPr id="12" name="Obraz 12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3050" cy="1052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</w:lvl>
  </w:abstractNum>
  <w:abstractNum w:abstractNumId="5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–"/>
      <w:lvlJc w:val="left"/>
      <w:pPr>
        <w:tabs>
          <w:tab w:val="num" w:pos="360"/>
        </w:tabs>
        <w:ind w:left="301" w:hanging="301"/>
      </w:pPr>
      <w:rPr>
        <w:rFonts w:ascii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/>
      </w:r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4E32FF3"/>
    <w:multiLevelType w:val="hybridMultilevel"/>
    <w:tmpl w:val="8BAA58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6CB43AE"/>
    <w:multiLevelType w:val="hybridMultilevel"/>
    <w:tmpl w:val="DD406DBA"/>
    <w:lvl w:ilvl="0" w:tplc="055C00F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0">
    <w:nsid w:val="11A776BB"/>
    <w:multiLevelType w:val="hybridMultilevel"/>
    <w:tmpl w:val="02F6F3B8"/>
    <w:lvl w:ilvl="0" w:tplc="EDE8A0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78AC7E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54E0443"/>
    <w:multiLevelType w:val="hybridMultilevel"/>
    <w:tmpl w:val="BA9C8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533EFA"/>
    <w:multiLevelType w:val="hybridMultilevel"/>
    <w:tmpl w:val="1D50DA96"/>
    <w:lvl w:ilvl="0" w:tplc="1454212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1C732AF8"/>
    <w:multiLevelType w:val="hybridMultilevel"/>
    <w:tmpl w:val="506822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90378A"/>
    <w:multiLevelType w:val="hybridMultilevel"/>
    <w:tmpl w:val="8F36A1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3EE0998"/>
    <w:multiLevelType w:val="multilevel"/>
    <w:tmpl w:val="6120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1861C6"/>
    <w:multiLevelType w:val="hybridMultilevel"/>
    <w:tmpl w:val="C08A2A18"/>
    <w:lvl w:ilvl="0" w:tplc="319C97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F67DF7"/>
    <w:multiLevelType w:val="hybridMultilevel"/>
    <w:tmpl w:val="8FEE1D28"/>
    <w:lvl w:ilvl="0" w:tplc="00000002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323585E"/>
    <w:multiLevelType w:val="hybridMultilevel"/>
    <w:tmpl w:val="C94AD674"/>
    <w:lvl w:ilvl="0" w:tplc="89F2B3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52B41B7"/>
    <w:multiLevelType w:val="hybridMultilevel"/>
    <w:tmpl w:val="130C3A5C"/>
    <w:lvl w:ilvl="0" w:tplc="6428EE1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0819A5"/>
    <w:multiLevelType w:val="hybridMultilevel"/>
    <w:tmpl w:val="F2DC9E7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7EB0848"/>
    <w:multiLevelType w:val="hybridMultilevel"/>
    <w:tmpl w:val="E092045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AF94DA7"/>
    <w:multiLevelType w:val="hybridMultilevel"/>
    <w:tmpl w:val="90D0270E"/>
    <w:lvl w:ilvl="0" w:tplc="2410EC6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5C631593"/>
    <w:multiLevelType w:val="hybridMultilevel"/>
    <w:tmpl w:val="B5E807AA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4">
    <w:nsid w:val="611D50F6"/>
    <w:multiLevelType w:val="hybridMultilevel"/>
    <w:tmpl w:val="46FA3572"/>
    <w:lvl w:ilvl="0" w:tplc="86A4E3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944"/>
        </w:tabs>
        <w:ind w:left="9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664"/>
        </w:tabs>
        <w:ind w:left="166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84"/>
        </w:tabs>
        <w:ind w:left="238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04"/>
        </w:tabs>
        <w:ind w:left="310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24"/>
        </w:tabs>
        <w:ind w:left="382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44"/>
        </w:tabs>
        <w:ind w:left="454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64"/>
        </w:tabs>
        <w:ind w:left="526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84"/>
        </w:tabs>
        <w:ind w:left="5984" w:hanging="180"/>
      </w:pPr>
    </w:lvl>
  </w:abstractNum>
  <w:abstractNum w:abstractNumId="25">
    <w:nsid w:val="66A7686C"/>
    <w:multiLevelType w:val="hybridMultilevel"/>
    <w:tmpl w:val="93A8F9C8"/>
    <w:lvl w:ilvl="0" w:tplc="ED7A0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32B2371C">
      <w:start w:val="1"/>
      <w:numFmt w:val="decimal"/>
      <w:lvlText w:val="%2)"/>
      <w:lvlJc w:val="left"/>
      <w:pPr>
        <w:tabs>
          <w:tab w:val="num" w:pos="659"/>
        </w:tabs>
        <w:ind w:left="659" w:hanging="375"/>
      </w:pPr>
      <w:rPr>
        <w:rFonts w:ascii="Arial" w:eastAsia="Times New Roman" w:hAnsi="Arial" w:cs="Arial" w:hint="default"/>
      </w:rPr>
    </w:lvl>
    <w:lvl w:ilvl="2" w:tplc="9E66332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CB0629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7E988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91D4796"/>
    <w:multiLevelType w:val="hybridMultilevel"/>
    <w:tmpl w:val="0F70B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2966E3"/>
    <w:multiLevelType w:val="hybridMultilevel"/>
    <w:tmpl w:val="D54657FC"/>
    <w:lvl w:ilvl="0" w:tplc="B79ECBF4">
      <w:start w:val="1"/>
      <w:numFmt w:val="lowerLetter"/>
      <w:lvlText w:val="%1)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BA61769"/>
    <w:multiLevelType w:val="hybridMultilevel"/>
    <w:tmpl w:val="84701F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0321AA"/>
    <w:multiLevelType w:val="hybridMultilevel"/>
    <w:tmpl w:val="229C28C8"/>
    <w:lvl w:ilvl="0" w:tplc="00000005">
      <w:start w:val="1"/>
      <w:numFmt w:val="decimal"/>
      <w:lvlText w:val="%1."/>
      <w:lvlJc w:val="left"/>
      <w:pPr>
        <w:tabs>
          <w:tab w:val="num" w:pos="136"/>
        </w:tabs>
        <w:ind w:left="13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CE701B58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0">
    <w:nsid w:val="6FC954AB"/>
    <w:multiLevelType w:val="hybridMultilevel"/>
    <w:tmpl w:val="CC78A516"/>
    <w:lvl w:ilvl="0" w:tplc="21D42AA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1C568CC"/>
    <w:multiLevelType w:val="hybridMultilevel"/>
    <w:tmpl w:val="9564C0D0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D384EC36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C6059C"/>
    <w:multiLevelType w:val="multilevel"/>
    <w:tmpl w:val="A376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5ED5E93"/>
    <w:multiLevelType w:val="hybridMultilevel"/>
    <w:tmpl w:val="EBE8D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1B6B55"/>
    <w:multiLevelType w:val="hybridMultilevel"/>
    <w:tmpl w:val="F8A47134"/>
    <w:lvl w:ilvl="0" w:tplc="3CD07516">
      <w:start w:val="1"/>
      <w:numFmt w:val="decimal"/>
      <w:lvlText w:val="%1."/>
      <w:lvlJc w:val="left"/>
      <w:pPr>
        <w:ind w:left="7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5">
    <w:nsid w:val="7E501215"/>
    <w:multiLevelType w:val="hybridMultilevel"/>
    <w:tmpl w:val="F63AC834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6"/>
  </w:num>
  <w:num w:numId="6">
    <w:abstractNumId w:val="32"/>
  </w:num>
  <w:num w:numId="7">
    <w:abstractNumId w:val="34"/>
  </w:num>
  <w:num w:numId="8">
    <w:abstractNumId w:val="23"/>
  </w:num>
  <w:num w:numId="9">
    <w:abstractNumId w:val="20"/>
  </w:num>
  <w:num w:numId="10">
    <w:abstractNumId w:val="18"/>
  </w:num>
  <w:num w:numId="11">
    <w:abstractNumId w:val="21"/>
  </w:num>
  <w:num w:numId="12">
    <w:abstractNumId w:val="8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16"/>
  </w:num>
  <w:num w:numId="21">
    <w:abstractNumId w:val="11"/>
  </w:num>
  <w:num w:numId="22">
    <w:abstractNumId w:val="33"/>
  </w:num>
  <w:num w:numId="23">
    <w:abstractNumId w:val="27"/>
  </w:num>
  <w:num w:numId="24">
    <w:abstractNumId w:val="22"/>
  </w:num>
  <w:num w:numId="25">
    <w:abstractNumId w:val="30"/>
  </w:num>
  <w:num w:numId="26">
    <w:abstractNumId w:val="12"/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29"/>
  </w:num>
  <w:num w:numId="33">
    <w:abstractNumId w:val="28"/>
  </w:num>
  <w:num w:numId="34">
    <w:abstractNumId w:val="13"/>
  </w:num>
  <w:num w:numId="35">
    <w:abstractNumId w:val="19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37"/>
    <w:rsid w:val="00010A7F"/>
    <w:rsid w:val="00014289"/>
    <w:rsid w:val="00020C6C"/>
    <w:rsid w:val="00064B07"/>
    <w:rsid w:val="00071B60"/>
    <w:rsid w:val="00074AA5"/>
    <w:rsid w:val="000A3BEF"/>
    <w:rsid w:val="000B2282"/>
    <w:rsid w:val="000B4F7E"/>
    <w:rsid w:val="000C360A"/>
    <w:rsid w:val="000C5F9B"/>
    <w:rsid w:val="000E3528"/>
    <w:rsid w:val="00103C76"/>
    <w:rsid w:val="0011369B"/>
    <w:rsid w:val="00156A84"/>
    <w:rsid w:val="0017482F"/>
    <w:rsid w:val="001756E1"/>
    <w:rsid w:val="001B127F"/>
    <w:rsid w:val="001B4F17"/>
    <w:rsid w:val="001C66D5"/>
    <w:rsid w:val="001C6CC9"/>
    <w:rsid w:val="001D254E"/>
    <w:rsid w:val="001D2A4A"/>
    <w:rsid w:val="001E0012"/>
    <w:rsid w:val="001E798B"/>
    <w:rsid w:val="001F36CD"/>
    <w:rsid w:val="00205AF3"/>
    <w:rsid w:val="002160D6"/>
    <w:rsid w:val="0022438A"/>
    <w:rsid w:val="00240194"/>
    <w:rsid w:val="002528FA"/>
    <w:rsid w:val="0025498B"/>
    <w:rsid w:val="002A4193"/>
    <w:rsid w:val="002B0F72"/>
    <w:rsid w:val="002C1633"/>
    <w:rsid w:val="002C2CF8"/>
    <w:rsid w:val="002E72FC"/>
    <w:rsid w:val="0033259D"/>
    <w:rsid w:val="003615FA"/>
    <w:rsid w:val="00375A59"/>
    <w:rsid w:val="003A7570"/>
    <w:rsid w:val="003C529C"/>
    <w:rsid w:val="003F4994"/>
    <w:rsid w:val="00413F28"/>
    <w:rsid w:val="0042592A"/>
    <w:rsid w:val="00430851"/>
    <w:rsid w:val="00434F91"/>
    <w:rsid w:val="0045068B"/>
    <w:rsid w:val="0049534D"/>
    <w:rsid w:val="004E2D7E"/>
    <w:rsid w:val="004E4552"/>
    <w:rsid w:val="0051035A"/>
    <w:rsid w:val="005109FF"/>
    <w:rsid w:val="005115F2"/>
    <w:rsid w:val="00512247"/>
    <w:rsid w:val="0053498A"/>
    <w:rsid w:val="00553539"/>
    <w:rsid w:val="00572680"/>
    <w:rsid w:val="005821C8"/>
    <w:rsid w:val="005B757D"/>
    <w:rsid w:val="005C3B7B"/>
    <w:rsid w:val="005F7F7B"/>
    <w:rsid w:val="0061080F"/>
    <w:rsid w:val="006274DC"/>
    <w:rsid w:val="00627E2D"/>
    <w:rsid w:val="006957D1"/>
    <w:rsid w:val="006B4C07"/>
    <w:rsid w:val="006B6F8B"/>
    <w:rsid w:val="006D155E"/>
    <w:rsid w:val="006F4DB3"/>
    <w:rsid w:val="00711865"/>
    <w:rsid w:val="007315CF"/>
    <w:rsid w:val="00740355"/>
    <w:rsid w:val="007448A1"/>
    <w:rsid w:val="00757D63"/>
    <w:rsid w:val="00773DF0"/>
    <w:rsid w:val="007A2B9B"/>
    <w:rsid w:val="007A44C6"/>
    <w:rsid w:val="007E0D79"/>
    <w:rsid w:val="007F7928"/>
    <w:rsid w:val="00811B7F"/>
    <w:rsid w:val="00830C76"/>
    <w:rsid w:val="00850733"/>
    <w:rsid w:val="008602B5"/>
    <w:rsid w:val="008612E8"/>
    <w:rsid w:val="008A019E"/>
    <w:rsid w:val="008A65F7"/>
    <w:rsid w:val="008B0DAD"/>
    <w:rsid w:val="008B3478"/>
    <w:rsid w:val="008B7037"/>
    <w:rsid w:val="008C0F3A"/>
    <w:rsid w:val="008C43D1"/>
    <w:rsid w:val="009104E7"/>
    <w:rsid w:val="009254FD"/>
    <w:rsid w:val="0092673D"/>
    <w:rsid w:val="00926934"/>
    <w:rsid w:val="00926CF0"/>
    <w:rsid w:val="009274FE"/>
    <w:rsid w:val="00A20424"/>
    <w:rsid w:val="00A425D4"/>
    <w:rsid w:val="00A516F9"/>
    <w:rsid w:val="00A95A95"/>
    <w:rsid w:val="00AE29B9"/>
    <w:rsid w:val="00AE53A1"/>
    <w:rsid w:val="00AF61B7"/>
    <w:rsid w:val="00B923EA"/>
    <w:rsid w:val="00B92F8B"/>
    <w:rsid w:val="00BB0BC4"/>
    <w:rsid w:val="00BC4EE8"/>
    <w:rsid w:val="00BD0846"/>
    <w:rsid w:val="00BE5439"/>
    <w:rsid w:val="00C02387"/>
    <w:rsid w:val="00C105A2"/>
    <w:rsid w:val="00C311ED"/>
    <w:rsid w:val="00C902D4"/>
    <w:rsid w:val="00CB7697"/>
    <w:rsid w:val="00CC7992"/>
    <w:rsid w:val="00CD187A"/>
    <w:rsid w:val="00D20AEB"/>
    <w:rsid w:val="00D30313"/>
    <w:rsid w:val="00D30BE0"/>
    <w:rsid w:val="00D6054D"/>
    <w:rsid w:val="00D92493"/>
    <w:rsid w:val="00DC7A1A"/>
    <w:rsid w:val="00E331E6"/>
    <w:rsid w:val="00E37C90"/>
    <w:rsid w:val="00E37ED9"/>
    <w:rsid w:val="00E44484"/>
    <w:rsid w:val="00E724DF"/>
    <w:rsid w:val="00E85D49"/>
    <w:rsid w:val="00E9614E"/>
    <w:rsid w:val="00EA5405"/>
    <w:rsid w:val="00EC51BA"/>
    <w:rsid w:val="00EE4ABB"/>
    <w:rsid w:val="00F209B4"/>
    <w:rsid w:val="00F54A48"/>
    <w:rsid w:val="00F90C43"/>
    <w:rsid w:val="00FD0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850733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711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5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C51BA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0A7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0A7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B757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C9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37C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C9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37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1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5C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C7992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Nagwek1Znak">
    <w:name w:val="Nagłówek 1 Znak"/>
    <w:basedOn w:val="Domylnaczcionkaakapitu"/>
    <w:link w:val="Nagwek1"/>
    <w:rsid w:val="00EC51BA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0A7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0A7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kstpodstawowy21">
    <w:name w:val="Tekst podstawowy 21"/>
    <w:basedOn w:val="Normalny"/>
    <w:rsid w:val="00010A7F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0A7F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paragraph" w:customStyle="1" w:styleId="Tabelapozycja">
    <w:name w:val="Tabela pozycja"/>
    <w:basedOn w:val="Normalny"/>
    <w:rsid w:val="00010A7F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44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4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4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4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4C6"/>
    <w:rPr>
      <w:rFonts w:ascii="Calibri" w:eastAsia="Calibri" w:hAnsi="Calibri"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850733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7118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2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opole.rdos.gov.pl/polityka-srodowiskowa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opole.rdos.gov.pl/polityka-srodowiskow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://opole.rdos.gov.pl/polityka-srodowiskowa" TargetMode="Externa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ekretariat.opole@rdos.gov.pl" TargetMode="External"/><Relationship Id="rId14" Type="http://schemas.openxmlformats.org/officeDocument/2006/relationships/image" Target="media/image3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841A2-2011-46EC-A09A-A32995D15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4480</Words>
  <Characters>26880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Magdalena MS. Spychalska</cp:lastModifiedBy>
  <cp:revision>4</cp:revision>
  <cp:lastPrinted>2016-12-06T10:28:00Z</cp:lastPrinted>
  <dcterms:created xsi:type="dcterms:W3CDTF">2017-12-15T14:10:00Z</dcterms:created>
  <dcterms:modified xsi:type="dcterms:W3CDTF">2017-12-15T14:30:00Z</dcterms:modified>
</cp:coreProperties>
</file>