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EF7" w:rsidRPr="007A44C6" w:rsidRDefault="00F22EF7" w:rsidP="00F22EF7">
      <w:pPr>
        <w:jc w:val="right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Z</w:t>
      </w:r>
      <w:r w:rsidRPr="007A44C6">
        <w:rPr>
          <w:rFonts w:ascii="Arial" w:hAnsi="Arial" w:cs="Arial"/>
          <w:b/>
        </w:rPr>
        <w:t xml:space="preserve">ałącznik nr 1 </w:t>
      </w:r>
    </w:p>
    <w:p w:rsidR="00F22EF7" w:rsidRPr="007A44C6" w:rsidRDefault="00F22EF7" w:rsidP="00F22EF7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  <w:r w:rsidRPr="007A44C6">
        <w:rPr>
          <w:rFonts w:ascii="Arial" w:hAnsi="Arial" w:cs="Arial"/>
        </w:rPr>
        <w:t>WOF.261.1.</w:t>
      </w:r>
      <w:r>
        <w:rPr>
          <w:rFonts w:ascii="Arial" w:hAnsi="Arial" w:cs="Arial"/>
        </w:rPr>
        <w:t>29</w:t>
      </w:r>
      <w:r w:rsidRPr="007A44C6">
        <w:rPr>
          <w:rFonts w:ascii="Arial" w:hAnsi="Arial" w:cs="Arial"/>
        </w:rPr>
        <w:t>.201</w:t>
      </w:r>
      <w:r>
        <w:rPr>
          <w:rFonts w:ascii="Arial" w:hAnsi="Arial" w:cs="Arial"/>
        </w:rPr>
        <w:t>7</w:t>
      </w:r>
      <w:r w:rsidRPr="007A44C6">
        <w:rPr>
          <w:rFonts w:ascii="Arial" w:hAnsi="Arial" w:cs="Arial"/>
        </w:rPr>
        <w:t>.MS</w:t>
      </w:r>
    </w:p>
    <w:p w:rsidR="00F22EF7" w:rsidRPr="007A44C6" w:rsidRDefault="00F22EF7" w:rsidP="00F22EF7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F22EF7" w:rsidRDefault="00F22EF7" w:rsidP="00F22EF7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  <w:sectPr w:rsidR="00F22EF7" w:rsidSect="00E56AD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986" w:right="1417" w:bottom="1417" w:left="1417" w:header="426" w:footer="362" w:gutter="0"/>
          <w:cols w:space="708"/>
          <w:titlePg/>
          <w:docGrid w:linePitch="360"/>
        </w:sectPr>
      </w:pPr>
    </w:p>
    <w:p w:rsidR="00F22EF7" w:rsidRPr="007A44C6" w:rsidRDefault="00F22EF7" w:rsidP="00F22EF7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F22EF7" w:rsidRPr="00D36F2A" w:rsidRDefault="00F22EF7" w:rsidP="00F22EF7">
      <w:pPr>
        <w:jc w:val="center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Formularz ofertowy</w:t>
      </w:r>
    </w:p>
    <w:p w:rsidR="00F22EF7" w:rsidRPr="007A44C6" w:rsidRDefault="00F22EF7" w:rsidP="00F22EF7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A44C6">
        <w:rPr>
          <w:rFonts w:ascii="Arial" w:eastAsia="Times New Roman" w:hAnsi="Arial" w:cs="Arial"/>
          <w:lang w:eastAsia="pl-PL"/>
        </w:rPr>
        <w:t xml:space="preserve">dot. </w:t>
      </w:r>
      <w:r>
        <w:rPr>
          <w:rFonts w:ascii="Arial" w:eastAsia="Times New Roman" w:hAnsi="Arial" w:cs="Arial"/>
          <w:lang w:eastAsia="pl-PL"/>
        </w:rPr>
        <w:t>ś</w:t>
      </w:r>
      <w:r w:rsidRPr="009C068A">
        <w:rPr>
          <w:rFonts w:ascii="Arial" w:eastAsia="Times New Roman" w:hAnsi="Arial" w:cs="Arial"/>
          <w:lang w:eastAsia="pl-PL"/>
        </w:rPr>
        <w:t>wiadczeni</w:t>
      </w:r>
      <w:r>
        <w:rPr>
          <w:rFonts w:ascii="Arial" w:eastAsia="Times New Roman" w:hAnsi="Arial" w:cs="Arial"/>
          <w:lang w:eastAsia="pl-PL"/>
        </w:rPr>
        <w:t>a</w:t>
      </w:r>
      <w:r w:rsidRPr="009C068A">
        <w:rPr>
          <w:rFonts w:ascii="Arial" w:eastAsia="Times New Roman" w:hAnsi="Arial" w:cs="Arial"/>
          <w:lang w:eastAsia="pl-PL"/>
        </w:rPr>
        <w:t xml:space="preserve"> kompleksowych usług telekomun</w:t>
      </w:r>
      <w:r>
        <w:rPr>
          <w:rFonts w:ascii="Arial" w:eastAsia="Times New Roman" w:hAnsi="Arial" w:cs="Arial"/>
          <w:lang w:eastAsia="pl-PL"/>
        </w:rPr>
        <w:t>ikacyjnych telefonii komórkowej</w:t>
      </w:r>
      <w:r>
        <w:rPr>
          <w:rFonts w:ascii="Arial" w:eastAsia="Times New Roman" w:hAnsi="Arial" w:cs="Arial"/>
          <w:lang w:eastAsia="pl-PL"/>
        </w:rPr>
        <w:br/>
      </w:r>
      <w:r w:rsidRPr="009C068A">
        <w:rPr>
          <w:rFonts w:ascii="Arial" w:eastAsia="Times New Roman" w:hAnsi="Arial" w:cs="Arial"/>
          <w:lang w:eastAsia="pl-PL"/>
        </w:rPr>
        <w:t>z dostęp</w:t>
      </w:r>
      <w:r>
        <w:rPr>
          <w:rFonts w:ascii="Arial" w:eastAsia="Times New Roman" w:hAnsi="Arial" w:cs="Arial"/>
          <w:lang w:eastAsia="pl-PL"/>
        </w:rPr>
        <w:t>em</w:t>
      </w:r>
      <w:r w:rsidRPr="009C068A">
        <w:rPr>
          <w:rFonts w:ascii="Arial" w:eastAsia="Times New Roman" w:hAnsi="Arial" w:cs="Arial"/>
          <w:lang w:eastAsia="pl-PL"/>
        </w:rPr>
        <w:t xml:space="preserve"> do Internetu w technologii LTE na potrzeby Regionalnej Dyrekcji Ochrony Środowiska w </w:t>
      </w:r>
      <w:r>
        <w:rPr>
          <w:rFonts w:ascii="Arial" w:eastAsia="Times New Roman" w:hAnsi="Arial" w:cs="Arial"/>
          <w:lang w:eastAsia="pl-PL"/>
        </w:rPr>
        <w:t>Opolu,</w:t>
      </w:r>
      <w:r w:rsidRPr="009C068A">
        <w:rPr>
          <w:rFonts w:ascii="Arial" w:eastAsia="Times New Roman" w:hAnsi="Arial" w:cs="Arial"/>
          <w:lang w:eastAsia="pl-PL"/>
        </w:rPr>
        <w:t xml:space="preserve"> wraz z dostawą </w:t>
      </w:r>
      <w:r>
        <w:rPr>
          <w:rFonts w:ascii="Arial" w:eastAsia="Times New Roman" w:hAnsi="Arial" w:cs="Arial"/>
          <w:lang w:eastAsia="pl-PL"/>
        </w:rPr>
        <w:t>5</w:t>
      </w:r>
      <w:r w:rsidRPr="009C068A">
        <w:rPr>
          <w:rFonts w:ascii="Arial" w:eastAsia="Times New Roman" w:hAnsi="Arial" w:cs="Arial"/>
          <w:lang w:eastAsia="pl-PL"/>
        </w:rPr>
        <w:t xml:space="preserve"> fabrycznie nowych telefonów komórkowych</w:t>
      </w:r>
      <w:r>
        <w:rPr>
          <w:rFonts w:ascii="Arial" w:eastAsia="Times New Roman" w:hAnsi="Arial" w:cs="Arial"/>
          <w:lang w:eastAsia="pl-PL"/>
        </w:rPr>
        <w:t>.</w:t>
      </w:r>
    </w:p>
    <w:p w:rsidR="00F22EF7" w:rsidRPr="007A44C6" w:rsidRDefault="00F22EF7" w:rsidP="00F22EF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:rsidR="00F22EF7" w:rsidRPr="007A44C6" w:rsidRDefault="00F22EF7" w:rsidP="00F22EF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Dane wykonawcy:</w:t>
      </w:r>
    </w:p>
    <w:p w:rsidR="00F22EF7" w:rsidRPr="007A44C6" w:rsidRDefault="00F22EF7" w:rsidP="00F22EF7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F22EF7" w:rsidRDefault="00F22EF7" w:rsidP="00F22EF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F22EF7" w:rsidRPr="007A44C6" w:rsidRDefault="00F22EF7" w:rsidP="00F22EF7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NIP:</w:t>
      </w:r>
      <w:r w:rsidRPr="007A44C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F22EF7" w:rsidRPr="007A44C6" w:rsidRDefault="00F22EF7" w:rsidP="00F22EF7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REGON: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F22EF7" w:rsidRPr="007A44C6" w:rsidRDefault="00F22EF7" w:rsidP="00F22EF7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Nr telefonu: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F22EF7" w:rsidRDefault="00F22EF7" w:rsidP="00F22EF7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 e-mail: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F22EF7" w:rsidRPr="007A44C6" w:rsidRDefault="00F22EF7" w:rsidP="00F22EF7">
      <w:pPr>
        <w:spacing w:after="0"/>
        <w:rPr>
          <w:rFonts w:ascii="Arial" w:hAnsi="Arial" w:cs="Arial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7F7F7"/>
        </w:rPr>
        <w:t>Numer w rejestrze UKE………………………………………………………………………</w:t>
      </w:r>
    </w:p>
    <w:p w:rsidR="00F22EF7" w:rsidRPr="007A44C6" w:rsidRDefault="00F22EF7" w:rsidP="00F22EF7">
      <w:pPr>
        <w:spacing w:after="0"/>
        <w:rPr>
          <w:rFonts w:ascii="Arial" w:hAnsi="Arial" w:cs="Arial"/>
        </w:rPr>
      </w:pPr>
    </w:p>
    <w:p w:rsidR="00F22EF7" w:rsidRDefault="00F22EF7" w:rsidP="00F22EF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D36F2A">
        <w:rPr>
          <w:rFonts w:ascii="Arial" w:hAnsi="Arial" w:cs="Arial"/>
        </w:rPr>
        <w:t>Po zapoznaniu się z przedmiotem zamówienia, oferuję jego wykonanie zgodnie</w:t>
      </w:r>
      <w:r w:rsidRPr="00D36F2A">
        <w:rPr>
          <w:rFonts w:ascii="Arial" w:hAnsi="Arial" w:cs="Arial"/>
        </w:rPr>
        <w:br/>
        <w:t xml:space="preserve">z wymogami Zamawiającego </w:t>
      </w:r>
      <w:r>
        <w:rPr>
          <w:rFonts w:ascii="Arial" w:hAnsi="Arial" w:cs="Arial"/>
        </w:rPr>
        <w:t>za kwotę wg tabeli poniżej:</w:t>
      </w:r>
    </w:p>
    <w:tbl>
      <w:tblPr>
        <w:tblStyle w:val="Tabela-Siatka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533"/>
        <w:gridCol w:w="2439"/>
        <w:gridCol w:w="1277"/>
        <w:gridCol w:w="1418"/>
        <w:gridCol w:w="1135"/>
        <w:gridCol w:w="1419"/>
        <w:gridCol w:w="1844"/>
      </w:tblGrid>
      <w:tr w:rsidR="00F22EF7" w:rsidRPr="00D36F2A" w:rsidTr="004F6CE6">
        <w:trPr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EF7" w:rsidRPr="00D36F2A" w:rsidRDefault="00F22EF7" w:rsidP="004F6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EF7" w:rsidRPr="00D36F2A" w:rsidRDefault="00F22EF7" w:rsidP="004F6CE6">
            <w:pPr>
              <w:spacing w:before="480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Rodzaj usługi/dostawy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EF7" w:rsidRPr="00D36F2A" w:rsidRDefault="00F22EF7" w:rsidP="004F6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 xml:space="preserve">Stawka za </w:t>
            </w:r>
            <w:r w:rsidRPr="00FE4DA5">
              <w:rPr>
                <w:rFonts w:ascii="Arial" w:hAnsi="Arial" w:cs="Arial"/>
                <w:b/>
                <w:sz w:val="20"/>
                <w:szCs w:val="20"/>
                <w:u w:val="single"/>
              </w:rPr>
              <w:t>pojedynczy</w:t>
            </w:r>
            <w:r w:rsidRPr="00B82CC8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D36F2A">
              <w:rPr>
                <w:rFonts w:ascii="Arial" w:hAnsi="Arial" w:cs="Arial"/>
                <w:sz w:val="20"/>
                <w:szCs w:val="20"/>
              </w:rPr>
              <w:t>abonament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EF7" w:rsidRPr="00D36F2A" w:rsidRDefault="00F22EF7" w:rsidP="004F6CE6">
            <w:pPr>
              <w:spacing w:before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Ilość numerów/urządzeń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EF7" w:rsidRPr="00D36F2A" w:rsidRDefault="00F22EF7" w:rsidP="004F6CE6">
            <w:pPr>
              <w:spacing w:before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Ilość miesięcy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EF7" w:rsidRPr="00D36F2A" w:rsidRDefault="00F22EF7" w:rsidP="004F6CE6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Ogółem kolumny (4 x 5 x 6) </w:t>
            </w:r>
            <w:r w:rsidRPr="00D36F2A">
              <w:rPr>
                <w:rFonts w:ascii="Arial" w:hAnsi="Arial" w:cs="Arial"/>
                <w:sz w:val="20"/>
                <w:szCs w:val="20"/>
              </w:rPr>
              <w:t>PLN brutto</w:t>
            </w:r>
          </w:p>
        </w:tc>
      </w:tr>
      <w:tr w:rsidR="00F22EF7" w:rsidRPr="00D36F2A" w:rsidTr="004F6CE6">
        <w:trPr>
          <w:trHeight w:val="146"/>
          <w:jc w:val="center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EF7" w:rsidRPr="00D36F2A" w:rsidRDefault="00F22EF7" w:rsidP="004F6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EF7" w:rsidRPr="00D36F2A" w:rsidRDefault="00F22EF7" w:rsidP="004F6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EF7" w:rsidRPr="00D36F2A" w:rsidRDefault="00F22EF7" w:rsidP="004F6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Stawka podatku VAT [%]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EF7" w:rsidRPr="00D36F2A" w:rsidRDefault="00F22EF7" w:rsidP="004F6CE6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Cena PLN brutto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EF7" w:rsidRPr="00D36F2A" w:rsidRDefault="00F22EF7" w:rsidP="004F6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EF7" w:rsidRPr="00D36F2A" w:rsidRDefault="00F22EF7" w:rsidP="004F6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EF7" w:rsidRPr="00D36F2A" w:rsidRDefault="00F22EF7" w:rsidP="004F6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2EF7" w:rsidRPr="00D36F2A" w:rsidTr="004F6CE6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F22EF7" w:rsidRPr="00D36F2A" w:rsidRDefault="00F22EF7" w:rsidP="004F6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F22EF7" w:rsidRPr="00D36F2A" w:rsidRDefault="00F22EF7" w:rsidP="004F6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F22EF7" w:rsidRPr="00D36F2A" w:rsidRDefault="00F22EF7" w:rsidP="004F6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F22EF7" w:rsidRPr="00D36F2A" w:rsidRDefault="00F22EF7" w:rsidP="004F6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F22EF7" w:rsidRPr="00D36F2A" w:rsidRDefault="00F22EF7" w:rsidP="004F6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F22EF7" w:rsidRPr="00D36F2A" w:rsidRDefault="00F22EF7" w:rsidP="004F6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F22EF7" w:rsidRPr="00D36F2A" w:rsidRDefault="00F22EF7" w:rsidP="004F6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F22EF7" w:rsidRPr="00D36F2A" w:rsidTr="004F6CE6">
        <w:trPr>
          <w:trHeight w:val="85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EF7" w:rsidRPr="00D36F2A" w:rsidRDefault="00F22EF7" w:rsidP="004F6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EF7" w:rsidRPr="00D36F2A" w:rsidRDefault="00F22EF7" w:rsidP="004F6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36F2A">
              <w:rPr>
                <w:rFonts w:ascii="Arial" w:hAnsi="Arial" w:cs="Arial"/>
                <w:sz w:val="20"/>
                <w:szCs w:val="20"/>
              </w:rPr>
              <w:t>bonament miesięczny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EF7" w:rsidRPr="00D36F2A" w:rsidRDefault="00F22EF7" w:rsidP="004F6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EF7" w:rsidRPr="00D36F2A" w:rsidRDefault="00F22EF7" w:rsidP="004F6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EF7" w:rsidRPr="00D36F2A" w:rsidRDefault="00F22EF7" w:rsidP="004F6CE6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EF7" w:rsidRPr="00D36F2A" w:rsidRDefault="00F22EF7" w:rsidP="004F6CE6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24 m-ce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EF7" w:rsidRPr="00D36F2A" w:rsidRDefault="00F22EF7" w:rsidP="004F6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2EF7" w:rsidRPr="00D36F2A" w:rsidTr="004F6CE6">
        <w:trPr>
          <w:trHeight w:val="85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EF7" w:rsidRPr="00D36F2A" w:rsidRDefault="00F22EF7" w:rsidP="004F6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EF7" w:rsidRPr="00D36F2A" w:rsidRDefault="00F22EF7" w:rsidP="004F6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Telefon (marka, model) ………</w:t>
            </w:r>
            <w:r>
              <w:rPr>
                <w:rFonts w:ascii="Arial" w:hAnsi="Arial" w:cs="Arial"/>
                <w:sz w:val="20"/>
                <w:szCs w:val="20"/>
              </w:rPr>
              <w:t>……………</w:t>
            </w:r>
            <w:r w:rsidRPr="00D36F2A">
              <w:rPr>
                <w:rFonts w:ascii="Arial" w:hAnsi="Arial" w:cs="Arial"/>
                <w:sz w:val="20"/>
                <w:szCs w:val="20"/>
              </w:rPr>
              <w:t>…….*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EF7" w:rsidRPr="00D36F2A" w:rsidRDefault="00F22EF7" w:rsidP="004F6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EF7" w:rsidRPr="00D36F2A" w:rsidRDefault="00F22EF7" w:rsidP="004F6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EF7" w:rsidRPr="00D36F2A" w:rsidRDefault="00F22EF7" w:rsidP="004F6CE6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EF7" w:rsidRPr="00D36F2A" w:rsidRDefault="00F22EF7" w:rsidP="004F6CE6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EF7" w:rsidRPr="00D36F2A" w:rsidRDefault="00F22EF7" w:rsidP="004F6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2EF7" w:rsidRPr="00D36F2A" w:rsidTr="004F6CE6">
        <w:trPr>
          <w:trHeight w:val="85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EF7" w:rsidRPr="00D36F2A" w:rsidRDefault="00F22EF7" w:rsidP="004F6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EF7" w:rsidRPr="00D36F2A" w:rsidRDefault="00F22EF7" w:rsidP="004F6CE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EF7" w:rsidRPr="00D36F2A" w:rsidRDefault="00F22EF7" w:rsidP="004F6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22EF7" w:rsidRDefault="00F22EF7" w:rsidP="00F22EF7">
      <w:pPr>
        <w:spacing w:after="0" w:line="240" w:lineRule="auto"/>
        <w:jc w:val="both"/>
        <w:rPr>
          <w:rFonts w:ascii="Arial" w:hAnsi="Arial" w:cs="Arial"/>
        </w:rPr>
      </w:pPr>
    </w:p>
    <w:p w:rsidR="00F22EF7" w:rsidRDefault="00F22EF7" w:rsidP="00F22EF7">
      <w:pPr>
        <w:spacing w:after="0" w:line="240" w:lineRule="auto"/>
        <w:jc w:val="both"/>
        <w:rPr>
          <w:rFonts w:ascii="Arial" w:hAnsi="Arial" w:cs="Arial"/>
        </w:rPr>
      </w:pPr>
    </w:p>
    <w:p w:rsidR="00F22EF7" w:rsidRPr="00A238D7" w:rsidRDefault="00F22EF7" w:rsidP="00F22EF7">
      <w:pPr>
        <w:spacing w:after="0" w:line="240" w:lineRule="auto"/>
        <w:jc w:val="both"/>
        <w:rPr>
          <w:rFonts w:ascii="Arial" w:hAnsi="Arial" w:cs="Arial"/>
        </w:rPr>
      </w:pPr>
      <w:r w:rsidRPr="00A238D7">
        <w:rPr>
          <w:rFonts w:ascii="Arial" w:hAnsi="Arial" w:cs="Arial"/>
        </w:rPr>
        <w:t xml:space="preserve">* Wartość telefonu ma uwzględniać jego całkowity koszt. Zamawiający </w:t>
      </w:r>
      <w:r w:rsidRPr="00A238D7">
        <w:rPr>
          <w:rFonts w:ascii="Arial" w:hAnsi="Arial" w:cs="Arial"/>
          <w:b/>
          <w:u w:val="single"/>
        </w:rPr>
        <w:t>nie dopuszcza rozkładania na raty</w:t>
      </w:r>
      <w:r w:rsidRPr="00A238D7">
        <w:rPr>
          <w:rFonts w:ascii="Arial" w:hAnsi="Arial" w:cs="Arial"/>
        </w:rPr>
        <w:t xml:space="preserve"> kosztów zakupu telefonów komórkowych w ramach abonamentu miesięcznego.</w:t>
      </w:r>
    </w:p>
    <w:p w:rsidR="00F22EF7" w:rsidRDefault="00F22EF7" w:rsidP="00F22EF7">
      <w:pPr>
        <w:spacing w:after="0" w:line="240" w:lineRule="auto"/>
        <w:jc w:val="both"/>
      </w:pPr>
    </w:p>
    <w:p w:rsidR="00F22EF7" w:rsidRPr="00F55FF4" w:rsidRDefault="00F22EF7" w:rsidP="00F22EF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F55FF4">
        <w:rPr>
          <w:rFonts w:ascii="Arial" w:hAnsi="Arial" w:cs="Arial"/>
        </w:rPr>
        <w:t xml:space="preserve">W ramach abonamentu, </w:t>
      </w:r>
      <w:r w:rsidRPr="00F55FF4">
        <w:rPr>
          <w:rFonts w:ascii="Arial" w:hAnsi="Arial" w:cs="Arial"/>
          <w:b/>
        </w:rPr>
        <w:t>oferuję pakiet …………… GB</w:t>
      </w:r>
      <w:r w:rsidRPr="00F55FF4">
        <w:rPr>
          <w:rFonts w:ascii="Arial" w:hAnsi="Arial" w:cs="Arial"/>
        </w:rPr>
        <w:t xml:space="preserve"> miesięcznie/dla każdego numeru, na dostęp do sieci Internet w technologii LTE. Zamawiający wymaga, aby było to minimum</w:t>
      </w:r>
      <w:r>
        <w:rPr>
          <w:rFonts w:ascii="Arial" w:hAnsi="Arial" w:cs="Arial"/>
        </w:rPr>
        <w:br/>
      </w:r>
      <w:r w:rsidRPr="00F55FF4">
        <w:rPr>
          <w:rFonts w:ascii="Arial" w:hAnsi="Arial" w:cs="Arial"/>
        </w:rPr>
        <w:t xml:space="preserve">3 GB dla każdego numeru. </w:t>
      </w:r>
    </w:p>
    <w:p w:rsidR="00F22EF7" w:rsidRDefault="00F22EF7" w:rsidP="00F22EF7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</w:rPr>
      </w:pPr>
      <w:r w:rsidRPr="00F55FF4">
        <w:rPr>
          <w:rFonts w:ascii="Arial" w:hAnsi="Arial" w:cs="Arial"/>
        </w:rPr>
        <w:t>Oświadczam, że oferowany sprzęt jest fabrycznie nowy i spełnia parametry techniczne określone przez Zamawiającego.</w:t>
      </w:r>
    </w:p>
    <w:p w:rsidR="00F22EF7" w:rsidRPr="00F55FF4" w:rsidRDefault="00F22EF7" w:rsidP="00F22EF7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F22EF7" w:rsidRDefault="00F22EF7" w:rsidP="00F22EF7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</w:rPr>
      </w:pPr>
      <w:r w:rsidRPr="00E56AD9">
        <w:rPr>
          <w:rFonts w:ascii="Arial" w:eastAsia="Times New Roman" w:hAnsi="Arial" w:cs="Arial"/>
          <w:lang w:eastAsia="pl-PL"/>
        </w:rPr>
        <w:t>Oświadczam, że posiadam niezbędną do wykonania zamówienia wiedzę</w:t>
      </w:r>
      <w:r w:rsidRPr="00E56AD9">
        <w:rPr>
          <w:rFonts w:ascii="Arial" w:eastAsia="Times New Roman" w:hAnsi="Arial" w:cs="Arial"/>
          <w:lang w:eastAsia="pl-PL"/>
        </w:rPr>
        <w:br/>
        <w:t>i doświadczenie oraz dysponuję odpowiednim potencjałem technicznym oraz osobami zdolnymi do wykonania zamówienia.</w:t>
      </w:r>
      <w:r w:rsidRPr="00E56AD9">
        <w:rPr>
          <w:rFonts w:ascii="Arial" w:hAnsi="Arial" w:cs="Arial"/>
        </w:rPr>
        <w:t xml:space="preserve"> </w:t>
      </w:r>
    </w:p>
    <w:p w:rsidR="00F22EF7" w:rsidRPr="00F55FF4" w:rsidRDefault="00F22EF7" w:rsidP="00F22EF7">
      <w:pPr>
        <w:spacing w:after="0" w:line="240" w:lineRule="auto"/>
        <w:jc w:val="both"/>
        <w:rPr>
          <w:rFonts w:ascii="Arial" w:hAnsi="Arial" w:cs="Arial"/>
        </w:rPr>
      </w:pPr>
    </w:p>
    <w:p w:rsidR="00F22EF7" w:rsidRDefault="00F22EF7" w:rsidP="00F22EF7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</w:rPr>
      </w:pPr>
      <w:r w:rsidRPr="00F55FF4">
        <w:rPr>
          <w:rFonts w:ascii="Arial" w:hAnsi="Arial" w:cs="Arial"/>
        </w:rPr>
        <w:t>Oświadczam, że jestem wpisany do rejestru przedsiębiorców telekomunikacyjnych prowadzonego przez Prezesa Urz</w:t>
      </w:r>
      <w:r>
        <w:rPr>
          <w:rFonts w:ascii="Arial" w:hAnsi="Arial" w:cs="Arial"/>
        </w:rPr>
        <w:t>ędu Komunikacji Elektronicznej – nr ………….</w:t>
      </w:r>
    </w:p>
    <w:p w:rsidR="00F22EF7" w:rsidRPr="00F55FF4" w:rsidRDefault="00F22EF7" w:rsidP="00F22EF7">
      <w:pPr>
        <w:pStyle w:val="Akapitzlist"/>
        <w:rPr>
          <w:rFonts w:ascii="Arial" w:eastAsia="Times New Roman" w:hAnsi="Arial" w:cs="Arial"/>
          <w:lang w:eastAsia="pl-PL"/>
        </w:rPr>
      </w:pPr>
    </w:p>
    <w:p w:rsidR="00F22EF7" w:rsidRPr="00F55FF4" w:rsidRDefault="00F22EF7" w:rsidP="00F22EF7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</w:rPr>
      </w:pPr>
      <w:r w:rsidRPr="00F55FF4">
        <w:rPr>
          <w:rFonts w:ascii="Arial" w:eastAsia="Times New Roman" w:hAnsi="Arial" w:cs="Arial"/>
          <w:lang w:eastAsia="pl-PL"/>
        </w:rPr>
        <w:t xml:space="preserve">Oświadczam, że zapoznałem się z istotnymi warunkami umowy i akceptuję je bez zastrzeżeń. </w:t>
      </w:r>
    </w:p>
    <w:p w:rsidR="00F22EF7" w:rsidRPr="00F55FF4" w:rsidRDefault="00F22EF7" w:rsidP="00F22EF7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F22EF7" w:rsidRPr="00F55FF4" w:rsidRDefault="00F22EF7" w:rsidP="00F22EF7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b/>
        </w:rPr>
      </w:pPr>
      <w:r w:rsidRPr="00EF7B9C">
        <w:rPr>
          <w:rFonts w:ascii="Arial" w:hAnsi="Arial" w:cs="Arial"/>
        </w:rPr>
        <w:t xml:space="preserve">Akceptuję wymagany termin realizacji umowy: 24 miesiące, począwszy od 17.04.2017 r. </w:t>
      </w:r>
    </w:p>
    <w:p w:rsidR="00F22EF7" w:rsidRPr="00EF7B9C" w:rsidRDefault="00F22EF7" w:rsidP="00F22EF7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</w:p>
    <w:p w:rsidR="00F22EF7" w:rsidRPr="00EF7B9C" w:rsidRDefault="00F22EF7" w:rsidP="00F22EF7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</w:rPr>
      </w:pPr>
      <w:r w:rsidRPr="00EF7B9C">
        <w:rPr>
          <w:rFonts w:ascii="Arial" w:hAnsi="Arial" w:cs="Arial"/>
        </w:rPr>
        <w:t>Udzielam (zapewnię udzielenie przez producenta) minimum 24-miesięcznej gwarancji na zakupione przez Zamawiającego telefony komórkowe.</w:t>
      </w:r>
    </w:p>
    <w:p w:rsidR="00F22EF7" w:rsidRPr="00EF7B9C" w:rsidRDefault="00F22EF7" w:rsidP="00F22EF7">
      <w:pPr>
        <w:spacing w:after="0" w:line="240" w:lineRule="auto"/>
        <w:jc w:val="both"/>
        <w:rPr>
          <w:rFonts w:ascii="Arial" w:hAnsi="Arial" w:cs="Arial"/>
        </w:rPr>
      </w:pPr>
    </w:p>
    <w:p w:rsidR="00F22EF7" w:rsidRPr="00EF7B9C" w:rsidRDefault="00F22EF7" w:rsidP="00F22EF7">
      <w:pPr>
        <w:spacing w:after="0" w:line="240" w:lineRule="auto"/>
        <w:jc w:val="both"/>
        <w:rPr>
          <w:rFonts w:ascii="Arial" w:hAnsi="Arial" w:cs="Arial"/>
        </w:rPr>
      </w:pPr>
    </w:p>
    <w:p w:rsidR="00F22EF7" w:rsidRPr="00EF7B9C" w:rsidRDefault="00F22EF7" w:rsidP="00F22EF7">
      <w:pPr>
        <w:spacing w:after="0" w:line="240" w:lineRule="auto"/>
        <w:jc w:val="both"/>
        <w:rPr>
          <w:rFonts w:ascii="Arial" w:hAnsi="Arial" w:cs="Arial"/>
        </w:rPr>
      </w:pPr>
    </w:p>
    <w:p w:rsidR="00F22EF7" w:rsidRPr="00EF7B9C" w:rsidRDefault="00F22EF7" w:rsidP="00F22EF7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F7B9C">
        <w:rPr>
          <w:rFonts w:ascii="Arial" w:eastAsia="Times New Roman" w:hAnsi="Arial" w:cs="Arial"/>
          <w:lang w:eastAsia="pl-PL"/>
        </w:rPr>
        <w:t>………………………….</w:t>
      </w:r>
    </w:p>
    <w:p w:rsidR="00F22EF7" w:rsidRPr="00EF7B9C" w:rsidRDefault="00F22EF7" w:rsidP="00F22EF7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F7B9C">
        <w:rPr>
          <w:rFonts w:ascii="Arial" w:eastAsia="Times New Roman" w:hAnsi="Arial" w:cs="Arial"/>
          <w:lang w:eastAsia="pl-PL"/>
        </w:rPr>
        <w:t>Miejscowość, Data</w:t>
      </w:r>
    </w:p>
    <w:p w:rsidR="00F22EF7" w:rsidRPr="00EF7B9C" w:rsidRDefault="00F22EF7" w:rsidP="00F22EF7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F22EF7" w:rsidRPr="00EF7B9C" w:rsidRDefault="00F22EF7" w:rsidP="00F22EF7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</w:p>
    <w:p w:rsidR="00F22EF7" w:rsidRPr="00EF7B9C" w:rsidRDefault="00F22EF7" w:rsidP="00F22EF7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  <w:t>………………………………………………</w:t>
      </w:r>
    </w:p>
    <w:p w:rsidR="00F22EF7" w:rsidRPr="00EF7B9C" w:rsidRDefault="00F22EF7" w:rsidP="00F22EF7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  <w:t xml:space="preserve">     /podpis Wykonawcy/</w:t>
      </w:r>
    </w:p>
    <w:p w:rsidR="00F22EF7" w:rsidRPr="00EF7B9C" w:rsidRDefault="00F22EF7" w:rsidP="00F22EF7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F22EF7" w:rsidRPr="00EF7B9C" w:rsidRDefault="00F22EF7" w:rsidP="00F22EF7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3615FA" w:rsidRPr="00EF7B9C" w:rsidRDefault="003615FA" w:rsidP="00F22EF7">
      <w:pPr>
        <w:jc w:val="right"/>
        <w:rPr>
          <w:rFonts w:ascii="Arial" w:eastAsia="Times New Roman" w:hAnsi="Arial" w:cs="Arial"/>
          <w:lang w:eastAsia="pl-PL"/>
        </w:rPr>
      </w:pPr>
    </w:p>
    <w:sectPr w:rsidR="003615FA" w:rsidRPr="00EF7B9C" w:rsidSect="00F22EF7">
      <w:type w:val="continuous"/>
      <w:pgSz w:w="11906" w:h="16838"/>
      <w:pgMar w:top="986" w:right="1417" w:bottom="1417" w:left="1417" w:header="426" w:footer="3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BB3" w:rsidRDefault="008A0BB3" w:rsidP="00E37C90">
      <w:pPr>
        <w:spacing w:after="0" w:line="240" w:lineRule="auto"/>
      </w:pPr>
      <w:r>
        <w:separator/>
      </w:r>
    </w:p>
  </w:endnote>
  <w:endnote w:type="continuationSeparator" w:id="0">
    <w:p w:rsidR="008A0BB3" w:rsidRDefault="008A0BB3" w:rsidP="00E37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521" w:rsidRDefault="00FB3521" w:rsidP="00FB3521">
    <w:pPr>
      <w:pStyle w:val="Stopka"/>
      <w:tabs>
        <w:tab w:val="clear" w:pos="4536"/>
        <w:tab w:val="clear" w:pos="9072"/>
        <w:tab w:val="left" w:pos="1589"/>
        <w:tab w:val="left" w:pos="3638"/>
      </w:tabs>
    </w:pPr>
    <w:r>
      <w:tab/>
    </w:r>
    <w:r>
      <w:tab/>
    </w:r>
  </w:p>
  <w:p w:rsidR="00FB3521" w:rsidRDefault="00FB352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EF7" w:rsidRDefault="00F22EF7">
    <w:pPr>
      <w:pStyle w:val="Stopka"/>
    </w:pPr>
    <w:r>
      <w:rPr>
        <w:noProof/>
        <w:lang w:eastAsia="pl-PL"/>
      </w:rPr>
      <w:drawing>
        <wp:inline distT="0" distB="0" distL="0" distR="0" wp14:anchorId="0CBEE18B" wp14:editId="11DF56F5">
          <wp:extent cx="5581650" cy="1009650"/>
          <wp:effectExtent l="0" t="0" r="0" b="0"/>
          <wp:docPr id="6" name="Obraz 6" descr="adres_RDOS_Opole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dres_RDOS_Opole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BB3" w:rsidRDefault="008A0BB3" w:rsidP="00E37C90">
      <w:pPr>
        <w:spacing w:after="0" w:line="240" w:lineRule="auto"/>
      </w:pPr>
      <w:r>
        <w:separator/>
      </w:r>
    </w:p>
  </w:footnote>
  <w:footnote w:type="continuationSeparator" w:id="0">
    <w:p w:rsidR="008A0BB3" w:rsidRDefault="008A0BB3" w:rsidP="00E37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521" w:rsidRDefault="00FB352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EF7" w:rsidRDefault="00F22EF7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39998C6F" wp14:editId="52AD414F">
          <wp:extent cx="4086225" cy="1057275"/>
          <wp:effectExtent l="0" t="0" r="9525" b="9525"/>
          <wp:docPr id="3" name="Obraz 3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62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5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301" w:hanging="301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/>
      </w:r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31A2598"/>
    <w:multiLevelType w:val="hybridMultilevel"/>
    <w:tmpl w:val="88AC9AA0"/>
    <w:lvl w:ilvl="0" w:tplc="6524A43E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sz w:val="32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>
    <w:nsid w:val="04E32FF3"/>
    <w:multiLevelType w:val="hybridMultilevel"/>
    <w:tmpl w:val="8BAA58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73415F0"/>
    <w:multiLevelType w:val="hybridMultilevel"/>
    <w:tmpl w:val="19ECD2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B33E3B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5713DF"/>
    <w:multiLevelType w:val="hybridMultilevel"/>
    <w:tmpl w:val="DABAB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4E0443"/>
    <w:multiLevelType w:val="hybridMultilevel"/>
    <w:tmpl w:val="BA9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90378A"/>
    <w:multiLevelType w:val="hybridMultilevel"/>
    <w:tmpl w:val="8F36A1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EE0998"/>
    <w:multiLevelType w:val="multilevel"/>
    <w:tmpl w:val="6120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3F6321"/>
    <w:multiLevelType w:val="hybridMultilevel"/>
    <w:tmpl w:val="80E0B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552DE6"/>
    <w:multiLevelType w:val="hybridMultilevel"/>
    <w:tmpl w:val="A2CAA11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661579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861C6"/>
    <w:multiLevelType w:val="hybridMultilevel"/>
    <w:tmpl w:val="C08A2A18"/>
    <w:lvl w:ilvl="0" w:tplc="319C97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23585E"/>
    <w:multiLevelType w:val="hybridMultilevel"/>
    <w:tmpl w:val="C94AD674"/>
    <w:lvl w:ilvl="0" w:tplc="89F2B3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5D96581"/>
    <w:multiLevelType w:val="hybridMultilevel"/>
    <w:tmpl w:val="DAEC15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0819A5"/>
    <w:multiLevelType w:val="hybridMultilevel"/>
    <w:tmpl w:val="F2DC9E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57EB0848"/>
    <w:multiLevelType w:val="hybridMultilevel"/>
    <w:tmpl w:val="E092045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5C631593"/>
    <w:multiLevelType w:val="hybridMultilevel"/>
    <w:tmpl w:val="B5E807AA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4">
    <w:nsid w:val="691D4796"/>
    <w:multiLevelType w:val="hybridMultilevel"/>
    <w:tmpl w:val="0F70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2966E3"/>
    <w:multiLevelType w:val="hybridMultilevel"/>
    <w:tmpl w:val="D54657FC"/>
    <w:lvl w:ilvl="0" w:tplc="B79ECBF4">
      <w:start w:val="1"/>
      <w:numFmt w:val="lowerLetter"/>
      <w:lvlText w:val="%1)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A614B39"/>
    <w:multiLevelType w:val="hybridMultilevel"/>
    <w:tmpl w:val="48B6052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144E92"/>
    <w:multiLevelType w:val="hybridMultilevel"/>
    <w:tmpl w:val="70B086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C568CC"/>
    <w:multiLevelType w:val="hybridMultilevel"/>
    <w:tmpl w:val="9564C0D0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D384EC3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C6059C"/>
    <w:multiLevelType w:val="multilevel"/>
    <w:tmpl w:val="A376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5ED5E93"/>
    <w:multiLevelType w:val="hybridMultilevel"/>
    <w:tmpl w:val="EBE8D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DB317F"/>
    <w:multiLevelType w:val="hybridMultilevel"/>
    <w:tmpl w:val="C346DC1E"/>
    <w:lvl w:ilvl="0" w:tplc="F03E37BA">
      <w:start w:val="2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1B6B55"/>
    <w:multiLevelType w:val="hybridMultilevel"/>
    <w:tmpl w:val="F8A47134"/>
    <w:lvl w:ilvl="0" w:tplc="3CD07516">
      <w:start w:val="1"/>
      <w:numFmt w:val="decimal"/>
      <w:lvlText w:val="%1."/>
      <w:lvlJc w:val="left"/>
      <w:pPr>
        <w:ind w:left="7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3">
    <w:nsid w:val="7E501215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4"/>
  </w:num>
  <w:num w:numId="6">
    <w:abstractNumId w:val="29"/>
  </w:num>
  <w:num w:numId="7">
    <w:abstractNumId w:val="32"/>
  </w:num>
  <w:num w:numId="8">
    <w:abstractNumId w:val="23"/>
  </w:num>
  <w:num w:numId="9">
    <w:abstractNumId w:val="21"/>
  </w:num>
  <w:num w:numId="10">
    <w:abstractNumId w:val="19"/>
  </w:num>
  <w:num w:numId="11">
    <w:abstractNumId w:val="22"/>
  </w:num>
  <w:num w:numId="12">
    <w:abstractNumId w:val="8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18"/>
  </w:num>
  <w:num w:numId="21">
    <w:abstractNumId w:val="12"/>
  </w:num>
  <w:num w:numId="22">
    <w:abstractNumId w:val="30"/>
  </w:num>
  <w:num w:numId="23">
    <w:abstractNumId w:val="25"/>
  </w:num>
  <w:num w:numId="24">
    <w:abstractNumId w:val="28"/>
  </w:num>
  <w:num w:numId="25">
    <w:abstractNumId w:val="7"/>
  </w:num>
  <w:num w:numId="26">
    <w:abstractNumId w:val="7"/>
  </w:num>
  <w:num w:numId="27">
    <w:abstractNumId w:val="27"/>
  </w:num>
  <w:num w:numId="28">
    <w:abstractNumId w:val="9"/>
  </w:num>
  <w:num w:numId="29">
    <w:abstractNumId w:val="20"/>
  </w:num>
  <w:num w:numId="30">
    <w:abstractNumId w:val="26"/>
  </w:num>
  <w:num w:numId="31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15"/>
  </w:num>
  <w:num w:numId="35">
    <w:abstractNumId w:val="16"/>
  </w:num>
  <w:num w:numId="36">
    <w:abstractNumId w:val="33"/>
  </w:num>
  <w:num w:numId="37">
    <w:abstractNumId w:val="10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37"/>
    <w:rsid w:val="00003EF2"/>
    <w:rsid w:val="00010A7F"/>
    <w:rsid w:val="00020C6C"/>
    <w:rsid w:val="00064B07"/>
    <w:rsid w:val="00071B60"/>
    <w:rsid w:val="00074AA5"/>
    <w:rsid w:val="000A3BEF"/>
    <w:rsid w:val="000A694B"/>
    <w:rsid w:val="000B2282"/>
    <w:rsid w:val="000C360A"/>
    <w:rsid w:val="0011369B"/>
    <w:rsid w:val="00140946"/>
    <w:rsid w:val="00155B06"/>
    <w:rsid w:val="001756E1"/>
    <w:rsid w:val="001761B8"/>
    <w:rsid w:val="00195DE1"/>
    <w:rsid w:val="001B4F17"/>
    <w:rsid w:val="001C0F67"/>
    <w:rsid w:val="001C6CC9"/>
    <w:rsid w:val="001D2A4A"/>
    <w:rsid w:val="0020288B"/>
    <w:rsid w:val="00205AF3"/>
    <w:rsid w:val="0022196A"/>
    <w:rsid w:val="0022438A"/>
    <w:rsid w:val="002E72FC"/>
    <w:rsid w:val="003165C2"/>
    <w:rsid w:val="003261B3"/>
    <w:rsid w:val="003615FA"/>
    <w:rsid w:val="003A7570"/>
    <w:rsid w:val="003F3490"/>
    <w:rsid w:val="003F4994"/>
    <w:rsid w:val="00413F28"/>
    <w:rsid w:val="0042592A"/>
    <w:rsid w:val="004934D6"/>
    <w:rsid w:val="004E4552"/>
    <w:rsid w:val="004F5E49"/>
    <w:rsid w:val="0053498A"/>
    <w:rsid w:val="00553539"/>
    <w:rsid w:val="00564061"/>
    <w:rsid w:val="005661B5"/>
    <w:rsid w:val="00572680"/>
    <w:rsid w:val="0058074F"/>
    <w:rsid w:val="005821C8"/>
    <w:rsid w:val="005B757D"/>
    <w:rsid w:val="0061080F"/>
    <w:rsid w:val="00617B76"/>
    <w:rsid w:val="006274DC"/>
    <w:rsid w:val="00647CA6"/>
    <w:rsid w:val="0066235F"/>
    <w:rsid w:val="00667FE0"/>
    <w:rsid w:val="006957D1"/>
    <w:rsid w:val="0069612C"/>
    <w:rsid w:val="006B6F8B"/>
    <w:rsid w:val="006C4FE8"/>
    <w:rsid w:val="006D155E"/>
    <w:rsid w:val="006E4BE1"/>
    <w:rsid w:val="007315CF"/>
    <w:rsid w:val="007448A1"/>
    <w:rsid w:val="007A2B9B"/>
    <w:rsid w:val="007A44C6"/>
    <w:rsid w:val="007E0D79"/>
    <w:rsid w:val="00811B7F"/>
    <w:rsid w:val="008222BD"/>
    <w:rsid w:val="00830C76"/>
    <w:rsid w:val="008602B5"/>
    <w:rsid w:val="0086147D"/>
    <w:rsid w:val="00877AD2"/>
    <w:rsid w:val="00881B86"/>
    <w:rsid w:val="008A0BB3"/>
    <w:rsid w:val="008A44FB"/>
    <w:rsid w:val="008B7037"/>
    <w:rsid w:val="008C43D1"/>
    <w:rsid w:val="00904041"/>
    <w:rsid w:val="009104E7"/>
    <w:rsid w:val="009254FD"/>
    <w:rsid w:val="0092673D"/>
    <w:rsid w:val="00926CF0"/>
    <w:rsid w:val="0093036D"/>
    <w:rsid w:val="009C068A"/>
    <w:rsid w:val="00A20424"/>
    <w:rsid w:val="00A238D7"/>
    <w:rsid w:val="00A25927"/>
    <w:rsid w:val="00A809C8"/>
    <w:rsid w:val="00A95A95"/>
    <w:rsid w:val="00AB5513"/>
    <w:rsid w:val="00AD3877"/>
    <w:rsid w:val="00B10DE0"/>
    <w:rsid w:val="00B82CC8"/>
    <w:rsid w:val="00BB0BC4"/>
    <w:rsid w:val="00BC4EE8"/>
    <w:rsid w:val="00BE176F"/>
    <w:rsid w:val="00BE5439"/>
    <w:rsid w:val="00C311ED"/>
    <w:rsid w:val="00C556D1"/>
    <w:rsid w:val="00C902D4"/>
    <w:rsid w:val="00CC183D"/>
    <w:rsid w:val="00CC7992"/>
    <w:rsid w:val="00D158F9"/>
    <w:rsid w:val="00D30313"/>
    <w:rsid w:val="00D36F2A"/>
    <w:rsid w:val="00D7297E"/>
    <w:rsid w:val="00DB77CD"/>
    <w:rsid w:val="00DC7A1A"/>
    <w:rsid w:val="00E0478F"/>
    <w:rsid w:val="00E331E6"/>
    <w:rsid w:val="00E37C90"/>
    <w:rsid w:val="00E37ED9"/>
    <w:rsid w:val="00E56AD9"/>
    <w:rsid w:val="00E85D49"/>
    <w:rsid w:val="00E9614E"/>
    <w:rsid w:val="00EC51BA"/>
    <w:rsid w:val="00EF7B9C"/>
    <w:rsid w:val="00F22EF7"/>
    <w:rsid w:val="00F54A48"/>
    <w:rsid w:val="00F55FF4"/>
    <w:rsid w:val="00F90C43"/>
    <w:rsid w:val="00FB24C3"/>
    <w:rsid w:val="00FB3521"/>
    <w:rsid w:val="00FC4463"/>
    <w:rsid w:val="00FD077C"/>
    <w:rsid w:val="00FE4DA5"/>
    <w:rsid w:val="00FE4FDC"/>
    <w:rsid w:val="00FF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FontStyle24">
    <w:name w:val="Font Style24"/>
    <w:basedOn w:val="Domylnaczcionkaakapitu"/>
    <w:uiPriority w:val="99"/>
    <w:rsid w:val="00A809C8"/>
    <w:rPr>
      <w:rFonts w:ascii="Calibri" w:hAnsi="Calibri" w:cs="Calibri"/>
      <w:color w:val="000000"/>
      <w:sz w:val="18"/>
      <w:szCs w:val="18"/>
    </w:rPr>
  </w:style>
  <w:style w:type="character" w:customStyle="1" w:styleId="FontStyle26">
    <w:name w:val="Font Style26"/>
    <w:basedOn w:val="Domylnaczcionkaakapitu"/>
    <w:uiPriority w:val="99"/>
    <w:rsid w:val="00A809C8"/>
    <w:rPr>
      <w:rFonts w:ascii="Calibri" w:hAnsi="Calibri" w:cs="Calibri"/>
      <w:color w:val="000000"/>
      <w:sz w:val="20"/>
      <w:szCs w:val="20"/>
    </w:rPr>
  </w:style>
  <w:style w:type="paragraph" w:customStyle="1" w:styleId="Style10">
    <w:name w:val="Style10"/>
    <w:basedOn w:val="Normalny"/>
    <w:uiPriority w:val="99"/>
    <w:rsid w:val="00A809C8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eastAsiaTheme="minorEastAsia" w:cstheme="minorBidi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A809C8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theme="minorBidi"/>
      <w:sz w:val="24"/>
      <w:szCs w:val="24"/>
      <w:lang w:eastAsia="pl-PL"/>
    </w:rPr>
  </w:style>
  <w:style w:type="character" w:customStyle="1" w:styleId="FontStyle28">
    <w:name w:val="Font Style28"/>
    <w:basedOn w:val="Domylnaczcionkaakapitu"/>
    <w:uiPriority w:val="99"/>
    <w:rsid w:val="00A809C8"/>
    <w:rPr>
      <w:rFonts w:ascii="Georgia" w:hAnsi="Georgia" w:cs="Georgia"/>
      <w:color w:val="000000"/>
      <w:spacing w:val="20"/>
      <w:sz w:val="16"/>
      <w:szCs w:val="16"/>
    </w:rPr>
  </w:style>
  <w:style w:type="character" w:customStyle="1" w:styleId="FontStyle29">
    <w:name w:val="Font Style29"/>
    <w:basedOn w:val="Domylnaczcionkaakapitu"/>
    <w:uiPriority w:val="99"/>
    <w:rsid w:val="00A809C8"/>
    <w:rPr>
      <w:rFonts w:ascii="Constantia" w:hAnsi="Constantia" w:cs="Constantia"/>
      <w:b/>
      <w:bCs/>
      <w:color w:val="000000"/>
      <w:spacing w:val="10"/>
      <w:sz w:val="16"/>
      <w:szCs w:val="16"/>
    </w:rPr>
  </w:style>
  <w:style w:type="paragraph" w:customStyle="1" w:styleId="Style7">
    <w:name w:val="Style7"/>
    <w:basedOn w:val="Normalny"/>
    <w:uiPriority w:val="99"/>
    <w:rsid w:val="0086147D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theme="minorBidi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86147D"/>
    <w:pPr>
      <w:widowControl w:val="0"/>
      <w:autoSpaceDE w:val="0"/>
      <w:autoSpaceDN w:val="0"/>
      <w:adjustRightInd w:val="0"/>
      <w:spacing w:after="0" w:line="245" w:lineRule="exact"/>
    </w:pPr>
    <w:rPr>
      <w:rFonts w:eastAsiaTheme="minorEastAsia" w:cstheme="minorBidi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86147D"/>
    <w:pPr>
      <w:widowControl w:val="0"/>
      <w:autoSpaceDE w:val="0"/>
      <w:autoSpaceDN w:val="0"/>
      <w:adjustRightInd w:val="0"/>
      <w:spacing w:after="0" w:line="245" w:lineRule="exact"/>
    </w:pPr>
    <w:rPr>
      <w:rFonts w:eastAsiaTheme="minorEastAsia" w:cstheme="minorBidi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86147D"/>
    <w:rPr>
      <w:rFonts w:ascii="Calibri" w:hAnsi="Calibri" w:cs="Calibri" w:hint="default"/>
      <w:b/>
      <w:bCs/>
      <w:color w:val="000000"/>
      <w:sz w:val="20"/>
      <w:szCs w:val="20"/>
    </w:rPr>
  </w:style>
  <w:style w:type="character" w:customStyle="1" w:styleId="FontStyle13">
    <w:name w:val="Font Style13"/>
    <w:basedOn w:val="Domylnaczcionkaakapitu"/>
    <w:uiPriority w:val="99"/>
    <w:rsid w:val="0086147D"/>
    <w:rPr>
      <w:rFonts w:ascii="Calibri" w:hAnsi="Calibri" w:cs="Calibr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FontStyle24">
    <w:name w:val="Font Style24"/>
    <w:basedOn w:val="Domylnaczcionkaakapitu"/>
    <w:uiPriority w:val="99"/>
    <w:rsid w:val="00A809C8"/>
    <w:rPr>
      <w:rFonts w:ascii="Calibri" w:hAnsi="Calibri" w:cs="Calibri"/>
      <w:color w:val="000000"/>
      <w:sz w:val="18"/>
      <w:szCs w:val="18"/>
    </w:rPr>
  </w:style>
  <w:style w:type="character" w:customStyle="1" w:styleId="FontStyle26">
    <w:name w:val="Font Style26"/>
    <w:basedOn w:val="Domylnaczcionkaakapitu"/>
    <w:uiPriority w:val="99"/>
    <w:rsid w:val="00A809C8"/>
    <w:rPr>
      <w:rFonts w:ascii="Calibri" w:hAnsi="Calibri" w:cs="Calibri"/>
      <w:color w:val="000000"/>
      <w:sz w:val="20"/>
      <w:szCs w:val="20"/>
    </w:rPr>
  </w:style>
  <w:style w:type="paragraph" w:customStyle="1" w:styleId="Style10">
    <w:name w:val="Style10"/>
    <w:basedOn w:val="Normalny"/>
    <w:uiPriority w:val="99"/>
    <w:rsid w:val="00A809C8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eastAsiaTheme="minorEastAsia" w:cstheme="minorBidi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A809C8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theme="minorBidi"/>
      <w:sz w:val="24"/>
      <w:szCs w:val="24"/>
      <w:lang w:eastAsia="pl-PL"/>
    </w:rPr>
  </w:style>
  <w:style w:type="character" w:customStyle="1" w:styleId="FontStyle28">
    <w:name w:val="Font Style28"/>
    <w:basedOn w:val="Domylnaczcionkaakapitu"/>
    <w:uiPriority w:val="99"/>
    <w:rsid w:val="00A809C8"/>
    <w:rPr>
      <w:rFonts w:ascii="Georgia" w:hAnsi="Georgia" w:cs="Georgia"/>
      <w:color w:val="000000"/>
      <w:spacing w:val="20"/>
      <w:sz w:val="16"/>
      <w:szCs w:val="16"/>
    </w:rPr>
  </w:style>
  <w:style w:type="character" w:customStyle="1" w:styleId="FontStyle29">
    <w:name w:val="Font Style29"/>
    <w:basedOn w:val="Domylnaczcionkaakapitu"/>
    <w:uiPriority w:val="99"/>
    <w:rsid w:val="00A809C8"/>
    <w:rPr>
      <w:rFonts w:ascii="Constantia" w:hAnsi="Constantia" w:cs="Constantia"/>
      <w:b/>
      <w:bCs/>
      <w:color w:val="000000"/>
      <w:spacing w:val="10"/>
      <w:sz w:val="16"/>
      <w:szCs w:val="16"/>
    </w:rPr>
  </w:style>
  <w:style w:type="paragraph" w:customStyle="1" w:styleId="Style7">
    <w:name w:val="Style7"/>
    <w:basedOn w:val="Normalny"/>
    <w:uiPriority w:val="99"/>
    <w:rsid w:val="0086147D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theme="minorBidi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86147D"/>
    <w:pPr>
      <w:widowControl w:val="0"/>
      <w:autoSpaceDE w:val="0"/>
      <w:autoSpaceDN w:val="0"/>
      <w:adjustRightInd w:val="0"/>
      <w:spacing w:after="0" w:line="245" w:lineRule="exact"/>
    </w:pPr>
    <w:rPr>
      <w:rFonts w:eastAsiaTheme="minorEastAsia" w:cstheme="minorBidi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86147D"/>
    <w:pPr>
      <w:widowControl w:val="0"/>
      <w:autoSpaceDE w:val="0"/>
      <w:autoSpaceDN w:val="0"/>
      <w:adjustRightInd w:val="0"/>
      <w:spacing w:after="0" w:line="245" w:lineRule="exact"/>
    </w:pPr>
    <w:rPr>
      <w:rFonts w:eastAsiaTheme="minorEastAsia" w:cstheme="minorBidi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86147D"/>
    <w:rPr>
      <w:rFonts w:ascii="Calibri" w:hAnsi="Calibri" w:cs="Calibri" w:hint="default"/>
      <w:b/>
      <w:bCs/>
      <w:color w:val="000000"/>
      <w:sz w:val="20"/>
      <w:szCs w:val="20"/>
    </w:rPr>
  </w:style>
  <w:style w:type="character" w:customStyle="1" w:styleId="FontStyle13">
    <w:name w:val="Font Style13"/>
    <w:basedOn w:val="Domylnaczcionkaakapitu"/>
    <w:uiPriority w:val="99"/>
    <w:rsid w:val="0086147D"/>
    <w:rPr>
      <w:rFonts w:ascii="Calibri" w:hAnsi="Calibri" w:cs="Calibr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6DD29-11F8-4420-B38B-7D32F2B3F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Magdalena MS. Spychalska</cp:lastModifiedBy>
  <cp:revision>2</cp:revision>
  <cp:lastPrinted>2017-03-22T13:37:00Z</cp:lastPrinted>
  <dcterms:created xsi:type="dcterms:W3CDTF">2017-03-22T13:39:00Z</dcterms:created>
  <dcterms:modified xsi:type="dcterms:W3CDTF">2017-03-22T13:39:00Z</dcterms:modified>
</cp:coreProperties>
</file>