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57D" w:rsidRPr="007A44C6" w:rsidRDefault="0061080F" w:rsidP="00CC7992">
      <w:pPr>
        <w:spacing w:after="0" w:line="360" w:lineRule="auto"/>
        <w:jc w:val="right"/>
        <w:rPr>
          <w:rFonts w:ascii="Arial" w:hAnsi="Arial" w:cs="Arial"/>
        </w:rPr>
      </w:pPr>
      <w:bookmarkStart w:id="0" w:name="_GoBack"/>
      <w:bookmarkEnd w:id="0"/>
      <w:r w:rsidRPr="007A44C6">
        <w:rPr>
          <w:rFonts w:ascii="Arial" w:hAnsi="Arial" w:cs="Arial"/>
        </w:rPr>
        <w:t>Opole, 201</w:t>
      </w:r>
      <w:r w:rsidR="00FB2D19">
        <w:rPr>
          <w:rFonts w:ascii="Arial" w:hAnsi="Arial" w:cs="Arial"/>
        </w:rPr>
        <w:t>7</w:t>
      </w:r>
      <w:r w:rsidR="005B757D" w:rsidRPr="007A44C6">
        <w:rPr>
          <w:rFonts w:ascii="Arial" w:hAnsi="Arial" w:cs="Arial"/>
        </w:rPr>
        <w:t>-</w:t>
      </w:r>
      <w:r w:rsidR="00FB2D19">
        <w:rPr>
          <w:rFonts w:ascii="Arial" w:hAnsi="Arial" w:cs="Arial"/>
        </w:rPr>
        <w:t>03</w:t>
      </w:r>
      <w:r w:rsidR="00AB5513">
        <w:rPr>
          <w:rFonts w:ascii="Arial" w:hAnsi="Arial" w:cs="Arial"/>
        </w:rPr>
        <w:t>-</w:t>
      </w:r>
      <w:r w:rsidR="004265DB">
        <w:rPr>
          <w:rFonts w:ascii="Arial" w:hAnsi="Arial" w:cs="Arial"/>
        </w:rPr>
        <w:t>15</w:t>
      </w:r>
    </w:p>
    <w:p w:rsidR="00CC7992" w:rsidRPr="007A44C6" w:rsidRDefault="00CC7992" w:rsidP="00CC7992">
      <w:pPr>
        <w:spacing w:after="0"/>
        <w:rPr>
          <w:rFonts w:ascii="Arial" w:hAnsi="Arial" w:cs="Arial"/>
        </w:rPr>
      </w:pPr>
      <w:r w:rsidRPr="007A44C6">
        <w:rPr>
          <w:rFonts w:ascii="Arial" w:hAnsi="Arial" w:cs="Arial"/>
        </w:rPr>
        <w:t>WOF.</w:t>
      </w:r>
      <w:r w:rsidRPr="00642E13">
        <w:rPr>
          <w:rFonts w:ascii="Arial" w:hAnsi="Arial" w:cs="Arial"/>
        </w:rPr>
        <w:t>261.</w:t>
      </w:r>
      <w:r w:rsidRPr="008E5925">
        <w:rPr>
          <w:rFonts w:ascii="Arial" w:hAnsi="Arial" w:cs="Arial"/>
        </w:rPr>
        <w:t>1.</w:t>
      </w:r>
      <w:r w:rsidR="008E5925" w:rsidRPr="008E5925">
        <w:rPr>
          <w:rFonts w:ascii="Arial" w:hAnsi="Arial" w:cs="Arial"/>
        </w:rPr>
        <w:t>2</w:t>
      </w:r>
      <w:r w:rsidR="00085D2E">
        <w:rPr>
          <w:rFonts w:ascii="Arial" w:hAnsi="Arial" w:cs="Arial"/>
        </w:rPr>
        <w:t>8</w:t>
      </w:r>
      <w:r w:rsidRPr="008E5925">
        <w:rPr>
          <w:rFonts w:ascii="Arial" w:hAnsi="Arial" w:cs="Arial"/>
        </w:rPr>
        <w:t>.</w:t>
      </w:r>
      <w:r w:rsidRPr="00642E13">
        <w:rPr>
          <w:rFonts w:ascii="Arial" w:hAnsi="Arial" w:cs="Arial"/>
        </w:rPr>
        <w:t>201</w:t>
      </w:r>
      <w:r w:rsidR="00642E13">
        <w:rPr>
          <w:rFonts w:ascii="Arial" w:hAnsi="Arial" w:cs="Arial"/>
        </w:rPr>
        <w:t>7</w:t>
      </w:r>
      <w:r w:rsidRPr="00642E13">
        <w:rPr>
          <w:rFonts w:ascii="Arial" w:hAnsi="Arial" w:cs="Arial"/>
        </w:rPr>
        <w:t>.</w:t>
      </w:r>
      <w:r w:rsidR="00444F8D">
        <w:rPr>
          <w:rFonts w:ascii="Arial" w:hAnsi="Arial" w:cs="Arial"/>
        </w:rPr>
        <w:t>MP</w:t>
      </w:r>
    </w:p>
    <w:p w:rsidR="00CC7992" w:rsidRPr="007A44C6" w:rsidRDefault="00CC7992" w:rsidP="00CC7992">
      <w:pPr>
        <w:spacing w:after="0"/>
        <w:rPr>
          <w:rFonts w:ascii="Arial" w:hAnsi="Arial" w:cs="Arial"/>
          <w:color w:val="FF0000"/>
        </w:rPr>
      </w:pPr>
    </w:p>
    <w:p w:rsidR="00CC7992" w:rsidRPr="007A44C6" w:rsidRDefault="00CC7992" w:rsidP="00CC7992">
      <w:pPr>
        <w:spacing w:after="0"/>
        <w:rPr>
          <w:rFonts w:ascii="Arial" w:hAnsi="Arial" w:cs="Arial"/>
          <w:color w:val="FF0000"/>
        </w:rPr>
      </w:pPr>
    </w:p>
    <w:p w:rsidR="00CC7992" w:rsidRPr="007A44C6" w:rsidRDefault="00CC7992" w:rsidP="00CC7992">
      <w:pPr>
        <w:spacing w:after="0"/>
        <w:jc w:val="center"/>
        <w:rPr>
          <w:rFonts w:ascii="Arial" w:hAnsi="Arial" w:cs="Arial"/>
          <w:b/>
        </w:rPr>
      </w:pPr>
      <w:r w:rsidRPr="007A44C6">
        <w:rPr>
          <w:rFonts w:ascii="Arial" w:hAnsi="Arial" w:cs="Arial"/>
          <w:b/>
        </w:rPr>
        <w:t>ZAPYTANIE OFERTOWE</w:t>
      </w:r>
    </w:p>
    <w:p w:rsidR="00CC7992" w:rsidRPr="007A44C6" w:rsidRDefault="00CC7992" w:rsidP="00CC7992">
      <w:pPr>
        <w:spacing w:after="0"/>
        <w:jc w:val="center"/>
        <w:rPr>
          <w:rFonts w:ascii="Arial" w:hAnsi="Arial" w:cs="Arial"/>
          <w:b/>
        </w:rPr>
      </w:pPr>
      <w:r w:rsidRPr="007A44C6">
        <w:rPr>
          <w:rFonts w:ascii="Arial" w:hAnsi="Arial" w:cs="Arial"/>
          <w:b/>
        </w:rPr>
        <w:t>na dostawę o wartości netto poniżej 30 000 €</w:t>
      </w:r>
    </w:p>
    <w:p w:rsidR="00CC7992" w:rsidRPr="007A44C6" w:rsidRDefault="00CC7992" w:rsidP="00CC7992">
      <w:pPr>
        <w:spacing w:before="100" w:beforeAutospacing="1" w:after="100" w:afterAutospacing="1" w:line="240" w:lineRule="auto"/>
        <w:jc w:val="both"/>
        <w:outlineLvl w:val="2"/>
        <w:rPr>
          <w:rFonts w:ascii="Arial" w:eastAsia="Times New Roman" w:hAnsi="Arial" w:cs="Arial"/>
          <w:bCs/>
          <w:lang w:eastAsia="pl-PL"/>
        </w:rPr>
      </w:pPr>
      <w:r w:rsidRPr="007A44C6">
        <w:rPr>
          <w:rFonts w:ascii="Arial" w:hAnsi="Arial" w:cs="Arial"/>
        </w:rPr>
        <w:t>W niniejszym postępowaniu nie stosuje się przepisów ustawy z dnia 29 stycznia 2004 r. Prawo zamówień publicznych (Dz. U. z 2015 r., poz. 2164</w:t>
      </w:r>
      <w:r w:rsidR="0022438A" w:rsidRPr="007A44C6">
        <w:rPr>
          <w:rFonts w:ascii="Arial" w:hAnsi="Arial" w:cs="Arial"/>
        </w:rPr>
        <w:t xml:space="preserve"> z </w:t>
      </w:r>
      <w:proofErr w:type="spellStart"/>
      <w:r w:rsidR="0022438A" w:rsidRPr="007A44C6">
        <w:rPr>
          <w:rFonts w:ascii="Arial" w:hAnsi="Arial" w:cs="Arial"/>
        </w:rPr>
        <w:t>późn</w:t>
      </w:r>
      <w:proofErr w:type="spellEnd"/>
      <w:r w:rsidR="0022438A" w:rsidRPr="007A44C6">
        <w:rPr>
          <w:rFonts w:ascii="Arial" w:hAnsi="Arial" w:cs="Arial"/>
        </w:rPr>
        <w:t>. zm.</w:t>
      </w:r>
      <w:r w:rsidRPr="007A44C6">
        <w:rPr>
          <w:rFonts w:ascii="Arial" w:hAnsi="Arial" w:cs="Arial"/>
        </w:rPr>
        <w:t>) na podstawie art. 4 pkt. 8 tej ustawy.</w:t>
      </w:r>
      <w:r w:rsidRPr="007A44C6">
        <w:rPr>
          <w:rFonts w:ascii="Arial" w:eastAsia="Times New Roman" w:hAnsi="Arial" w:cs="Arial"/>
          <w:b/>
          <w:bCs/>
          <w:lang w:eastAsia="pl-PL"/>
        </w:rPr>
        <w:t xml:space="preserve"> </w:t>
      </w:r>
    </w:p>
    <w:p w:rsidR="00CC7992" w:rsidRPr="007A44C6" w:rsidRDefault="00CC7992" w:rsidP="00CC7992">
      <w:pPr>
        <w:spacing w:after="0"/>
        <w:jc w:val="both"/>
        <w:rPr>
          <w:rFonts w:ascii="Arial" w:eastAsiaTheme="minorHAnsi" w:hAnsi="Arial" w:cs="Arial"/>
          <w:color w:val="FF0000"/>
        </w:rPr>
      </w:pPr>
    </w:p>
    <w:p w:rsidR="00CC7992" w:rsidRPr="007A44C6" w:rsidRDefault="00CC7992" w:rsidP="00CC7992">
      <w:pPr>
        <w:pStyle w:val="Akapitzlist"/>
        <w:numPr>
          <w:ilvl w:val="0"/>
          <w:numId w:val="2"/>
        </w:numPr>
        <w:spacing w:after="0"/>
        <w:ind w:left="567" w:hanging="567"/>
        <w:rPr>
          <w:rFonts w:ascii="Arial" w:hAnsi="Arial" w:cs="Arial"/>
          <w:b/>
        </w:rPr>
      </w:pPr>
      <w:r w:rsidRPr="007A44C6">
        <w:rPr>
          <w:rFonts w:ascii="Arial" w:hAnsi="Arial" w:cs="Arial"/>
          <w:b/>
        </w:rPr>
        <w:t>Zamawiający:</w:t>
      </w:r>
    </w:p>
    <w:p w:rsidR="00CC7992" w:rsidRPr="007A44C6" w:rsidRDefault="00CC7992" w:rsidP="00CC7992">
      <w:pPr>
        <w:pStyle w:val="Akapitzlist"/>
        <w:spacing w:after="0"/>
        <w:ind w:left="0"/>
        <w:rPr>
          <w:rFonts w:ascii="Arial" w:hAnsi="Arial" w:cs="Arial"/>
        </w:rPr>
      </w:pPr>
      <w:r w:rsidRPr="007A44C6">
        <w:rPr>
          <w:rFonts w:ascii="Arial" w:hAnsi="Arial" w:cs="Arial"/>
        </w:rPr>
        <w:t>Regionalna Dyrekcja Ochrony Środowiska w Opolu</w:t>
      </w:r>
    </w:p>
    <w:p w:rsidR="00CC7992" w:rsidRPr="007A44C6" w:rsidRDefault="00CC7992" w:rsidP="00CC7992">
      <w:pPr>
        <w:pStyle w:val="Akapitzlist"/>
        <w:spacing w:after="0"/>
        <w:ind w:left="0"/>
        <w:rPr>
          <w:rFonts w:ascii="Arial" w:hAnsi="Arial" w:cs="Arial"/>
        </w:rPr>
      </w:pPr>
      <w:r w:rsidRPr="007A44C6">
        <w:rPr>
          <w:rFonts w:ascii="Arial" w:hAnsi="Arial" w:cs="Arial"/>
        </w:rPr>
        <w:t>ul. Obrońców Stalingradu 66</w:t>
      </w:r>
    </w:p>
    <w:p w:rsidR="00CC7992" w:rsidRPr="007A44C6" w:rsidRDefault="00CC7992" w:rsidP="00CC7992">
      <w:pPr>
        <w:pStyle w:val="Akapitzlist"/>
        <w:spacing w:after="0"/>
        <w:ind w:left="0"/>
        <w:rPr>
          <w:rFonts w:ascii="Arial" w:hAnsi="Arial" w:cs="Arial"/>
        </w:rPr>
      </w:pPr>
      <w:r w:rsidRPr="007A44C6">
        <w:rPr>
          <w:rFonts w:ascii="Arial" w:hAnsi="Arial" w:cs="Arial"/>
        </w:rPr>
        <w:t>45-512 Opole</w:t>
      </w:r>
    </w:p>
    <w:p w:rsidR="00CC7992" w:rsidRPr="007A44C6" w:rsidRDefault="00CC7992" w:rsidP="00CC7992">
      <w:pPr>
        <w:pStyle w:val="Akapitzlist"/>
        <w:spacing w:after="0"/>
        <w:ind w:left="0"/>
        <w:rPr>
          <w:rStyle w:val="Hipercze"/>
          <w:rFonts w:ascii="Arial" w:hAnsi="Arial" w:cs="Arial"/>
        </w:rPr>
      </w:pPr>
      <w:r w:rsidRPr="007A44C6">
        <w:rPr>
          <w:rFonts w:ascii="Arial" w:hAnsi="Arial" w:cs="Arial"/>
        </w:rPr>
        <w:t xml:space="preserve">e-mail: </w:t>
      </w:r>
      <w:hyperlink r:id="rId9" w:history="1">
        <w:r w:rsidRPr="007A44C6">
          <w:rPr>
            <w:rStyle w:val="Hipercze"/>
            <w:rFonts w:ascii="Arial" w:hAnsi="Arial" w:cs="Arial"/>
          </w:rPr>
          <w:t>RDOS.opole@rdos.gov.pl</w:t>
        </w:r>
      </w:hyperlink>
    </w:p>
    <w:p w:rsidR="00CC7992" w:rsidRPr="007A44C6" w:rsidRDefault="00CC7992" w:rsidP="00CC7992">
      <w:pPr>
        <w:pStyle w:val="Akapitzlist"/>
        <w:spacing w:after="0"/>
        <w:ind w:left="0"/>
        <w:rPr>
          <w:rStyle w:val="Hipercze"/>
          <w:rFonts w:ascii="Arial" w:hAnsi="Arial" w:cs="Arial"/>
        </w:rPr>
      </w:pPr>
      <w:r w:rsidRPr="007A44C6">
        <w:rPr>
          <w:rStyle w:val="Hipercze"/>
          <w:rFonts w:ascii="Arial" w:hAnsi="Arial" w:cs="Arial"/>
        </w:rPr>
        <w:t>tel. 77 45 26 230</w:t>
      </w:r>
    </w:p>
    <w:p w:rsidR="00CC7992" w:rsidRPr="007A44C6" w:rsidRDefault="00CC7992" w:rsidP="00CC7992">
      <w:pPr>
        <w:pStyle w:val="Akapitzlist"/>
        <w:spacing w:after="0"/>
        <w:ind w:left="0"/>
        <w:rPr>
          <w:rFonts w:ascii="Arial" w:hAnsi="Arial" w:cs="Arial"/>
        </w:rPr>
      </w:pPr>
      <w:r w:rsidRPr="007A44C6">
        <w:rPr>
          <w:rStyle w:val="Hipercze"/>
          <w:rFonts w:ascii="Arial" w:hAnsi="Arial" w:cs="Arial"/>
        </w:rPr>
        <w:t>fax. 77 45 26 231</w:t>
      </w:r>
    </w:p>
    <w:p w:rsidR="00CC7992" w:rsidRPr="007A44C6" w:rsidRDefault="00CC7992" w:rsidP="00CC7992">
      <w:pPr>
        <w:pStyle w:val="Akapitzlist"/>
        <w:spacing w:after="0"/>
        <w:ind w:left="567"/>
        <w:rPr>
          <w:rFonts w:ascii="Arial" w:hAnsi="Arial" w:cs="Arial"/>
          <w:b/>
          <w:color w:val="FF0000"/>
        </w:rPr>
      </w:pPr>
    </w:p>
    <w:p w:rsidR="00CC7992" w:rsidRPr="007A44C6" w:rsidRDefault="00CC7992" w:rsidP="00CC7992">
      <w:pPr>
        <w:pStyle w:val="Akapitzlist"/>
        <w:numPr>
          <w:ilvl w:val="0"/>
          <w:numId w:val="2"/>
        </w:numPr>
        <w:spacing w:after="0"/>
        <w:ind w:left="567" w:hanging="567"/>
        <w:rPr>
          <w:rFonts w:ascii="Arial" w:hAnsi="Arial" w:cs="Arial"/>
          <w:b/>
        </w:rPr>
      </w:pPr>
      <w:r w:rsidRPr="007A44C6">
        <w:rPr>
          <w:rFonts w:ascii="Arial" w:hAnsi="Arial" w:cs="Arial"/>
          <w:b/>
        </w:rPr>
        <w:t>Nazwa przedmiotu zamówienia:</w:t>
      </w:r>
    </w:p>
    <w:p w:rsidR="00CC7992" w:rsidRDefault="001C6CC9" w:rsidP="001C6CC9">
      <w:pPr>
        <w:autoSpaceDE w:val="0"/>
        <w:autoSpaceDN w:val="0"/>
        <w:adjustRightInd w:val="0"/>
        <w:spacing w:after="0"/>
        <w:jc w:val="both"/>
        <w:rPr>
          <w:rFonts w:ascii="Arial" w:eastAsia="Times New Roman" w:hAnsi="Arial" w:cs="Arial"/>
          <w:lang w:eastAsia="pl-PL"/>
        </w:rPr>
      </w:pPr>
      <w:r w:rsidRPr="007A44C6">
        <w:rPr>
          <w:rFonts w:ascii="Arial" w:eastAsia="Times New Roman" w:hAnsi="Arial" w:cs="Arial"/>
          <w:lang w:eastAsia="pl-PL"/>
        </w:rPr>
        <w:t xml:space="preserve">Przedmiotem zamówienia </w:t>
      </w:r>
      <w:r w:rsidR="0022438A" w:rsidRPr="007A44C6">
        <w:rPr>
          <w:rFonts w:ascii="Arial" w:eastAsia="Times New Roman" w:hAnsi="Arial" w:cs="Arial"/>
          <w:lang w:eastAsia="pl-PL"/>
        </w:rPr>
        <w:t>jest ,,</w:t>
      </w:r>
      <w:r w:rsidR="0022438A" w:rsidRPr="00642E13">
        <w:rPr>
          <w:rFonts w:ascii="Arial" w:eastAsia="Times New Roman" w:hAnsi="Arial" w:cs="Arial"/>
          <w:lang w:eastAsia="pl-PL"/>
        </w:rPr>
        <w:t>D</w:t>
      </w:r>
      <w:r w:rsidRPr="00642E13">
        <w:rPr>
          <w:rFonts w:ascii="Arial" w:eastAsia="Times New Roman" w:hAnsi="Arial" w:cs="Arial"/>
          <w:lang w:eastAsia="pl-PL"/>
        </w:rPr>
        <w:t>ostawa do siedziby Regionalnej Dyrek</w:t>
      </w:r>
      <w:r w:rsidR="0022438A" w:rsidRPr="00642E13">
        <w:rPr>
          <w:rFonts w:ascii="Arial" w:eastAsia="Times New Roman" w:hAnsi="Arial" w:cs="Arial"/>
          <w:lang w:eastAsia="pl-PL"/>
        </w:rPr>
        <w:t xml:space="preserve">cji Ochrony Środowiska w Opolu </w:t>
      </w:r>
      <w:r w:rsidR="00C97372">
        <w:rPr>
          <w:rFonts w:ascii="Arial" w:eastAsia="Times New Roman" w:hAnsi="Arial" w:cs="Arial"/>
          <w:lang w:eastAsia="pl-PL"/>
        </w:rPr>
        <w:t>k</w:t>
      </w:r>
      <w:r w:rsidR="00C97372" w:rsidRPr="00C97372">
        <w:rPr>
          <w:rFonts w:ascii="Arial" w:eastAsia="Times New Roman" w:hAnsi="Arial" w:cs="Arial"/>
          <w:lang w:eastAsia="pl-PL"/>
        </w:rPr>
        <w:t>olorowe</w:t>
      </w:r>
      <w:r w:rsidR="00C97372">
        <w:rPr>
          <w:rFonts w:ascii="Arial" w:eastAsia="Times New Roman" w:hAnsi="Arial" w:cs="Arial"/>
          <w:lang w:eastAsia="pl-PL"/>
        </w:rPr>
        <w:t>go</w:t>
      </w:r>
      <w:r w:rsidR="00C97372" w:rsidRPr="00C97372">
        <w:rPr>
          <w:rFonts w:ascii="Arial" w:eastAsia="Times New Roman" w:hAnsi="Arial" w:cs="Arial"/>
          <w:lang w:eastAsia="pl-PL"/>
        </w:rPr>
        <w:t>, cyfrowe</w:t>
      </w:r>
      <w:r w:rsidR="00C97372">
        <w:rPr>
          <w:rFonts w:ascii="Arial" w:eastAsia="Times New Roman" w:hAnsi="Arial" w:cs="Arial"/>
          <w:lang w:eastAsia="pl-PL"/>
        </w:rPr>
        <w:t>go urządzenia</w:t>
      </w:r>
      <w:r w:rsidR="00C97372" w:rsidRPr="00C97372">
        <w:rPr>
          <w:rFonts w:ascii="Arial" w:eastAsia="Times New Roman" w:hAnsi="Arial" w:cs="Arial"/>
          <w:lang w:eastAsia="pl-PL"/>
        </w:rPr>
        <w:t xml:space="preserve"> wielofunkcyjne</w:t>
      </w:r>
      <w:r w:rsidR="00C97372">
        <w:rPr>
          <w:rFonts w:ascii="Arial" w:eastAsia="Times New Roman" w:hAnsi="Arial" w:cs="Arial"/>
          <w:lang w:eastAsia="pl-PL"/>
        </w:rPr>
        <w:t>go</w:t>
      </w:r>
      <w:r w:rsidR="00C97372" w:rsidRPr="00C97372">
        <w:rPr>
          <w:rFonts w:ascii="Arial" w:eastAsia="Times New Roman" w:hAnsi="Arial" w:cs="Arial"/>
          <w:lang w:eastAsia="pl-PL"/>
        </w:rPr>
        <w:t xml:space="preserve"> z funkcją kopiowania,</w:t>
      </w:r>
      <w:r w:rsidR="002F6CEA">
        <w:rPr>
          <w:rFonts w:ascii="Arial" w:eastAsia="Times New Roman" w:hAnsi="Arial" w:cs="Arial"/>
          <w:lang w:eastAsia="pl-PL"/>
        </w:rPr>
        <w:t xml:space="preserve"> faksowania, drukowania i</w:t>
      </w:r>
      <w:r w:rsidR="00C97372" w:rsidRPr="00C97372">
        <w:rPr>
          <w:rFonts w:ascii="Arial" w:eastAsia="Times New Roman" w:hAnsi="Arial" w:cs="Arial"/>
          <w:lang w:eastAsia="pl-PL"/>
        </w:rPr>
        <w:t xml:space="preserve"> skanowania</w:t>
      </w:r>
      <w:r w:rsidR="0022438A" w:rsidRPr="00B5308C">
        <w:rPr>
          <w:rFonts w:ascii="Arial" w:eastAsia="Times New Roman" w:hAnsi="Arial" w:cs="Arial"/>
          <w:lang w:eastAsia="pl-PL"/>
        </w:rPr>
        <w:t>”.</w:t>
      </w:r>
    </w:p>
    <w:p w:rsidR="00A44498" w:rsidRDefault="00A44498" w:rsidP="003062AD">
      <w:pPr>
        <w:autoSpaceDE w:val="0"/>
        <w:autoSpaceDN w:val="0"/>
        <w:adjustRightInd w:val="0"/>
        <w:spacing w:after="0" w:line="240" w:lineRule="auto"/>
        <w:jc w:val="both"/>
        <w:rPr>
          <w:rFonts w:ascii="Arial" w:hAnsi="Arial" w:cs="Arial"/>
        </w:rPr>
      </w:pPr>
    </w:p>
    <w:p w:rsidR="00DE6805" w:rsidRPr="003062AD" w:rsidRDefault="003062AD" w:rsidP="003062AD">
      <w:pPr>
        <w:autoSpaceDE w:val="0"/>
        <w:autoSpaceDN w:val="0"/>
        <w:adjustRightInd w:val="0"/>
        <w:spacing w:after="0" w:line="240" w:lineRule="auto"/>
        <w:jc w:val="both"/>
        <w:rPr>
          <w:rFonts w:ascii="Arial" w:hAnsi="Arial" w:cs="Arial"/>
        </w:rPr>
      </w:pPr>
      <w:r w:rsidRPr="003062AD">
        <w:rPr>
          <w:rFonts w:ascii="Arial" w:hAnsi="Arial" w:cs="Arial"/>
        </w:rPr>
        <w:t xml:space="preserve">Zadanie jest realizowane w ramach projektu pn. „Wsparcie instytucjonalne Regionalnej Dyrekcji Ochrony Środowiska w Opolu w celu poprawy procesu udostępnienia informacji </w:t>
      </w:r>
      <w:r>
        <w:rPr>
          <w:rFonts w:ascii="Arial" w:hAnsi="Arial" w:cs="Arial"/>
        </w:rPr>
        <w:t xml:space="preserve">                 </w:t>
      </w:r>
      <w:r w:rsidRPr="003062AD">
        <w:rPr>
          <w:rFonts w:ascii="Arial" w:hAnsi="Arial" w:cs="Arial"/>
        </w:rPr>
        <w:t>o środowisku w roku 2017”, współfinansowanego ze środków Wojewódzkiego Funduszu Ochrony Środowiska i Gospodarki Wodnej w Opolu</w:t>
      </w:r>
      <w:r>
        <w:rPr>
          <w:rFonts w:ascii="Arial" w:hAnsi="Arial" w:cs="Arial"/>
        </w:rPr>
        <w:t>.</w:t>
      </w:r>
    </w:p>
    <w:p w:rsidR="003062AD" w:rsidRDefault="003062AD" w:rsidP="003062AD">
      <w:pPr>
        <w:pStyle w:val="Default"/>
      </w:pPr>
    </w:p>
    <w:p w:rsidR="002E72FC" w:rsidRPr="007A44C6" w:rsidRDefault="00CC7992" w:rsidP="00CC7992">
      <w:pPr>
        <w:pStyle w:val="Akapitzlist"/>
        <w:numPr>
          <w:ilvl w:val="0"/>
          <w:numId w:val="2"/>
        </w:numPr>
        <w:autoSpaceDE w:val="0"/>
        <w:autoSpaceDN w:val="0"/>
        <w:adjustRightInd w:val="0"/>
        <w:spacing w:after="0"/>
        <w:ind w:left="567" w:hanging="567"/>
        <w:jc w:val="both"/>
        <w:rPr>
          <w:rFonts w:ascii="Arial" w:eastAsia="Times New Roman" w:hAnsi="Arial" w:cs="Arial"/>
          <w:b/>
          <w:lang w:eastAsia="pl-PL"/>
        </w:rPr>
      </w:pPr>
      <w:r w:rsidRPr="007A44C6">
        <w:rPr>
          <w:rFonts w:ascii="Arial" w:eastAsia="Times New Roman" w:hAnsi="Arial" w:cs="Arial"/>
          <w:b/>
          <w:lang w:eastAsia="pl-PL"/>
        </w:rPr>
        <w:t>Określenie przedmiotu zamówienia:</w:t>
      </w:r>
      <w:r w:rsidRPr="007A44C6">
        <w:rPr>
          <w:rFonts w:ascii="Arial" w:eastAsia="Times New Roman" w:hAnsi="Arial" w:cs="Arial"/>
          <w:lang w:eastAsia="pl-PL"/>
        </w:rPr>
        <w:t xml:space="preserve"> </w:t>
      </w:r>
    </w:p>
    <w:p w:rsidR="00CC7992" w:rsidRPr="00DE6805" w:rsidRDefault="00CC7992" w:rsidP="003A195F">
      <w:pPr>
        <w:autoSpaceDE w:val="0"/>
        <w:autoSpaceDN w:val="0"/>
        <w:adjustRightInd w:val="0"/>
        <w:spacing w:after="0"/>
        <w:jc w:val="both"/>
        <w:rPr>
          <w:rFonts w:ascii="Arial" w:eastAsia="Times New Roman" w:hAnsi="Arial" w:cs="Arial"/>
          <w:lang w:eastAsia="pl-PL"/>
        </w:rPr>
      </w:pPr>
      <w:r w:rsidRPr="007A44C6">
        <w:rPr>
          <w:rFonts w:ascii="Arial" w:eastAsia="Times New Roman" w:hAnsi="Arial" w:cs="Arial"/>
          <w:lang w:eastAsia="pl-PL"/>
        </w:rPr>
        <w:t>Przedmiotem zamówienia jest dostawa do siedziby Regionalnej Dyrekcji Ochrony Środowiska w Opolu, ul. Obrońc</w:t>
      </w:r>
      <w:r w:rsidR="00485FD4">
        <w:rPr>
          <w:rFonts w:ascii="Arial" w:eastAsia="Times New Roman" w:hAnsi="Arial" w:cs="Arial"/>
          <w:lang w:eastAsia="pl-PL"/>
        </w:rPr>
        <w:t>ów Stalingradu 66, 45-512 Opole:</w:t>
      </w:r>
      <w:r w:rsidR="003A195F">
        <w:rPr>
          <w:rFonts w:ascii="Arial" w:eastAsia="Times New Roman" w:hAnsi="Arial" w:cs="Arial"/>
          <w:lang w:eastAsia="pl-PL"/>
        </w:rPr>
        <w:t xml:space="preserve"> </w:t>
      </w:r>
      <w:r w:rsidR="00C97372" w:rsidRPr="00C97372">
        <w:rPr>
          <w:rFonts w:ascii="Arial" w:eastAsia="Times New Roman" w:hAnsi="Arial" w:cs="Arial"/>
          <w:lang w:eastAsia="pl-PL"/>
        </w:rPr>
        <w:t>kolorowego, cyfrowego urządzenia wielofunkcyjnego z funkcją kopiowania,</w:t>
      </w:r>
      <w:r w:rsidR="002F6CEA">
        <w:rPr>
          <w:rFonts w:ascii="Arial" w:eastAsia="Times New Roman" w:hAnsi="Arial" w:cs="Arial"/>
          <w:lang w:eastAsia="pl-PL"/>
        </w:rPr>
        <w:t xml:space="preserve"> faksowania, drukowania i</w:t>
      </w:r>
      <w:r w:rsidR="00C97372" w:rsidRPr="00C97372">
        <w:rPr>
          <w:rFonts w:ascii="Arial" w:eastAsia="Times New Roman" w:hAnsi="Arial" w:cs="Arial"/>
          <w:lang w:eastAsia="pl-PL"/>
        </w:rPr>
        <w:t xml:space="preserve"> skanowania</w:t>
      </w:r>
      <w:r w:rsidR="002E72FC" w:rsidRPr="00DE6805">
        <w:rPr>
          <w:rFonts w:ascii="Arial" w:eastAsia="Times New Roman" w:hAnsi="Arial" w:cs="Arial"/>
          <w:lang w:eastAsia="pl-PL"/>
        </w:rPr>
        <w:t xml:space="preserve"> </w:t>
      </w:r>
      <w:r w:rsidR="00E32B49">
        <w:rPr>
          <w:rFonts w:ascii="Arial" w:eastAsia="Times New Roman" w:hAnsi="Arial" w:cs="Arial"/>
          <w:lang w:eastAsia="pl-PL"/>
        </w:rPr>
        <w:t xml:space="preserve">- </w:t>
      </w:r>
      <w:r w:rsidR="002E72FC" w:rsidRPr="00DE6805">
        <w:rPr>
          <w:rFonts w:ascii="Arial" w:eastAsia="Times New Roman" w:hAnsi="Arial" w:cs="Arial"/>
          <w:lang w:eastAsia="pl-PL"/>
        </w:rPr>
        <w:t>szt.</w:t>
      </w:r>
      <w:r w:rsidR="00C97372">
        <w:rPr>
          <w:rFonts w:ascii="Arial" w:eastAsia="Times New Roman" w:hAnsi="Arial" w:cs="Arial"/>
          <w:lang w:eastAsia="pl-PL"/>
        </w:rPr>
        <w:t xml:space="preserve"> 1</w:t>
      </w:r>
      <w:r w:rsidR="00FB41BE">
        <w:rPr>
          <w:rFonts w:ascii="Arial" w:eastAsia="Times New Roman" w:hAnsi="Arial" w:cs="Arial"/>
          <w:lang w:eastAsia="pl-PL"/>
        </w:rPr>
        <w:t>.</w:t>
      </w:r>
    </w:p>
    <w:p w:rsidR="00CC7992" w:rsidRDefault="00CC7992" w:rsidP="002E72FC">
      <w:pPr>
        <w:autoSpaceDE w:val="0"/>
        <w:autoSpaceDN w:val="0"/>
        <w:adjustRightInd w:val="0"/>
        <w:spacing w:after="0"/>
        <w:jc w:val="both"/>
        <w:rPr>
          <w:rFonts w:ascii="Arial" w:hAnsi="Arial" w:cs="Arial"/>
        </w:rPr>
      </w:pPr>
      <w:r w:rsidRPr="007A44C6">
        <w:rPr>
          <w:rFonts w:ascii="Arial" w:hAnsi="Arial" w:cs="Arial"/>
        </w:rPr>
        <w:t>Sprzęt musi być fabrycznie nowy i spełniać niżej podane parametry techniczne (minimalne). Zamawiający dopuszcza zaoferowanie sprzętu o parametrach lepszych od wymagań minimalnych.</w:t>
      </w:r>
    </w:p>
    <w:p w:rsidR="00684854" w:rsidRDefault="00684854" w:rsidP="00684854">
      <w:pPr>
        <w:autoSpaceDE w:val="0"/>
        <w:autoSpaceDN w:val="0"/>
        <w:adjustRightInd w:val="0"/>
        <w:spacing w:after="0"/>
        <w:jc w:val="both"/>
        <w:rPr>
          <w:rFonts w:ascii="Arial" w:hAnsi="Arial" w:cs="Arial"/>
        </w:rPr>
      </w:pPr>
    </w:p>
    <w:p w:rsidR="00684854" w:rsidRPr="00684854" w:rsidRDefault="00684854" w:rsidP="00684854">
      <w:pPr>
        <w:autoSpaceDE w:val="0"/>
        <w:autoSpaceDN w:val="0"/>
        <w:adjustRightInd w:val="0"/>
        <w:spacing w:after="0"/>
        <w:jc w:val="both"/>
        <w:rPr>
          <w:rFonts w:ascii="Arial" w:hAnsi="Arial" w:cs="Arial"/>
        </w:rPr>
      </w:pPr>
      <w:r w:rsidRPr="00684854">
        <w:rPr>
          <w:rFonts w:ascii="Arial" w:hAnsi="Arial" w:cs="Arial"/>
        </w:rPr>
        <w:t>Nazwy i kody dotyczące przedmiotu zamówienia określone we Wspólnym Słowniku Zamówień (CPV):</w:t>
      </w:r>
    </w:p>
    <w:p w:rsidR="0022438A" w:rsidRPr="007A44C6" w:rsidRDefault="00684854" w:rsidP="00D7587B">
      <w:pPr>
        <w:autoSpaceDE w:val="0"/>
        <w:autoSpaceDN w:val="0"/>
        <w:adjustRightInd w:val="0"/>
        <w:spacing w:after="0"/>
        <w:jc w:val="both"/>
        <w:rPr>
          <w:rFonts w:ascii="Arial" w:eastAsia="Times New Roman" w:hAnsi="Arial" w:cs="Arial"/>
          <w:b/>
          <w:lang w:eastAsia="pl-PL"/>
        </w:rPr>
      </w:pPr>
      <w:r w:rsidRPr="00684854">
        <w:rPr>
          <w:rFonts w:ascii="Arial" w:hAnsi="Arial" w:cs="Arial"/>
        </w:rPr>
        <w:t xml:space="preserve">- </w:t>
      </w:r>
      <w:r w:rsidR="00D7587B" w:rsidRPr="00D7587B">
        <w:rPr>
          <w:rFonts w:ascii="Arial" w:hAnsi="Arial" w:cs="Arial"/>
        </w:rPr>
        <w:t>42962000-7 urządzenia</w:t>
      </w:r>
      <w:r w:rsidR="00D7587B">
        <w:rPr>
          <w:rFonts w:ascii="Arial" w:hAnsi="Arial" w:cs="Arial"/>
        </w:rPr>
        <w:t xml:space="preserve"> </w:t>
      </w:r>
      <w:r w:rsidR="00D7587B" w:rsidRPr="00D7587B">
        <w:rPr>
          <w:rFonts w:ascii="Arial" w:hAnsi="Arial" w:cs="Arial"/>
        </w:rPr>
        <w:t>drukujące i graficzne</w:t>
      </w:r>
      <w:r w:rsidR="00D7587B" w:rsidRPr="00D7587B">
        <w:rPr>
          <w:rFonts w:ascii="Arial" w:eastAsia="Times New Roman" w:hAnsi="Arial" w:cs="Arial"/>
          <w:lang w:eastAsia="pl-PL"/>
        </w:rPr>
        <w:t>.</w:t>
      </w:r>
    </w:p>
    <w:p w:rsidR="00CC7992" w:rsidRPr="007A44C6" w:rsidRDefault="00CC7992" w:rsidP="00CC7992">
      <w:pPr>
        <w:autoSpaceDE w:val="0"/>
        <w:autoSpaceDN w:val="0"/>
        <w:adjustRightInd w:val="0"/>
        <w:spacing w:after="0"/>
        <w:jc w:val="both"/>
        <w:rPr>
          <w:rFonts w:ascii="Arial" w:eastAsia="Times New Roman" w:hAnsi="Arial" w:cs="Arial"/>
          <w:b/>
          <w:color w:val="FF0000"/>
          <w:lang w:eastAsia="pl-PL"/>
        </w:rPr>
      </w:pPr>
    </w:p>
    <w:p w:rsidR="0022438A" w:rsidRPr="007A44C6" w:rsidRDefault="0022438A" w:rsidP="00EC51BA">
      <w:pPr>
        <w:pStyle w:val="Akapitzlist"/>
        <w:numPr>
          <w:ilvl w:val="0"/>
          <w:numId w:val="7"/>
        </w:numPr>
        <w:spacing w:after="0" w:line="240" w:lineRule="auto"/>
        <w:rPr>
          <w:rFonts w:ascii="Arial" w:hAnsi="Arial" w:cs="Arial"/>
        </w:rPr>
        <w:sectPr w:rsidR="0022438A" w:rsidRPr="007A44C6" w:rsidSect="00EC51BA">
          <w:headerReference w:type="even" r:id="rId10"/>
          <w:headerReference w:type="default" r:id="rId11"/>
          <w:footerReference w:type="default" r:id="rId12"/>
          <w:pgSz w:w="11906" w:h="16838"/>
          <w:pgMar w:top="986" w:right="1417" w:bottom="1417" w:left="1417" w:header="426" w:footer="362" w:gutter="0"/>
          <w:cols w:space="708"/>
          <w:docGrid w:linePitch="360"/>
        </w:sectPr>
      </w:pPr>
    </w:p>
    <w:p w:rsidR="007A34B7" w:rsidRPr="007A44C6" w:rsidRDefault="007A34B7" w:rsidP="002F6CEA">
      <w:pPr>
        <w:pStyle w:val="Akapitzlist"/>
        <w:spacing w:after="0" w:line="240" w:lineRule="auto"/>
        <w:ind w:left="76"/>
        <w:rPr>
          <w:rFonts w:ascii="Arial" w:hAnsi="Arial" w:cs="Arial"/>
        </w:rPr>
      </w:pPr>
      <w:r w:rsidRPr="007A44C6">
        <w:rPr>
          <w:rFonts w:ascii="Arial" w:hAnsi="Arial" w:cs="Arial"/>
        </w:rPr>
        <w:lastRenderedPageBreak/>
        <w:t xml:space="preserve">Wymagania minimalne dla </w:t>
      </w:r>
      <w:r w:rsidR="00C97372">
        <w:rPr>
          <w:rFonts w:ascii="Arial" w:hAnsi="Arial" w:cs="Arial"/>
        </w:rPr>
        <w:t>urządzenia wielofunkcyjnego</w:t>
      </w:r>
      <w:r w:rsidRPr="007A44C6">
        <w:rPr>
          <w:rFonts w:ascii="Arial" w:hAnsi="Arial" w:cs="Arial"/>
        </w:rPr>
        <w:t>:</w:t>
      </w:r>
    </w:p>
    <w:p w:rsidR="007A34B7" w:rsidRPr="007A44C6" w:rsidRDefault="007A34B7" w:rsidP="007A34B7">
      <w:pPr>
        <w:spacing w:after="0" w:line="240" w:lineRule="auto"/>
        <w:ind w:left="360"/>
        <w:rPr>
          <w:rFonts w:ascii="Arial" w:hAnsi="Arial" w:cs="Arial"/>
        </w:rPr>
      </w:pPr>
    </w:p>
    <w:tbl>
      <w:tblPr>
        <w:tblW w:w="5297"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0"/>
        <w:gridCol w:w="3165"/>
        <w:gridCol w:w="6154"/>
      </w:tblGrid>
      <w:tr w:rsidR="00C97372" w:rsidRPr="00C97372" w:rsidTr="00C97372">
        <w:tc>
          <w:tcPr>
            <w:tcW w:w="0" w:type="auto"/>
            <w:gridSpan w:val="3"/>
            <w:tcBorders>
              <w:top w:val="single" w:sz="4" w:space="0" w:color="auto"/>
              <w:left w:val="single" w:sz="4" w:space="0" w:color="auto"/>
              <w:bottom w:val="single" w:sz="4" w:space="0" w:color="auto"/>
              <w:right w:val="single" w:sz="4" w:space="0" w:color="auto"/>
            </w:tcBorders>
            <w:hideMark/>
          </w:tcPr>
          <w:p w:rsidR="00910401" w:rsidRDefault="00C97372" w:rsidP="00E32B49">
            <w:pPr>
              <w:spacing w:before="120" w:after="0" w:line="240" w:lineRule="auto"/>
              <w:contextualSpacing/>
              <w:jc w:val="center"/>
              <w:rPr>
                <w:rFonts w:ascii="Arial" w:hAnsi="Arial" w:cs="Arial"/>
                <w:b/>
                <w:sz w:val="20"/>
                <w:szCs w:val="20"/>
              </w:rPr>
            </w:pPr>
            <w:r w:rsidRPr="00C97372">
              <w:rPr>
                <w:rFonts w:ascii="Arial" w:hAnsi="Arial" w:cs="Arial"/>
                <w:b/>
                <w:sz w:val="20"/>
                <w:szCs w:val="20"/>
              </w:rPr>
              <w:t>Kolorowe, cyfrowe urządzenie wielofunkcyjne</w:t>
            </w:r>
          </w:p>
          <w:p w:rsidR="00C97372" w:rsidRPr="00C97372" w:rsidRDefault="00C97372" w:rsidP="00E32B49">
            <w:pPr>
              <w:spacing w:before="120" w:after="0" w:line="240" w:lineRule="auto"/>
              <w:contextualSpacing/>
              <w:jc w:val="center"/>
              <w:rPr>
                <w:rFonts w:ascii="Arial" w:hAnsi="Arial" w:cs="Arial"/>
                <w:b/>
                <w:sz w:val="20"/>
                <w:szCs w:val="20"/>
              </w:rPr>
            </w:pPr>
            <w:r w:rsidRPr="00C97372">
              <w:rPr>
                <w:rFonts w:ascii="Arial" w:hAnsi="Arial" w:cs="Arial"/>
                <w:b/>
                <w:sz w:val="20"/>
                <w:szCs w:val="20"/>
              </w:rPr>
              <w:t>z funkcją kopiowania,</w:t>
            </w:r>
            <w:r w:rsidR="002F6CEA">
              <w:rPr>
                <w:rFonts w:ascii="Arial" w:hAnsi="Arial" w:cs="Arial"/>
                <w:b/>
                <w:sz w:val="20"/>
                <w:szCs w:val="20"/>
              </w:rPr>
              <w:t xml:space="preserve"> faksowania, drukowania i</w:t>
            </w:r>
            <w:r w:rsidRPr="00C97372">
              <w:rPr>
                <w:rFonts w:ascii="Arial" w:hAnsi="Arial" w:cs="Arial"/>
                <w:b/>
                <w:sz w:val="20"/>
                <w:szCs w:val="20"/>
              </w:rPr>
              <w:t xml:space="preserve"> skanowania – 1 szt.</w:t>
            </w:r>
          </w:p>
        </w:tc>
      </w:tr>
      <w:tr w:rsidR="00C97372" w:rsidRPr="00C97372" w:rsidTr="00C97372">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keepNext/>
              <w:spacing w:before="120" w:after="0" w:line="240" w:lineRule="auto"/>
              <w:outlineLvl w:val="0"/>
              <w:rPr>
                <w:rFonts w:ascii="Arial" w:eastAsia="Times New Roman" w:hAnsi="Arial" w:cs="Arial"/>
                <w:b/>
                <w:sz w:val="20"/>
                <w:szCs w:val="20"/>
              </w:rPr>
            </w:pPr>
            <w:r w:rsidRPr="00C97372">
              <w:rPr>
                <w:rFonts w:ascii="Arial" w:eastAsia="Times New Roman" w:hAnsi="Arial" w:cs="Arial"/>
                <w:b/>
                <w:sz w:val="20"/>
                <w:szCs w:val="20"/>
              </w:rPr>
              <w:t>Lp.</w:t>
            </w:r>
          </w:p>
        </w:tc>
        <w:tc>
          <w:tcPr>
            <w:tcW w:w="0" w:type="auto"/>
            <w:tcBorders>
              <w:top w:val="single" w:sz="4" w:space="0" w:color="auto"/>
              <w:left w:val="single" w:sz="4" w:space="0" w:color="auto"/>
              <w:bottom w:val="single" w:sz="4" w:space="0" w:color="auto"/>
              <w:right w:val="single" w:sz="4" w:space="0" w:color="auto"/>
            </w:tcBorders>
            <w:vAlign w:val="center"/>
            <w:hideMark/>
          </w:tcPr>
          <w:p w:rsidR="00C97372" w:rsidRPr="00C97372" w:rsidRDefault="00C97372" w:rsidP="00E32B49">
            <w:pPr>
              <w:keepNext/>
              <w:spacing w:before="120" w:after="0" w:line="240" w:lineRule="auto"/>
              <w:jc w:val="center"/>
              <w:outlineLvl w:val="0"/>
              <w:rPr>
                <w:rFonts w:ascii="Arial" w:eastAsia="Times New Roman" w:hAnsi="Arial" w:cs="Arial"/>
                <w:b/>
                <w:sz w:val="20"/>
                <w:szCs w:val="20"/>
              </w:rPr>
            </w:pPr>
            <w:r w:rsidRPr="00C97372">
              <w:rPr>
                <w:rFonts w:ascii="Arial" w:eastAsia="Times New Roman" w:hAnsi="Arial" w:cs="Arial"/>
                <w:b/>
                <w:sz w:val="20"/>
                <w:szCs w:val="20"/>
              </w:rPr>
              <w:t>Parametr</w:t>
            </w:r>
          </w:p>
        </w:tc>
        <w:tc>
          <w:tcPr>
            <w:tcW w:w="0" w:type="auto"/>
            <w:tcBorders>
              <w:top w:val="single" w:sz="4" w:space="0" w:color="auto"/>
              <w:left w:val="single" w:sz="4" w:space="0" w:color="auto"/>
              <w:bottom w:val="single" w:sz="4" w:space="0" w:color="auto"/>
              <w:right w:val="single" w:sz="4" w:space="0" w:color="auto"/>
            </w:tcBorders>
            <w:vAlign w:val="center"/>
            <w:hideMark/>
          </w:tcPr>
          <w:p w:rsidR="00C97372" w:rsidRPr="00C97372" w:rsidRDefault="00C97372" w:rsidP="00E32B49">
            <w:pPr>
              <w:spacing w:before="120" w:after="0" w:line="240" w:lineRule="auto"/>
              <w:jc w:val="center"/>
              <w:rPr>
                <w:rFonts w:ascii="Arial" w:hAnsi="Arial" w:cs="Arial"/>
                <w:b/>
                <w:sz w:val="20"/>
                <w:szCs w:val="20"/>
              </w:rPr>
            </w:pPr>
            <w:r w:rsidRPr="00C97372">
              <w:rPr>
                <w:rFonts w:ascii="Arial" w:hAnsi="Arial" w:cs="Arial"/>
                <w:b/>
                <w:sz w:val="20"/>
                <w:szCs w:val="20"/>
              </w:rPr>
              <w:t>Wymagane minimalne parametry</w:t>
            </w:r>
          </w:p>
        </w:tc>
      </w:tr>
      <w:tr w:rsidR="00C97372" w:rsidRPr="00C97372" w:rsidTr="00C97372">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1.</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Typ i proces kopiowania/wydruku</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jc w:val="both"/>
              <w:rPr>
                <w:rFonts w:ascii="Arial" w:eastAsia="Lucida Sans Unicode" w:hAnsi="Arial" w:cs="Arial"/>
                <w:sz w:val="20"/>
                <w:szCs w:val="20"/>
              </w:rPr>
            </w:pPr>
            <w:r w:rsidRPr="00C97372">
              <w:rPr>
                <w:rFonts w:ascii="Arial" w:eastAsia="Lucida Sans Unicode" w:hAnsi="Arial" w:cs="Arial"/>
                <w:sz w:val="20"/>
                <w:szCs w:val="20"/>
              </w:rPr>
              <w:t>Wolnostojące urządzenie laserowe kolorowe</w:t>
            </w:r>
          </w:p>
        </w:tc>
      </w:tr>
      <w:tr w:rsidR="00C97372" w:rsidRPr="00C97372" w:rsidTr="00C97372">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2.</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Prędkość A4/min. w mono</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jc w:val="both"/>
              <w:rPr>
                <w:rFonts w:ascii="Arial" w:eastAsia="Lucida Sans Unicode" w:hAnsi="Arial" w:cs="Arial"/>
                <w:sz w:val="20"/>
                <w:szCs w:val="20"/>
              </w:rPr>
            </w:pPr>
            <w:r w:rsidRPr="00C97372">
              <w:rPr>
                <w:rFonts w:ascii="Arial" w:eastAsia="Lucida Sans Unicode" w:hAnsi="Arial" w:cs="Arial"/>
                <w:sz w:val="20"/>
                <w:szCs w:val="20"/>
              </w:rPr>
              <w:t>Min 30 stron A4/min mono i kolor</w:t>
            </w:r>
          </w:p>
        </w:tc>
      </w:tr>
      <w:tr w:rsidR="00C97372" w:rsidRPr="00C97372" w:rsidTr="00C97372">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3.</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Rozdzielczość skanowania</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jc w:val="both"/>
              <w:rPr>
                <w:rFonts w:ascii="Arial" w:eastAsia="Lucida Sans Unicode" w:hAnsi="Arial" w:cs="Arial"/>
                <w:sz w:val="20"/>
                <w:szCs w:val="20"/>
              </w:rPr>
            </w:pPr>
            <w:r w:rsidRPr="00C97372">
              <w:rPr>
                <w:rFonts w:ascii="Arial" w:eastAsia="Lucida Sans Unicode" w:hAnsi="Arial" w:cs="Arial"/>
                <w:sz w:val="20"/>
                <w:szCs w:val="20"/>
              </w:rPr>
              <w:t xml:space="preserve">Min. 1200 </w:t>
            </w:r>
            <w:proofErr w:type="spellStart"/>
            <w:r w:rsidRPr="00C97372">
              <w:rPr>
                <w:rFonts w:ascii="Arial" w:eastAsia="Lucida Sans Unicode" w:hAnsi="Arial" w:cs="Arial"/>
                <w:sz w:val="20"/>
                <w:szCs w:val="20"/>
              </w:rPr>
              <w:t>dpi</w:t>
            </w:r>
            <w:proofErr w:type="spellEnd"/>
          </w:p>
        </w:tc>
      </w:tr>
      <w:tr w:rsidR="00C97372" w:rsidRPr="00C97372" w:rsidTr="00C97372">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4.</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Formaty oryginału i kopii</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jc w:val="both"/>
              <w:rPr>
                <w:rFonts w:ascii="Arial" w:eastAsia="Lucida Sans Unicode" w:hAnsi="Arial" w:cs="Arial"/>
                <w:sz w:val="20"/>
                <w:szCs w:val="20"/>
              </w:rPr>
            </w:pPr>
            <w:r w:rsidRPr="00C97372">
              <w:rPr>
                <w:rFonts w:ascii="Arial" w:eastAsia="Lucida Sans Unicode" w:hAnsi="Arial" w:cs="Arial"/>
                <w:sz w:val="20"/>
                <w:szCs w:val="20"/>
              </w:rPr>
              <w:t>Od A6 do A3 włącznie</w:t>
            </w:r>
          </w:p>
        </w:tc>
      </w:tr>
      <w:tr w:rsidR="00C97372" w:rsidRPr="00C97372" w:rsidTr="00C97372">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Gramatura papieru</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jc w:val="both"/>
              <w:rPr>
                <w:rFonts w:ascii="Arial" w:hAnsi="Arial" w:cs="Arial"/>
                <w:sz w:val="20"/>
                <w:szCs w:val="20"/>
                <w:vertAlign w:val="superscript"/>
              </w:rPr>
            </w:pPr>
            <w:r w:rsidRPr="00C97372">
              <w:rPr>
                <w:rFonts w:ascii="Arial" w:hAnsi="Arial" w:cs="Arial"/>
                <w:sz w:val="20"/>
                <w:szCs w:val="20"/>
              </w:rPr>
              <w:t>Od 52 do 300 g/</w:t>
            </w:r>
            <w:r w:rsidRPr="00C97372">
              <w:rPr>
                <w:rFonts w:ascii="Arial" w:hAnsi="Arial" w:cs="Arial"/>
                <w:bCs/>
                <w:color w:val="FF0000"/>
                <w:sz w:val="20"/>
                <w:szCs w:val="20"/>
              </w:rPr>
              <w:t xml:space="preserve"> </w:t>
            </w:r>
            <w:r w:rsidRPr="00C97372">
              <w:rPr>
                <w:rFonts w:ascii="Arial" w:hAnsi="Arial" w:cs="Arial"/>
                <w:bCs/>
                <w:sz w:val="20"/>
                <w:szCs w:val="20"/>
              </w:rPr>
              <w:t>m²</w:t>
            </w:r>
          </w:p>
        </w:tc>
      </w:tr>
      <w:tr w:rsidR="00C97372" w:rsidRPr="00C97372" w:rsidTr="00C97372">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6.</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bCs/>
                <w:sz w:val="20"/>
                <w:szCs w:val="20"/>
              </w:rPr>
              <w:t>Pierwsza kopia czas wydruku</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F2587">
            <w:pPr>
              <w:widowControl w:val="0"/>
              <w:suppressLineNumbers/>
              <w:suppressAutoHyphens/>
              <w:spacing w:before="120" w:after="0" w:line="240" w:lineRule="auto"/>
              <w:jc w:val="both"/>
              <w:rPr>
                <w:rFonts w:ascii="Arial" w:eastAsia="Lucida Sans Unicode" w:hAnsi="Arial" w:cs="Arial"/>
                <w:sz w:val="20"/>
                <w:szCs w:val="20"/>
              </w:rPr>
            </w:pPr>
            <w:r w:rsidRPr="00C97372">
              <w:rPr>
                <w:rFonts w:ascii="Arial" w:eastAsia="Lucida Sans Unicode" w:hAnsi="Arial" w:cs="Arial"/>
                <w:sz w:val="20"/>
                <w:szCs w:val="20"/>
              </w:rPr>
              <w:t xml:space="preserve">Maks. </w:t>
            </w:r>
            <w:r w:rsidRPr="00C97372">
              <w:rPr>
                <w:rFonts w:ascii="Arial" w:eastAsia="Lucida Sans Unicode" w:hAnsi="Arial" w:cs="Arial"/>
                <w:bCs/>
                <w:sz w:val="20"/>
                <w:szCs w:val="20"/>
              </w:rPr>
              <w:t>4,6 sek. mono,</w:t>
            </w:r>
            <w:r w:rsidR="007E752E">
              <w:rPr>
                <w:rFonts w:ascii="Arial" w:eastAsia="Lucida Sans Unicode" w:hAnsi="Arial" w:cs="Arial"/>
                <w:bCs/>
                <w:sz w:val="20"/>
                <w:szCs w:val="20"/>
              </w:rPr>
              <w:t xml:space="preserve"> </w:t>
            </w:r>
            <w:r w:rsidRPr="00C97372">
              <w:rPr>
                <w:rFonts w:ascii="Arial" w:eastAsia="Lucida Sans Unicode" w:hAnsi="Arial" w:cs="Arial"/>
                <w:bCs/>
                <w:sz w:val="20"/>
                <w:szCs w:val="20"/>
              </w:rPr>
              <w:t xml:space="preserve">kolor 7,1 </w:t>
            </w:r>
            <w:proofErr w:type="spellStart"/>
            <w:r w:rsidRPr="00C97372">
              <w:rPr>
                <w:rFonts w:ascii="Arial" w:eastAsia="Lucida Sans Unicode" w:hAnsi="Arial" w:cs="Arial"/>
                <w:bCs/>
                <w:sz w:val="20"/>
                <w:szCs w:val="20"/>
              </w:rPr>
              <w:t>sek</w:t>
            </w:r>
            <w:proofErr w:type="spellEnd"/>
          </w:p>
        </w:tc>
      </w:tr>
      <w:tr w:rsidR="00C97372" w:rsidRPr="00C97372" w:rsidTr="00C97372">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7.</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Zespół kopiowanie/drukowania dwustronnego (Duplex)</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jc w:val="both"/>
              <w:rPr>
                <w:rFonts w:ascii="Arial" w:eastAsia="Lucida Sans Unicode" w:hAnsi="Arial" w:cs="Arial"/>
                <w:sz w:val="20"/>
                <w:szCs w:val="20"/>
              </w:rPr>
            </w:pPr>
            <w:r w:rsidRPr="00C97372">
              <w:rPr>
                <w:rFonts w:ascii="Arial" w:eastAsia="Lucida Sans Unicode" w:hAnsi="Arial" w:cs="Arial"/>
                <w:sz w:val="20"/>
                <w:szCs w:val="20"/>
              </w:rPr>
              <w:t>Tak, duplex automatyczny, jednoprzebiegowy podajnik oryginałów</w:t>
            </w:r>
          </w:p>
        </w:tc>
      </w:tr>
      <w:tr w:rsidR="00C97372" w:rsidRPr="00C97372" w:rsidTr="00C97372">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8.</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 xml:space="preserve">Pamięć obrazu RAM </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jc w:val="both"/>
              <w:rPr>
                <w:rFonts w:ascii="Arial" w:eastAsia="Lucida Sans Unicode" w:hAnsi="Arial" w:cs="Arial"/>
                <w:sz w:val="20"/>
                <w:szCs w:val="20"/>
              </w:rPr>
            </w:pPr>
            <w:r w:rsidRPr="00C97372">
              <w:rPr>
                <w:rFonts w:ascii="Arial" w:eastAsia="Lucida Sans Unicode" w:hAnsi="Arial" w:cs="Arial"/>
                <w:sz w:val="20"/>
                <w:szCs w:val="20"/>
              </w:rPr>
              <w:t>Min. 2 GB</w:t>
            </w:r>
          </w:p>
        </w:tc>
      </w:tr>
      <w:tr w:rsidR="00C97372" w:rsidRPr="00C97372" w:rsidTr="00C97372">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9.</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Dysk twardy</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jc w:val="both"/>
              <w:rPr>
                <w:rFonts w:ascii="Arial" w:eastAsia="Lucida Sans Unicode" w:hAnsi="Arial" w:cs="Arial"/>
                <w:sz w:val="20"/>
                <w:szCs w:val="20"/>
              </w:rPr>
            </w:pPr>
            <w:r w:rsidRPr="00C97372">
              <w:rPr>
                <w:rFonts w:ascii="Arial" w:eastAsia="Lucida Sans Unicode" w:hAnsi="Arial" w:cs="Arial"/>
                <w:sz w:val="20"/>
                <w:szCs w:val="20"/>
              </w:rPr>
              <w:t>Min. 250 GB</w:t>
            </w:r>
          </w:p>
        </w:tc>
      </w:tr>
      <w:tr w:rsidR="00C97372" w:rsidRPr="00C97372" w:rsidTr="00C97372">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10.</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color w:val="000000" w:themeColor="text1"/>
                <w:sz w:val="20"/>
                <w:szCs w:val="20"/>
              </w:rPr>
            </w:pPr>
            <w:r w:rsidRPr="00C97372">
              <w:rPr>
                <w:rFonts w:ascii="Arial" w:eastAsia="Lucida Sans Unicode" w:hAnsi="Arial" w:cs="Arial"/>
                <w:color w:val="000000" w:themeColor="text1"/>
                <w:sz w:val="20"/>
                <w:szCs w:val="20"/>
              </w:rPr>
              <w:t>Kopiowanie wielokrotne</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jc w:val="both"/>
              <w:rPr>
                <w:rFonts w:ascii="Arial" w:eastAsia="Lucida Sans Unicode" w:hAnsi="Arial" w:cs="Arial"/>
                <w:color w:val="000000" w:themeColor="text1"/>
                <w:sz w:val="20"/>
                <w:szCs w:val="20"/>
              </w:rPr>
            </w:pPr>
            <w:r w:rsidRPr="00C97372">
              <w:rPr>
                <w:rFonts w:ascii="Arial" w:eastAsia="Lucida Sans Unicode" w:hAnsi="Arial" w:cs="Arial"/>
                <w:color w:val="000000" w:themeColor="text1"/>
                <w:sz w:val="20"/>
                <w:szCs w:val="20"/>
              </w:rPr>
              <w:t>Do 999 kopii</w:t>
            </w:r>
          </w:p>
        </w:tc>
      </w:tr>
      <w:tr w:rsidR="00C97372" w:rsidRPr="00C97372" w:rsidTr="00C97372">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11.</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Podawanie papieru</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jc w:val="both"/>
              <w:rPr>
                <w:rFonts w:ascii="Arial" w:eastAsia="Lucida Sans Unicode" w:hAnsi="Arial" w:cs="Arial"/>
                <w:sz w:val="20"/>
                <w:szCs w:val="20"/>
              </w:rPr>
            </w:pPr>
            <w:r w:rsidRPr="00C97372">
              <w:rPr>
                <w:rFonts w:ascii="Arial" w:eastAsia="Lucida Sans Unicode" w:hAnsi="Arial" w:cs="Arial"/>
                <w:sz w:val="20"/>
                <w:szCs w:val="20"/>
              </w:rPr>
              <w:t>Min. 2x550 arkuszy w kasecie i podajniku ręcznym min 100 arkuszy</w:t>
            </w:r>
          </w:p>
        </w:tc>
      </w:tr>
      <w:tr w:rsidR="00C97372" w:rsidRPr="00C97372" w:rsidTr="00C97372">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12.</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Rozdzielczość kopiowania</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jc w:val="both"/>
              <w:rPr>
                <w:rFonts w:ascii="Arial" w:eastAsia="Lucida Sans Unicode" w:hAnsi="Arial" w:cs="Arial"/>
                <w:sz w:val="20"/>
                <w:szCs w:val="20"/>
              </w:rPr>
            </w:pPr>
            <w:r w:rsidRPr="00C97372">
              <w:rPr>
                <w:rFonts w:ascii="Arial" w:eastAsia="Lucida Sans Unicode" w:hAnsi="Arial" w:cs="Arial"/>
                <w:sz w:val="20"/>
                <w:szCs w:val="20"/>
              </w:rPr>
              <w:t xml:space="preserve">Min. 600 </w:t>
            </w:r>
            <w:proofErr w:type="spellStart"/>
            <w:r w:rsidRPr="00C97372">
              <w:rPr>
                <w:rFonts w:ascii="Arial" w:eastAsia="Lucida Sans Unicode" w:hAnsi="Arial" w:cs="Arial"/>
                <w:sz w:val="20"/>
                <w:szCs w:val="20"/>
              </w:rPr>
              <w:t>dpi</w:t>
            </w:r>
            <w:proofErr w:type="spellEnd"/>
            <w:r w:rsidRPr="00C97372">
              <w:rPr>
                <w:rFonts w:ascii="Arial" w:eastAsia="Lucida Sans Unicode" w:hAnsi="Arial" w:cs="Arial"/>
                <w:sz w:val="20"/>
                <w:szCs w:val="20"/>
              </w:rPr>
              <w:t xml:space="preserve"> x 600 </w:t>
            </w:r>
            <w:proofErr w:type="spellStart"/>
            <w:r w:rsidRPr="00C97372">
              <w:rPr>
                <w:rFonts w:ascii="Arial" w:eastAsia="Lucida Sans Unicode" w:hAnsi="Arial" w:cs="Arial"/>
                <w:sz w:val="20"/>
                <w:szCs w:val="20"/>
              </w:rPr>
              <w:t>dpi</w:t>
            </w:r>
            <w:proofErr w:type="spellEnd"/>
            <w:r w:rsidRPr="00C97372">
              <w:rPr>
                <w:rFonts w:ascii="Arial" w:eastAsia="Lucida Sans Unicode" w:hAnsi="Arial" w:cs="Arial"/>
                <w:sz w:val="20"/>
                <w:szCs w:val="20"/>
              </w:rPr>
              <w:t xml:space="preserve"> (rozdzielczość optyczna)</w:t>
            </w:r>
          </w:p>
        </w:tc>
      </w:tr>
      <w:tr w:rsidR="00C97372" w:rsidRPr="00C97372" w:rsidTr="00C97372">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13.</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 xml:space="preserve">Rozdzielczość drukarki </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jc w:val="both"/>
              <w:rPr>
                <w:rFonts w:ascii="Arial" w:eastAsia="Lucida Sans Unicode" w:hAnsi="Arial" w:cs="Arial"/>
                <w:sz w:val="20"/>
                <w:szCs w:val="20"/>
              </w:rPr>
            </w:pPr>
            <w:r w:rsidRPr="00C97372">
              <w:rPr>
                <w:rFonts w:ascii="Arial" w:eastAsia="Lucida Sans Unicode" w:hAnsi="Arial" w:cs="Arial"/>
                <w:sz w:val="20"/>
                <w:szCs w:val="20"/>
              </w:rPr>
              <w:t xml:space="preserve">Min. 1200 </w:t>
            </w:r>
            <w:proofErr w:type="spellStart"/>
            <w:r w:rsidRPr="00C97372">
              <w:rPr>
                <w:rFonts w:ascii="Arial" w:eastAsia="Lucida Sans Unicode" w:hAnsi="Arial" w:cs="Arial"/>
                <w:sz w:val="20"/>
                <w:szCs w:val="20"/>
              </w:rPr>
              <w:t>dpi</w:t>
            </w:r>
            <w:proofErr w:type="spellEnd"/>
            <w:r w:rsidRPr="00C97372">
              <w:rPr>
                <w:rFonts w:ascii="Arial" w:eastAsia="Lucida Sans Unicode" w:hAnsi="Arial" w:cs="Arial"/>
                <w:sz w:val="20"/>
                <w:szCs w:val="20"/>
              </w:rPr>
              <w:t xml:space="preserve"> x 1200 </w:t>
            </w:r>
            <w:proofErr w:type="spellStart"/>
            <w:r w:rsidRPr="00C97372">
              <w:rPr>
                <w:rFonts w:ascii="Arial" w:eastAsia="Lucida Sans Unicode" w:hAnsi="Arial" w:cs="Arial"/>
                <w:sz w:val="20"/>
                <w:szCs w:val="20"/>
              </w:rPr>
              <w:t>dpi</w:t>
            </w:r>
            <w:proofErr w:type="spellEnd"/>
            <w:r w:rsidRPr="00C97372">
              <w:rPr>
                <w:rFonts w:ascii="Arial" w:eastAsia="Lucida Sans Unicode" w:hAnsi="Arial" w:cs="Arial"/>
                <w:sz w:val="20"/>
                <w:szCs w:val="20"/>
              </w:rPr>
              <w:t xml:space="preserve"> (rozdzielczość optyczna)</w:t>
            </w:r>
          </w:p>
        </w:tc>
      </w:tr>
      <w:tr w:rsidR="00C97372" w:rsidRPr="00C97372" w:rsidTr="00C97372">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jc w:val="both"/>
              <w:rPr>
                <w:rFonts w:ascii="Arial" w:hAnsi="Arial" w:cs="Arial"/>
                <w:sz w:val="20"/>
                <w:szCs w:val="20"/>
              </w:rPr>
            </w:pPr>
            <w:r w:rsidRPr="00C97372">
              <w:rPr>
                <w:rFonts w:ascii="Arial" w:hAnsi="Arial" w:cs="Arial"/>
                <w:sz w:val="20"/>
                <w:szCs w:val="20"/>
              </w:rPr>
              <w:t>14.</w:t>
            </w:r>
          </w:p>
        </w:tc>
        <w:tc>
          <w:tcPr>
            <w:tcW w:w="0" w:type="auto"/>
            <w:tcBorders>
              <w:top w:val="single" w:sz="4" w:space="0" w:color="auto"/>
              <w:left w:val="single" w:sz="4" w:space="0" w:color="auto"/>
              <w:bottom w:val="single" w:sz="4" w:space="0" w:color="auto"/>
              <w:right w:val="single" w:sz="4" w:space="0" w:color="auto"/>
            </w:tcBorders>
            <w:vAlign w:val="center"/>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 xml:space="preserve">Szybkość  skanowania </w:t>
            </w:r>
          </w:p>
        </w:tc>
        <w:tc>
          <w:tcPr>
            <w:tcW w:w="0" w:type="auto"/>
            <w:tcBorders>
              <w:top w:val="single" w:sz="4" w:space="0" w:color="auto"/>
              <w:left w:val="single" w:sz="4" w:space="0" w:color="auto"/>
              <w:bottom w:val="single" w:sz="4" w:space="0" w:color="auto"/>
              <w:right w:val="single" w:sz="4" w:space="0" w:color="auto"/>
            </w:tcBorders>
            <w:vAlign w:val="center"/>
            <w:hideMark/>
          </w:tcPr>
          <w:p w:rsidR="00C97372" w:rsidRPr="00C97372" w:rsidRDefault="00C97372" w:rsidP="007E752E">
            <w:pPr>
              <w:spacing w:before="120" w:after="0" w:line="240" w:lineRule="auto"/>
              <w:jc w:val="both"/>
              <w:rPr>
                <w:rFonts w:ascii="Arial" w:hAnsi="Arial" w:cs="Arial"/>
                <w:bCs/>
                <w:sz w:val="20"/>
                <w:szCs w:val="20"/>
              </w:rPr>
            </w:pPr>
            <w:r w:rsidRPr="00C97372">
              <w:rPr>
                <w:rFonts w:ascii="Arial" w:hAnsi="Arial" w:cs="Arial"/>
                <w:bCs/>
                <w:sz w:val="20"/>
                <w:szCs w:val="20"/>
              </w:rPr>
              <w:t xml:space="preserve">W trybie duplex min.180 oryginałów na minutę. </w:t>
            </w:r>
          </w:p>
        </w:tc>
      </w:tr>
      <w:tr w:rsidR="00C97372" w:rsidRPr="004265DB" w:rsidTr="00C97372">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jc w:val="both"/>
              <w:rPr>
                <w:rFonts w:ascii="Arial" w:hAnsi="Arial" w:cs="Arial"/>
                <w:sz w:val="20"/>
                <w:szCs w:val="20"/>
              </w:rPr>
            </w:pPr>
            <w:r w:rsidRPr="00C97372">
              <w:rPr>
                <w:rFonts w:ascii="Arial" w:hAnsi="Arial" w:cs="Arial"/>
                <w:sz w:val="20"/>
                <w:szCs w:val="20"/>
              </w:rPr>
              <w:t xml:space="preserve">15. </w:t>
            </w:r>
          </w:p>
        </w:tc>
        <w:tc>
          <w:tcPr>
            <w:tcW w:w="0" w:type="auto"/>
            <w:tcBorders>
              <w:top w:val="single" w:sz="4" w:space="0" w:color="auto"/>
              <w:left w:val="single" w:sz="4" w:space="0" w:color="auto"/>
              <w:bottom w:val="single" w:sz="4" w:space="0" w:color="auto"/>
              <w:right w:val="single" w:sz="4" w:space="0" w:color="auto"/>
            </w:tcBorders>
            <w:vAlign w:val="center"/>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Sterowniki dla systemów operacyjnych</w:t>
            </w:r>
          </w:p>
        </w:tc>
        <w:tc>
          <w:tcPr>
            <w:tcW w:w="0" w:type="auto"/>
            <w:tcBorders>
              <w:top w:val="single" w:sz="4" w:space="0" w:color="auto"/>
              <w:left w:val="single" w:sz="4" w:space="0" w:color="auto"/>
              <w:bottom w:val="single" w:sz="4" w:space="0" w:color="auto"/>
              <w:right w:val="single" w:sz="4" w:space="0" w:color="auto"/>
            </w:tcBorders>
            <w:vAlign w:val="center"/>
            <w:hideMark/>
          </w:tcPr>
          <w:p w:rsidR="00C97372" w:rsidRPr="00C97372" w:rsidRDefault="00C97372" w:rsidP="00E32B49">
            <w:pPr>
              <w:spacing w:before="120" w:after="0" w:line="240" w:lineRule="auto"/>
              <w:jc w:val="both"/>
              <w:rPr>
                <w:rFonts w:ascii="Arial" w:hAnsi="Arial" w:cs="Arial"/>
                <w:bCs/>
                <w:sz w:val="20"/>
                <w:szCs w:val="20"/>
                <w:lang w:val="en-US"/>
              </w:rPr>
            </w:pPr>
            <w:r w:rsidRPr="00C97372">
              <w:rPr>
                <w:rFonts w:ascii="Arial" w:hAnsi="Arial" w:cs="Arial"/>
                <w:bCs/>
                <w:sz w:val="20"/>
                <w:szCs w:val="20"/>
                <w:lang w:val="en-US"/>
              </w:rPr>
              <w:t>Microsoft Windows WIN7/WIN8/WIN10, Microsoft Server 2008, Microsoft Server 2012</w:t>
            </w:r>
          </w:p>
        </w:tc>
      </w:tr>
      <w:tr w:rsidR="00C97372" w:rsidRPr="00C97372" w:rsidTr="00E32B49">
        <w:trPr>
          <w:trHeight w:val="338"/>
        </w:trPr>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 xml:space="preserve">16. </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widowControl w:val="0"/>
              <w:suppressLineNumbers/>
              <w:suppressAutoHyphens/>
              <w:spacing w:before="120" w:after="0" w:line="240" w:lineRule="auto"/>
              <w:rPr>
                <w:rFonts w:ascii="Arial" w:eastAsia="Lucida Sans Unicode" w:hAnsi="Arial" w:cs="Arial"/>
                <w:sz w:val="20"/>
                <w:szCs w:val="20"/>
              </w:rPr>
            </w:pPr>
            <w:r w:rsidRPr="00C97372">
              <w:rPr>
                <w:rFonts w:ascii="Arial" w:eastAsia="Lucida Sans Unicode" w:hAnsi="Arial" w:cs="Arial"/>
                <w:sz w:val="20"/>
                <w:szCs w:val="20"/>
              </w:rPr>
              <w:t>Karta sieciowa</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jc w:val="both"/>
              <w:rPr>
                <w:rFonts w:ascii="Arial" w:hAnsi="Arial" w:cs="Arial"/>
                <w:bCs/>
                <w:sz w:val="20"/>
                <w:szCs w:val="20"/>
                <w:vertAlign w:val="superscript"/>
              </w:rPr>
            </w:pPr>
            <w:r w:rsidRPr="00C97372">
              <w:rPr>
                <w:rFonts w:ascii="Arial" w:hAnsi="Arial" w:cs="Arial"/>
                <w:bCs/>
                <w:sz w:val="20"/>
                <w:szCs w:val="20"/>
              </w:rPr>
              <w:t>Wymagana</w:t>
            </w:r>
          </w:p>
        </w:tc>
      </w:tr>
      <w:tr w:rsidR="00C97372" w:rsidRPr="00C97372" w:rsidTr="00C97372">
        <w:trPr>
          <w:trHeight w:val="230"/>
        </w:trPr>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17.</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 xml:space="preserve">Skaner sieciowy </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7E752E" w:rsidP="00E32B49">
            <w:pPr>
              <w:spacing w:before="120" w:after="0" w:line="240" w:lineRule="auto"/>
              <w:jc w:val="both"/>
              <w:rPr>
                <w:rFonts w:ascii="Arial" w:hAnsi="Arial" w:cs="Arial"/>
                <w:sz w:val="20"/>
                <w:szCs w:val="20"/>
              </w:rPr>
            </w:pPr>
            <w:r>
              <w:rPr>
                <w:rFonts w:ascii="Arial" w:hAnsi="Arial" w:cs="Arial"/>
                <w:sz w:val="20"/>
                <w:szCs w:val="20"/>
              </w:rPr>
              <w:t>Wymagane</w:t>
            </w:r>
            <w:r w:rsidR="00C97372" w:rsidRPr="00C97372">
              <w:rPr>
                <w:rFonts w:ascii="Arial" w:hAnsi="Arial" w:cs="Arial"/>
                <w:sz w:val="20"/>
                <w:szCs w:val="20"/>
              </w:rPr>
              <w:t xml:space="preserve"> skanowanie czarno-białe i kolorowe</w:t>
            </w:r>
          </w:p>
        </w:tc>
      </w:tr>
      <w:tr w:rsidR="00C97372" w:rsidRPr="00C97372" w:rsidTr="00C97372">
        <w:trPr>
          <w:trHeight w:val="230"/>
        </w:trPr>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 xml:space="preserve">18. </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Formaty zapisywanych plików</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jc w:val="both"/>
              <w:rPr>
                <w:rFonts w:ascii="Arial" w:hAnsi="Arial" w:cs="Arial"/>
                <w:sz w:val="20"/>
                <w:szCs w:val="20"/>
              </w:rPr>
            </w:pPr>
            <w:r w:rsidRPr="00C97372">
              <w:rPr>
                <w:rFonts w:ascii="Arial" w:hAnsi="Arial" w:cs="Arial"/>
                <w:sz w:val="20"/>
                <w:szCs w:val="20"/>
              </w:rPr>
              <w:t xml:space="preserve">TIFF, JPEG, PDF, funkcjonalność wysyłania skanowanych dokumentów na: e-mail, SMB, FTP. </w:t>
            </w:r>
          </w:p>
        </w:tc>
      </w:tr>
      <w:tr w:rsidR="00C97372" w:rsidRPr="00C97372" w:rsidTr="00C97372">
        <w:trPr>
          <w:trHeight w:val="230"/>
        </w:trPr>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19.</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Gwarancja</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jc w:val="both"/>
              <w:rPr>
                <w:rFonts w:ascii="Arial" w:hAnsi="Arial" w:cs="Arial"/>
                <w:bCs/>
                <w:sz w:val="20"/>
                <w:szCs w:val="20"/>
              </w:rPr>
            </w:pPr>
            <w:r w:rsidRPr="00C97372">
              <w:rPr>
                <w:rFonts w:ascii="Arial" w:hAnsi="Arial" w:cs="Arial"/>
                <w:bCs/>
                <w:sz w:val="20"/>
                <w:szCs w:val="20"/>
              </w:rPr>
              <w:t xml:space="preserve">Gwarancja – min. 60 miesięcy bez limitu stron, naprawy i usługi w miejscu instalacji urządzenia. </w:t>
            </w:r>
          </w:p>
        </w:tc>
      </w:tr>
      <w:tr w:rsidR="00C97372" w:rsidRPr="00C97372" w:rsidTr="00E32B49">
        <w:trPr>
          <w:trHeight w:val="186"/>
        </w:trPr>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20.</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Czas na usunięcie awarii</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jc w:val="both"/>
              <w:rPr>
                <w:rFonts w:ascii="Arial" w:hAnsi="Arial" w:cs="Arial"/>
                <w:bCs/>
                <w:sz w:val="20"/>
                <w:szCs w:val="20"/>
              </w:rPr>
            </w:pPr>
            <w:r w:rsidRPr="00C97372">
              <w:rPr>
                <w:rFonts w:ascii="Arial" w:hAnsi="Arial" w:cs="Arial"/>
                <w:bCs/>
                <w:sz w:val="20"/>
                <w:szCs w:val="20"/>
              </w:rPr>
              <w:t>Max. 48 godzin od zgłoszenia</w:t>
            </w:r>
          </w:p>
        </w:tc>
      </w:tr>
      <w:tr w:rsidR="00C97372" w:rsidRPr="00C97372" w:rsidTr="00C97372">
        <w:trPr>
          <w:trHeight w:val="230"/>
        </w:trPr>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21.</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Karta faksowa</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jc w:val="both"/>
              <w:rPr>
                <w:rFonts w:ascii="Arial" w:hAnsi="Arial" w:cs="Arial"/>
                <w:bCs/>
                <w:sz w:val="20"/>
                <w:szCs w:val="20"/>
              </w:rPr>
            </w:pPr>
            <w:r w:rsidRPr="00C97372">
              <w:rPr>
                <w:rFonts w:ascii="Arial" w:hAnsi="Arial" w:cs="Arial"/>
                <w:bCs/>
                <w:sz w:val="20"/>
                <w:szCs w:val="20"/>
              </w:rPr>
              <w:t>Wymagana</w:t>
            </w:r>
          </w:p>
        </w:tc>
      </w:tr>
      <w:tr w:rsidR="00C97372" w:rsidRPr="00C97372" w:rsidTr="00C97372">
        <w:trPr>
          <w:trHeight w:val="230"/>
        </w:trPr>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22.</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Funkcje dodatkowe</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jc w:val="both"/>
              <w:rPr>
                <w:rFonts w:ascii="Arial" w:hAnsi="Arial" w:cs="Arial"/>
                <w:bCs/>
                <w:sz w:val="20"/>
                <w:szCs w:val="20"/>
              </w:rPr>
            </w:pPr>
            <w:r w:rsidRPr="00C97372">
              <w:rPr>
                <w:rFonts w:ascii="Arial" w:hAnsi="Arial" w:cs="Arial"/>
                <w:bCs/>
                <w:sz w:val="20"/>
                <w:szCs w:val="20"/>
              </w:rPr>
              <w:t>Możliwość automatycznego numerowania stron dla kopiowania i drukowania</w:t>
            </w:r>
            <w:r w:rsidR="007E752E">
              <w:rPr>
                <w:rFonts w:ascii="Arial" w:hAnsi="Arial" w:cs="Arial"/>
                <w:bCs/>
                <w:sz w:val="20"/>
                <w:szCs w:val="20"/>
              </w:rPr>
              <w:t>.</w:t>
            </w:r>
          </w:p>
          <w:p w:rsidR="00C97372" w:rsidRPr="00C97372" w:rsidRDefault="00C97372" w:rsidP="00E32B49">
            <w:pPr>
              <w:spacing w:before="120" w:after="0" w:line="240" w:lineRule="auto"/>
              <w:jc w:val="both"/>
              <w:rPr>
                <w:rFonts w:ascii="Arial" w:hAnsi="Arial" w:cs="Arial"/>
                <w:bCs/>
                <w:sz w:val="20"/>
                <w:szCs w:val="20"/>
              </w:rPr>
            </w:pPr>
            <w:r w:rsidRPr="00C97372">
              <w:rPr>
                <w:rFonts w:ascii="Arial" w:hAnsi="Arial" w:cs="Arial"/>
                <w:bCs/>
                <w:sz w:val="20"/>
                <w:szCs w:val="20"/>
              </w:rPr>
              <w:t>Wydruk bezpieczny  (wydruk zabezpieczony kodem użytkownika lub pracy), wydruk opóźniony (w tym możliwość usunięcia błędnego wydruku z kolejki).</w:t>
            </w:r>
          </w:p>
          <w:p w:rsidR="00C97372" w:rsidRPr="00C97372" w:rsidRDefault="00C97372" w:rsidP="00E32B49">
            <w:pPr>
              <w:spacing w:before="120" w:after="0" w:line="240" w:lineRule="auto"/>
              <w:jc w:val="both"/>
              <w:rPr>
                <w:rFonts w:ascii="Arial" w:hAnsi="Arial" w:cs="Arial"/>
                <w:bCs/>
                <w:sz w:val="20"/>
                <w:szCs w:val="20"/>
              </w:rPr>
            </w:pPr>
            <w:r w:rsidRPr="00C97372">
              <w:rPr>
                <w:rFonts w:ascii="Arial" w:hAnsi="Arial" w:cs="Arial"/>
                <w:bCs/>
                <w:sz w:val="20"/>
                <w:szCs w:val="20"/>
              </w:rPr>
              <w:t>Skanowanie bezpośrednie i zapis pliku do pendrive USB, wydruk bezpośredni z pendrive USB.</w:t>
            </w:r>
          </w:p>
        </w:tc>
      </w:tr>
      <w:tr w:rsidR="00C97372" w:rsidRPr="00C97372" w:rsidTr="00C97372">
        <w:trPr>
          <w:trHeight w:val="230"/>
        </w:trPr>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23.</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Pakiet startowy</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jc w:val="both"/>
              <w:rPr>
                <w:rFonts w:ascii="Arial" w:hAnsi="Arial" w:cs="Arial"/>
                <w:bCs/>
                <w:sz w:val="20"/>
                <w:szCs w:val="20"/>
              </w:rPr>
            </w:pPr>
            <w:r w:rsidRPr="00C97372">
              <w:rPr>
                <w:rFonts w:ascii="Arial" w:hAnsi="Arial" w:cs="Arial"/>
                <w:bCs/>
                <w:sz w:val="20"/>
                <w:szCs w:val="20"/>
              </w:rPr>
              <w:t>Wyposażenie pozwalające rozpocząć natychmiastową pracę urządzenia - z pełnowartościowymi tonerami producenta urządzenia + dodatkowy komplet tonerów.</w:t>
            </w:r>
          </w:p>
        </w:tc>
      </w:tr>
      <w:tr w:rsidR="00C97372" w:rsidRPr="00C97372" w:rsidTr="00C97372">
        <w:trPr>
          <w:trHeight w:val="230"/>
        </w:trPr>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24.</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Zasilanie</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jc w:val="both"/>
              <w:rPr>
                <w:rFonts w:ascii="Arial" w:hAnsi="Arial" w:cs="Arial"/>
                <w:bCs/>
                <w:sz w:val="20"/>
                <w:szCs w:val="20"/>
              </w:rPr>
            </w:pPr>
            <w:r w:rsidRPr="00C97372">
              <w:rPr>
                <w:rFonts w:ascii="Arial" w:hAnsi="Arial" w:cs="Arial"/>
                <w:bCs/>
                <w:sz w:val="20"/>
                <w:szCs w:val="20"/>
              </w:rPr>
              <w:t>220-240 V</w:t>
            </w:r>
          </w:p>
        </w:tc>
      </w:tr>
      <w:tr w:rsidR="00C97372" w:rsidRPr="00C97372" w:rsidTr="00C97372">
        <w:trPr>
          <w:trHeight w:val="230"/>
        </w:trPr>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25.</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Podstawa z dwo</w:t>
            </w:r>
            <w:r w:rsidR="007E752E">
              <w:rPr>
                <w:rFonts w:ascii="Arial" w:hAnsi="Arial" w:cs="Arial"/>
                <w:sz w:val="20"/>
                <w:szCs w:val="20"/>
              </w:rPr>
              <w:t>ma kasetami min. 2x550  arkuszy</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jc w:val="both"/>
              <w:rPr>
                <w:rFonts w:ascii="Arial" w:hAnsi="Arial" w:cs="Arial"/>
                <w:bCs/>
                <w:sz w:val="20"/>
                <w:szCs w:val="20"/>
              </w:rPr>
            </w:pPr>
            <w:r w:rsidRPr="00C97372">
              <w:rPr>
                <w:rFonts w:ascii="Arial" w:hAnsi="Arial" w:cs="Arial"/>
                <w:bCs/>
                <w:sz w:val="20"/>
                <w:szCs w:val="20"/>
              </w:rPr>
              <w:t>Wymagana</w:t>
            </w:r>
            <w:r w:rsidR="004C5FF6">
              <w:rPr>
                <w:rFonts w:ascii="Arial" w:hAnsi="Arial" w:cs="Arial"/>
                <w:bCs/>
                <w:sz w:val="20"/>
                <w:szCs w:val="20"/>
              </w:rPr>
              <w:t>.</w:t>
            </w:r>
            <w:r w:rsidRPr="00C97372">
              <w:rPr>
                <w:rFonts w:ascii="Arial" w:hAnsi="Arial" w:cs="Arial"/>
                <w:bCs/>
                <w:sz w:val="20"/>
                <w:szCs w:val="20"/>
              </w:rPr>
              <w:t xml:space="preserve"> </w:t>
            </w:r>
          </w:p>
        </w:tc>
      </w:tr>
      <w:tr w:rsidR="00C97372" w:rsidRPr="00C97372" w:rsidTr="00C97372">
        <w:trPr>
          <w:trHeight w:val="230"/>
        </w:trPr>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26.</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Autoryzacja na serwis i sprzedaż</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7E752E" w:rsidP="00E32B49">
            <w:pPr>
              <w:spacing w:before="120" w:after="0" w:line="240" w:lineRule="auto"/>
              <w:jc w:val="both"/>
              <w:rPr>
                <w:rFonts w:ascii="Arial" w:hAnsi="Arial" w:cs="Arial"/>
                <w:bCs/>
                <w:sz w:val="20"/>
                <w:szCs w:val="20"/>
              </w:rPr>
            </w:pPr>
            <w:r>
              <w:rPr>
                <w:rFonts w:ascii="Arial" w:hAnsi="Arial" w:cs="Arial"/>
                <w:bCs/>
                <w:sz w:val="20"/>
                <w:szCs w:val="20"/>
              </w:rPr>
              <w:t>Wymagana</w:t>
            </w:r>
            <w:r w:rsidR="004C5FF6">
              <w:rPr>
                <w:rFonts w:ascii="Arial" w:hAnsi="Arial" w:cs="Arial"/>
                <w:bCs/>
                <w:sz w:val="20"/>
                <w:szCs w:val="20"/>
              </w:rPr>
              <w:t>.</w:t>
            </w:r>
          </w:p>
        </w:tc>
      </w:tr>
      <w:tr w:rsidR="00C97372" w:rsidRPr="00C97372" w:rsidTr="00C97372">
        <w:trPr>
          <w:trHeight w:val="230"/>
        </w:trPr>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27.</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 xml:space="preserve">Konfiguracja Urządzenia </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jc w:val="both"/>
              <w:rPr>
                <w:rFonts w:ascii="Arial" w:hAnsi="Arial" w:cs="Arial"/>
                <w:bCs/>
                <w:sz w:val="20"/>
                <w:szCs w:val="20"/>
              </w:rPr>
            </w:pPr>
            <w:r w:rsidRPr="00C97372">
              <w:rPr>
                <w:rFonts w:ascii="Arial" w:hAnsi="Arial" w:cs="Arial"/>
                <w:bCs/>
                <w:sz w:val="20"/>
                <w:szCs w:val="20"/>
              </w:rPr>
              <w:t xml:space="preserve">Wymagana, obejmująca przygotowanie urządzenia w sieci </w:t>
            </w:r>
            <w:r w:rsidRPr="00C97372">
              <w:rPr>
                <w:rFonts w:ascii="Arial" w:hAnsi="Arial" w:cs="Arial"/>
                <w:bCs/>
                <w:sz w:val="20"/>
                <w:szCs w:val="20"/>
              </w:rPr>
              <w:lastRenderedPageBreak/>
              <w:t>teleinformatycznej wraz konfiguracją skanera oraz karty faksowej.</w:t>
            </w:r>
          </w:p>
        </w:tc>
      </w:tr>
      <w:tr w:rsidR="00C97372" w:rsidRPr="00C97372" w:rsidTr="00C97372">
        <w:trPr>
          <w:trHeight w:val="230"/>
        </w:trPr>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lastRenderedPageBreak/>
              <w:t>28.</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rPr>
                <w:rFonts w:ascii="Arial" w:hAnsi="Arial" w:cs="Arial"/>
                <w:sz w:val="20"/>
                <w:szCs w:val="20"/>
              </w:rPr>
            </w:pPr>
            <w:r w:rsidRPr="00C97372">
              <w:rPr>
                <w:rFonts w:ascii="Arial" w:hAnsi="Arial" w:cs="Arial"/>
                <w:sz w:val="20"/>
                <w:szCs w:val="20"/>
              </w:rPr>
              <w:t>Dokumentacja</w:t>
            </w:r>
          </w:p>
        </w:tc>
        <w:tc>
          <w:tcPr>
            <w:tcW w:w="0" w:type="auto"/>
            <w:tcBorders>
              <w:top w:val="single" w:sz="4" w:space="0" w:color="auto"/>
              <w:left w:val="single" w:sz="4" w:space="0" w:color="auto"/>
              <w:bottom w:val="single" w:sz="4" w:space="0" w:color="auto"/>
              <w:right w:val="single" w:sz="4" w:space="0" w:color="auto"/>
            </w:tcBorders>
            <w:hideMark/>
          </w:tcPr>
          <w:p w:rsidR="00C97372" w:rsidRPr="00C97372" w:rsidRDefault="00C97372" w:rsidP="00E32B49">
            <w:pPr>
              <w:spacing w:before="120" w:after="0" w:line="240" w:lineRule="auto"/>
              <w:jc w:val="both"/>
              <w:rPr>
                <w:rFonts w:ascii="Arial" w:hAnsi="Arial" w:cs="Arial"/>
                <w:bCs/>
                <w:sz w:val="20"/>
                <w:szCs w:val="20"/>
              </w:rPr>
            </w:pPr>
            <w:r w:rsidRPr="00C97372">
              <w:rPr>
                <w:rFonts w:ascii="Arial" w:hAnsi="Arial" w:cs="Arial"/>
                <w:bCs/>
                <w:sz w:val="20"/>
                <w:szCs w:val="20"/>
              </w:rPr>
              <w:t>Podręcznik użytkownika i podręcznik administratora</w:t>
            </w:r>
            <w:r w:rsidR="004C5FF6">
              <w:rPr>
                <w:rFonts w:ascii="Arial" w:hAnsi="Arial" w:cs="Arial"/>
                <w:bCs/>
                <w:sz w:val="20"/>
                <w:szCs w:val="20"/>
              </w:rPr>
              <w:t xml:space="preserve"> w języku polskim</w:t>
            </w:r>
            <w:r w:rsidRPr="00C97372">
              <w:rPr>
                <w:rFonts w:ascii="Arial" w:hAnsi="Arial" w:cs="Arial"/>
                <w:bCs/>
                <w:sz w:val="20"/>
                <w:szCs w:val="20"/>
              </w:rPr>
              <w:t>.</w:t>
            </w:r>
          </w:p>
        </w:tc>
      </w:tr>
      <w:tr w:rsidR="004C5FF6" w:rsidRPr="00C97372" w:rsidTr="00C97372">
        <w:trPr>
          <w:trHeight w:val="230"/>
        </w:trPr>
        <w:tc>
          <w:tcPr>
            <w:tcW w:w="0" w:type="auto"/>
            <w:tcBorders>
              <w:top w:val="single" w:sz="4" w:space="0" w:color="auto"/>
              <w:left w:val="single" w:sz="4" w:space="0" w:color="auto"/>
              <w:bottom w:val="single" w:sz="4" w:space="0" w:color="auto"/>
              <w:right w:val="single" w:sz="4" w:space="0" w:color="auto"/>
            </w:tcBorders>
          </w:tcPr>
          <w:p w:rsidR="004C5FF6" w:rsidRPr="00C97372" w:rsidRDefault="004C5FF6" w:rsidP="00E32B49">
            <w:pPr>
              <w:spacing w:before="120" w:after="0" w:line="240" w:lineRule="auto"/>
              <w:rPr>
                <w:rFonts w:ascii="Arial" w:hAnsi="Arial" w:cs="Arial"/>
                <w:sz w:val="20"/>
                <w:szCs w:val="20"/>
              </w:rPr>
            </w:pPr>
            <w:r>
              <w:rPr>
                <w:rFonts w:ascii="Arial" w:hAnsi="Arial" w:cs="Arial"/>
                <w:sz w:val="20"/>
                <w:szCs w:val="20"/>
              </w:rPr>
              <w:t xml:space="preserve">29. </w:t>
            </w:r>
          </w:p>
        </w:tc>
        <w:tc>
          <w:tcPr>
            <w:tcW w:w="0" w:type="auto"/>
            <w:tcBorders>
              <w:top w:val="single" w:sz="4" w:space="0" w:color="auto"/>
              <w:left w:val="single" w:sz="4" w:space="0" w:color="auto"/>
              <w:bottom w:val="single" w:sz="4" w:space="0" w:color="auto"/>
              <w:right w:val="single" w:sz="4" w:space="0" w:color="auto"/>
            </w:tcBorders>
          </w:tcPr>
          <w:p w:rsidR="004C5FF6" w:rsidRPr="00C97372" w:rsidRDefault="004C5FF6" w:rsidP="00E32B49">
            <w:pPr>
              <w:spacing w:before="120" w:after="0" w:line="240" w:lineRule="auto"/>
              <w:rPr>
                <w:rFonts w:ascii="Arial" w:hAnsi="Arial" w:cs="Arial"/>
                <w:sz w:val="20"/>
                <w:szCs w:val="20"/>
              </w:rPr>
            </w:pPr>
            <w:r>
              <w:rPr>
                <w:rFonts w:ascii="Arial" w:hAnsi="Arial" w:cs="Arial"/>
                <w:sz w:val="20"/>
                <w:szCs w:val="20"/>
              </w:rPr>
              <w:t>Wymagania środowiskowe</w:t>
            </w:r>
          </w:p>
        </w:tc>
        <w:tc>
          <w:tcPr>
            <w:tcW w:w="0" w:type="auto"/>
            <w:tcBorders>
              <w:top w:val="single" w:sz="4" w:space="0" w:color="auto"/>
              <w:left w:val="single" w:sz="4" w:space="0" w:color="auto"/>
              <w:bottom w:val="single" w:sz="4" w:space="0" w:color="auto"/>
              <w:right w:val="single" w:sz="4" w:space="0" w:color="auto"/>
            </w:tcBorders>
          </w:tcPr>
          <w:p w:rsidR="004C5FF6" w:rsidRPr="00C97372" w:rsidRDefault="00726B72" w:rsidP="00E32B49">
            <w:pPr>
              <w:spacing w:before="120" w:after="0" w:line="240" w:lineRule="auto"/>
              <w:jc w:val="both"/>
              <w:rPr>
                <w:rFonts w:ascii="Arial" w:hAnsi="Arial" w:cs="Arial"/>
                <w:bCs/>
                <w:sz w:val="20"/>
                <w:szCs w:val="20"/>
              </w:rPr>
            </w:pPr>
            <w:r>
              <w:rPr>
                <w:rFonts w:ascii="Arial" w:hAnsi="Arial" w:cs="Arial"/>
                <w:bCs/>
                <w:sz w:val="20"/>
                <w:szCs w:val="20"/>
              </w:rPr>
              <w:t>Certyfikaty: ISO 14001, Energy Star</w:t>
            </w:r>
          </w:p>
        </w:tc>
      </w:tr>
    </w:tbl>
    <w:p w:rsidR="00CC7992" w:rsidRPr="00F30A7A" w:rsidRDefault="00CC7992" w:rsidP="00CC7992">
      <w:pPr>
        <w:autoSpaceDE w:val="0"/>
        <w:autoSpaceDN w:val="0"/>
        <w:adjustRightInd w:val="0"/>
        <w:spacing w:after="0" w:line="240" w:lineRule="auto"/>
        <w:jc w:val="both"/>
        <w:rPr>
          <w:rFonts w:ascii="Arial" w:hAnsi="Arial" w:cs="Arial"/>
          <w:color w:val="FF0000"/>
          <w:sz w:val="18"/>
          <w:szCs w:val="18"/>
        </w:rPr>
      </w:pPr>
    </w:p>
    <w:p w:rsidR="00E331E6" w:rsidRPr="0044219F" w:rsidRDefault="00CC7992" w:rsidP="00A44498">
      <w:pPr>
        <w:pStyle w:val="Akapitzlist"/>
        <w:numPr>
          <w:ilvl w:val="0"/>
          <w:numId w:val="2"/>
        </w:numPr>
        <w:autoSpaceDE w:val="0"/>
        <w:autoSpaceDN w:val="0"/>
        <w:adjustRightInd w:val="0"/>
        <w:spacing w:after="0" w:line="240" w:lineRule="auto"/>
        <w:ind w:left="567" w:hanging="567"/>
        <w:jc w:val="both"/>
        <w:rPr>
          <w:rFonts w:ascii="Arial" w:eastAsia="Times New Roman" w:hAnsi="Arial" w:cs="Arial"/>
          <w:b/>
          <w:lang w:eastAsia="pl-PL"/>
        </w:rPr>
      </w:pPr>
      <w:r w:rsidRPr="0044219F">
        <w:rPr>
          <w:rFonts w:ascii="Arial" w:eastAsia="Times New Roman" w:hAnsi="Arial" w:cs="Arial"/>
          <w:b/>
          <w:lang w:eastAsia="pl-PL"/>
        </w:rPr>
        <w:t>Wymagania</w:t>
      </w:r>
      <w:r w:rsidR="0092673D" w:rsidRPr="0044219F">
        <w:rPr>
          <w:rFonts w:ascii="Arial" w:eastAsia="Times New Roman" w:hAnsi="Arial" w:cs="Arial"/>
          <w:b/>
          <w:lang w:eastAsia="pl-PL"/>
        </w:rPr>
        <w:t xml:space="preserve"> stawiane Wykonawcom</w:t>
      </w:r>
      <w:r w:rsidRPr="0044219F">
        <w:rPr>
          <w:rFonts w:ascii="Arial" w:eastAsia="Times New Roman" w:hAnsi="Arial" w:cs="Arial"/>
          <w:b/>
          <w:lang w:eastAsia="pl-PL"/>
        </w:rPr>
        <w:t>:</w:t>
      </w:r>
    </w:p>
    <w:p w:rsidR="00CC7992" w:rsidRPr="0044219F" w:rsidRDefault="00CC7992" w:rsidP="00A44498">
      <w:pPr>
        <w:autoSpaceDE w:val="0"/>
        <w:autoSpaceDN w:val="0"/>
        <w:adjustRightInd w:val="0"/>
        <w:spacing w:after="0" w:line="240" w:lineRule="auto"/>
        <w:jc w:val="both"/>
        <w:rPr>
          <w:rFonts w:ascii="Arial" w:hAnsi="Arial" w:cs="Arial"/>
        </w:rPr>
      </w:pPr>
      <w:r w:rsidRPr="0044219F">
        <w:rPr>
          <w:rFonts w:ascii="Arial" w:eastAsia="Times New Roman" w:hAnsi="Arial" w:cs="Arial"/>
          <w:lang w:eastAsia="pl-PL"/>
        </w:rPr>
        <w:t>O udzielenie zamówienia może ubiegać się Wykonawca, który:</w:t>
      </w:r>
      <w:r w:rsidRPr="0044219F">
        <w:rPr>
          <w:rFonts w:ascii="Arial" w:hAnsi="Arial" w:cs="Arial"/>
        </w:rPr>
        <w:t xml:space="preserve"> posiada uprawnienia do wykonywania określonej działalności lub czynności, jeżeli przepisy prawa nakładają obowiązek ich posiadania,</w:t>
      </w:r>
      <w:r w:rsidRPr="0044219F">
        <w:rPr>
          <w:rFonts w:ascii="Arial" w:eastAsia="Times New Roman" w:hAnsi="Arial" w:cs="Arial"/>
          <w:lang w:eastAsia="pl-PL"/>
        </w:rPr>
        <w:t xml:space="preserve"> </w:t>
      </w:r>
      <w:r w:rsidRPr="0044219F">
        <w:rPr>
          <w:rFonts w:ascii="Arial" w:hAnsi="Arial" w:cs="Arial"/>
        </w:rPr>
        <w:t>posiada wiedzę i doświadczenie oraz dysponuje odpowiednim potencjałem technicznym oraz osobami zdolnymi do wykonania zamówienia.</w:t>
      </w:r>
      <w:r w:rsidR="004C5FF6">
        <w:rPr>
          <w:rFonts w:ascii="Arial" w:hAnsi="Arial" w:cs="Arial"/>
        </w:rPr>
        <w:t xml:space="preserve"> Wykonawca musi posiadać autoryzację producenta sprzętu na sprzedaż i serwisowanie.</w:t>
      </w:r>
    </w:p>
    <w:p w:rsidR="00CC7992" w:rsidRPr="007A44C6" w:rsidRDefault="00CC7992" w:rsidP="00A44498">
      <w:pPr>
        <w:autoSpaceDE w:val="0"/>
        <w:autoSpaceDN w:val="0"/>
        <w:adjustRightInd w:val="0"/>
        <w:spacing w:after="0" w:line="240" w:lineRule="auto"/>
        <w:jc w:val="both"/>
        <w:rPr>
          <w:rFonts w:ascii="Arial" w:hAnsi="Arial" w:cs="Arial"/>
          <w:color w:val="FF0000"/>
        </w:rPr>
      </w:pPr>
    </w:p>
    <w:p w:rsidR="0092673D" w:rsidRPr="007A44C6" w:rsidRDefault="0092673D" w:rsidP="00A44498">
      <w:pPr>
        <w:pStyle w:val="Akapitzlist"/>
        <w:numPr>
          <w:ilvl w:val="0"/>
          <w:numId w:val="2"/>
        </w:numPr>
        <w:autoSpaceDE w:val="0"/>
        <w:autoSpaceDN w:val="0"/>
        <w:adjustRightInd w:val="0"/>
        <w:spacing w:after="0" w:line="240" w:lineRule="auto"/>
        <w:ind w:left="567" w:hanging="567"/>
        <w:jc w:val="both"/>
        <w:rPr>
          <w:rFonts w:ascii="Arial" w:hAnsi="Arial" w:cs="Arial"/>
          <w:b/>
        </w:rPr>
      </w:pPr>
      <w:r w:rsidRPr="007A44C6">
        <w:rPr>
          <w:rFonts w:ascii="Arial" w:hAnsi="Arial" w:cs="Arial"/>
          <w:b/>
        </w:rPr>
        <w:t>Kryteria oceny ofert</w:t>
      </w:r>
    </w:p>
    <w:tbl>
      <w:tblPr>
        <w:tblStyle w:val="Tabela-Siatka"/>
        <w:tblW w:w="0" w:type="auto"/>
        <w:tblLook w:val="04A0" w:firstRow="1" w:lastRow="0" w:firstColumn="1" w:lastColumn="0" w:noHBand="0" w:noVBand="1"/>
      </w:tblPr>
      <w:tblGrid>
        <w:gridCol w:w="4606"/>
        <w:gridCol w:w="4606"/>
      </w:tblGrid>
      <w:tr w:rsidR="00413F28" w:rsidRPr="007A44C6" w:rsidTr="00413F28">
        <w:trPr>
          <w:trHeight w:val="510"/>
        </w:trPr>
        <w:tc>
          <w:tcPr>
            <w:tcW w:w="4606" w:type="dxa"/>
            <w:shd w:val="clear" w:color="auto" w:fill="D9D9D9" w:themeFill="background1" w:themeFillShade="D9"/>
            <w:vAlign w:val="center"/>
          </w:tcPr>
          <w:p w:rsidR="00413F28" w:rsidRPr="007A44C6" w:rsidRDefault="00413F28" w:rsidP="00A44498">
            <w:pPr>
              <w:autoSpaceDE w:val="0"/>
              <w:autoSpaceDN w:val="0"/>
              <w:adjustRightInd w:val="0"/>
              <w:rPr>
                <w:rFonts w:ascii="Arial" w:hAnsi="Arial" w:cs="Arial"/>
                <w:b/>
              </w:rPr>
            </w:pPr>
            <w:r w:rsidRPr="007A44C6">
              <w:rPr>
                <w:rFonts w:ascii="Arial" w:hAnsi="Arial" w:cs="Arial"/>
                <w:b/>
              </w:rPr>
              <w:t>Kryteria wyboru</w:t>
            </w:r>
          </w:p>
        </w:tc>
        <w:tc>
          <w:tcPr>
            <w:tcW w:w="4606" w:type="dxa"/>
            <w:shd w:val="clear" w:color="auto" w:fill="D9D9D9" w:themeFill="background1" w:themeFillShade="D9"/>
            <w:vAlign w:val="center"/>
          </w:tcPr>
          <w:p w:rsidR="00413F28" w:rsidRPr="007A44C6" w:rsidRDefault="00413F28" w:rsidP="00A44498">
            <w:pPr>
              <w:autoSpaceDE w:val="0"/>
              <w:autoSpaceDN w:val="0"/>
              <w:adjustRightInd w:val="0"/>
              <w:rPr>
                <w:rFonts w:ascii="Arial" w:hAnsi="Arial" w:cs="Arial"/>
                <w:b/>
              </w:rPr>
            </w:pPr>
            <w:r w:rsidRPr="007A44C6">
              <w:rPr>
                <w:rFonts w:ascii="Arial" w:hAnsi="Arial" w:cs="Arial"/>
                <w:b/>
              </w:rPr>
              <w:t>Znaczenie</w:t>
            </w:r>
          </w:p>
        </w:tc>
      </w:tr>
      <w:tr w:rsidR="00413F28" w:rsidRPr="007A44C6" w:rsidTr="00413F28">
        <w:trPr>
          <w:trHeight w:val="510"/>
        </w:trPr>
        <w:tc>
          <w:tcPr>
            <w:tcW w:w="4606" w:type="dxa"/>
            <w:vAlign w:val="center"/>
          </w:tcPr>
          <w:p w:rsidR="00413F28" w:rsidRPr="007A44C6" w:rsidRDefault="00413F28" w:rsidP="00A44498">
            <w:pPr>
              <w:autoSpaceDE w:val="0"/>
              <w:autoSpaceDN w:val="0"/>
              <w:adjustRightInd w:val="0"/>
              <w:rPr>
                <w:rFonts w:ascii="Arial" w:hAnsi="Arial" w:cs="Arial"/>
                <w:b/>
              </w:rPr>
            </w:pPr>
            <w:r w:rsidRPr="007A44C6">
              <w:rPr>
                <w:rFonts w:ascii="Arial" w:hAnsi="Arial" w:cs="Arial"/>
                <w:b/>
              </w:rPr>
              <w:t>Cena</w:t>
            </w:r>
          </w:p>
        </w:tc>
        <w:tc>
          <w:tcPr>
            <w:tcW w:w="4606" w:type="dxa"/>
            <w:vAlign w:val="center"/>
          </w:tcPr>
          <w:p w:rsidR="00413F28" w:rsidRPr="007A44C6" w:rsidRDefault="00726B72" w:rsidP="00A44498">
            <w:pPr>
              <w:autoSpaceDE w:val="0"/>
              <w:autoSpaceDN w:val="0"/>
              <w:adjustRightInd w:val="0"/>
              <w:rPr>
                <w:rFonts w:ascii="Arial" w:hAnsi="Arial" w:cs="Arial"/>
                <w:b/>
              </w:rPr>
            </w:pPr>
            <w:r>
              <w:rPr>
                <w:rFonts w:ascii="Arial" w:hAnsi="Arial" w:cs="Arial"/>
                <w:b/>
              </w:rPr>
              <w:t>100</w:t>
            </w:r>
            <w:r w:rsidR="00413F28" w:rsidRPr="007A44C6">
              <w:rPr>
                <w:rFonts w:ascii="Arial" w:hAnsi="Arial" w:cs="Arial"/>
                <w:b/>
              </w:rPr>
              <w:t xml:space="preserve"> %</w:t>
            </w:r>
          </w:p>
        </w:tc>
      </w:tr>
    </w:tbl>
    <w:p w:rsidR="00A44498" w:rsidRDefault="00A44498" w:rsidP="00A44498">
      <w:pPr>
        <w:autoSpaceDE w:val="0"/>
        <w:autoSpaceDN w:val="0"/>
        <w:adjustRightInd w:val="0"/>
        <w:spacing w:after="0" w:line="240" w:lineRule="auto"/>
        <w:jc w:val="both"/>
        <w:rPr>
          <w:rFonts w:ascii="Arial" w:eastAsia="Andale Sans UI" w:hAnsi="Arial" w:cs="Arial"/>
          <w:kern w:val="2"/>
          <w:lang w:eastAsia="pl-PL"/>
        </w:rPr>
      </w:pPr>
    </w:p>
    <w:p w:rsidR="0092673D" w:rsidRPr="007A44C6" w:rsidRDefault="0092673D" w:rsidP="00A44498">
      <w:pPr>
        <w:autoSpaceDE w:val="0"/>
        <w:autoSpaceDN w:val="0"/>
        <w:adjustRightInd w:val="0"/>
        <w:spacing w:after="0" w:line="240" w:lineRule="auto"/>
        <w:jc w:val="both"/>
        <w:rPr>
          <w:rFonts w:ascii="Arial" w:hAnsi="Arial" w:cs="Arial"/>
          <w:b/>
        </w:rPr>
      </w:pPr>
      <w:r w:rsidRPr="007A44C6">
        <w:rPr>
          <w:rFonts w:ascii="Arial" w:eastAsia="Andale Sans UI" w:hAnsi="Arial" w:cs="Arial"/>
          <w:kern w:val="2"/>
          <w:lang w:eastAsia="pl-PL"/>
        </w:rPr>
        <w:t>Zamawiający podpisze umowę z Wykonawcą, który zaoferuje najniższą cenę za dostawę przedmiotu zamówienia</w:t>
      </w:r>
      <w:r w:rsidR="00413F28" w:rsidRPr="007A44C6">
        <w:rPr>
          <w:rFonts w:ascii="Arial" w:eastAsia="Andale Sans UI" w:hAnsi="Arial" w:cs="Arial"/>
          <w:kern w:val="2"/>
          <w:lang w:eastAsia="pl-PL"/>
        </w:rPr>
        <w:t>.</w:t>
      </w:r>
    </w:p>
    <w:p w:rsidR="00CC7992" w:rsidRPr="007A44C6" w:rsidRDefault="00CC7992" w:rsidP="00A44498">
      <w:pPr>
        <w:autoSpaceDE w:val="0"/>
        <w:autoSpaceDN w:val="0"/>
        <w:adjustRightInd w:val="0"/>
        <w:spacing w:after="0" w:line="240" w:lineRule="auto"/>
        <w:jc w:val="both"/>
        <w:rPr>
          <w:rFonts w:ascii="Arial" w:hAnsi="Arial" w:cs="Arial"/>
          <w:color w:val="FF0000"/>
        </w:rPr>
      </w:pPr>
    </w:p>
    <w:p w:rsidR="00CC7992" w:rsidRPr="007A44C6" w:rsidRDefault="00CC7992" w:rsidP="00A44498">
      <w:pPr>
        <w:pStyle w:val="Akapitzlist"/>
        <w:numPr>
          <w:ilvl w:val="0"/>
          <w:numId w:val="2"/>
        </w:numPr>
        <w:autoSpaceDE w:val="0"/>
        <w:autoSpaceDN w:val="0"/>
        <w:adjustRightInd w:val="0"/>
        <w:spacing w:after="0" w:line="240" w:lineRule="auto"/>
        <w:ind w:left="567" w:hanging="567"/>
        <w:jc w:val="both"/>
        <w:rPr>
          <w:rFonts w:ascii="Arial" w:eastAsia="Times New Roman" w:hAnsi="Arial" w:cs="Arial"/>
          <w:b/>
          <w:lang w:eastAsia="pl-PL"/>
        </w:rPr>
      </w:pPr>
      <w:r w:rsidRPr="007A44C6">
        <w:rPr>
          <w:rFonts w:ascii="Arial" w:eastAsia="Times New Roman" w:hAnsi="Arial" w:cs="Arial"/>
          <w:b/>
          <w:lang w:eastAsia="pl-PL"/>
        </w:rPr>
        <w:t>Sposób realizacji zamówienia:</w:t>
      </w:r>
    </w:p>
    <w:p w:rsidR="00CC7992" w:rsidRPr="007A44C6" w:rsidRDefault="00CC7992" w:rsidP="00910401">
      <w:pPr>
        <w:pStyle w:val="Akapitzlist"/>
        <w:numPr>
          <w:ilvl w:val="0"/>
          <w:numId w:val="3"/>
        </w:numPr>
        <w:autoSpaceDE w:val="0"/>
        <w:autoSpaceDN w:val="0"/>
        <w:adjustRightInd w:val="0"/>
        <w:spacing w:after="0" w:line="240" w:lineRule="auto"/>
        <w:ind w:left="284" w:hanging="284"/>
        <w:jc w:val="both"/>
        <w:rPr>
          <w:rFonts w:ascii="Arial" w:eastAsia="Times New Roman" w:hAnsi="Arial" w:cs="Arial"/>
          <w:b/>
          <w:lang w:eastAsia="pl-PL"/>
        </w:rPr>
      </w:pPr>
      <w:r w:rsidRPr="007A44C6">
        <w:rPr>
          <w:rFonts w:ascii="Arial" w:hAnsi="Arial" w:cs="Arial"/>
        </w:rPr>
        <w:t>Faktura VAT za wykonaną dostawę zostanie wystawiona na Regionalną Dyrekcję Ochrony Środowiska w Opolu, ul. Obrońców Stalingradu 66, 45-512 Opole, NIP: 754 -29 -54 -917. Oryginał faktury Wykonawca przekaże do siedziby Zamawiającego.</w:t>
      </w:r>
    </w:p>
    <w:p w:rsidR="00CC7992" w:rsidRPr="00F30A7A" w:rsidRDefault="00CC7992" w:rsidP="00910401">
      <w:pPr>
        <w:pStyle w:val="Akapitzlist"/>
        <w:numPr>
          <w:ilvl w:val="0"/>
          <w:numId w:val="3"/>
        </w:numPr>
        <w:autoSpaceDE w:val="0"/>
        <w:autoSpaceDN w:val="0"/>
        <w:adjustRightInd w:val="0"/>
        <w:spacing w:after="0" w:line="240" w:lineRule="auto"/>
        <w:ind w:left="284" w:hanging="284"/>
        <w:jc w:val="both"/>
        <w:rPr>
          <w:rFonts w:ascii="Arial" w:eastAsia="Times New Roman" w:hAnsi="Arial" w:cs="Arial"/>
          <w:lang w:eastAsia="pl-PL"/>
        </w:rPr>
      </w:pPr>
      <w:r w:rsidRPr="007A44C6">
        <w:rPr>
          <w:rFonts w:ascii="Arial" w:eastAsia="Times New Roman" w:hAnsi="Arial" w:cs="Arial"/>
          <w:lang w:eastAsia="pl-PL"/>
        </w:rPr>
        <w:t xml:space="preserve">Zamawiający zapłaci, zgodnie z formularzem oferty, za dostawę </w:t>
      </w:r>
      <w:r w:rsidR="00910401" w:rsidRPr="00910401">
        <w:rPr>
          <w:rFonts w:ascii="Arial" w:eastAsia="Times New Roman" w:hAnsi="Arial" w:cs="Arial"/>
          <w:lang w:eastAsia="pl-PL"/>
        </w:rPr>
        <w:t>kolorowego, cyfrowego urządzenia wielofunkcyjnego z funkcją kopiowania, drukowania, skanowania</w:t>
      </w:r>
      <w:r w:rsidR="00910401">
        <w:rPr>
          <w:rFonts w:ascii="Arial" w:eastAsia="Times New Roman" w:hAnsi="Arial" w:cs="Arial"/>
          <w:lang w:eastAsia="pl-PL"/>
        </w:rPr>
        <w:t xml:space="preserve"> – 1 szt</w:t>
      </w:r>
      <w:r w:rsidR="00E331E6" w:rsidRPr="00F30A7A">
        <w:rPr>
          <w:rFonts w:ascii="Arial" w:hAnsi="Arial" w:cs="Arial"/>
        </w:rPr>
        <w:t>.</w:t>
      </w:r>
    </w:p>
    <w:p w:rsidR="00CC7992" w:rsidRPr="007A44C6" w:rsidRDefault="00CC7992" w:rsidP="00910401">
      <w:pPr>
        <w:pStyle w:val="Akapitzlist"/>
        <w:numPr>
          <w:ilvl w:val="0"/>
          <w:numId w:val="3"/>
        </w:numPr>
        <w:autoSpaceDE w:val="0"/>
        <w:autoSpaceDN w:val="0"/>
        <w:adjustRightInd w:val="0"/>
        <w:spacing w:after="0" w:line="240" w:lineRule="auto"/>
        <w:ind w:left="284" w:hanging="284"/>
        <w:jc w:val="both"/>
        <w:rPr>
          <w:rFonts w:ascii="Arial" w:eastAsia="Times New Roman" w:hAnsi="Arial" w:cs="Arial"/>
          <w:b/>
          <w:lang w:eastAsia="pl-PL"/>
        </w:rPr>
      </w:pPr>
      <w:r w:rsidRPr="007A44C6">
        <w:rPr>
          <w:rFonts w:ascii="Arial" w:hAnsi="Arial" w:cs="Arial"/>
        </w:rPr>
        <w:t>Formą płatności za wykonanie zamówienia będzie przelew na rachunek bankowy Wykonawcy z co najmniej</w:t>
      </w:r>
      <w:r w:rsidRPr="007A44C6">
        <w:rPr>
          <w:rFonts w:ascii="Arial" w:hAnsi="Arial" w:cs="Arial"/>
          <w:b/>
        </w:rPr>
        <w:t xml:space="preserve"> 30 - dniowym </w:t>
      </w:r>
      <w:r w:rsidRPr="007A44C6">
        <w:rPr>
          <w:rFonts w:ascii="Arial" w:hAnsi="Arial" w:cs="Arial"/>
        </w:rPr>
        <w:t>terminem płatności wystawionym na fakturze.</w:t>
      </w:r>
    </w:p>
    <w:p w:rsidR="00CC7992" w:rsidRPr="007A44C6" w:rsidRDefault="00CC7992" w:rsidP="00910401">
      <w:pPr>
        <w:pStyle w:val="Akapitzlist"/>
        <w:numPr>
          <w:ilvl w:val="0"/>
          <w:numId w:val="3"/>
        </w:numPr>
        <w:autoSpaceDE w:val="0"/>
        <w:autoSpaceDN w:val="0"/>
        <w:adjustRightInd w:val="0"/>
        <w:spacing w:after="0" w:line="240" w:lineRule="auto"/>
        <w:ind w:left="284" w:hanging="284"/>
        <w:jc w:val="both"/>
        <w:rPr>
          <w:rFonts w:ascii="Arial" w:eastAsia="Times New Roman" w:hAnsi="Arial" w:cs="Arial"/>
          <w:b/>
          <w:lang w:eastAsia="pl-PL"/>
        </w:rPr>
      </w:pPr>
      <w:r w:rsidRPr="007A44C6">
        <w:rPr>
          <w:rFonts w:ascii="Arial" w:eastAsia="Andale Sans UI" w:hAnsi="Arial" w:cs="Arial"/>
          <w:kern w:val="2"/>
          <w:lang w:eastAsia="pl-PL"/>
        </w:rPr>
        <w:t>Zamawiający nie przewiduje płatności na podstawie faktur częściowych oraz wypłacania zaliczki.</w:t>
      </w:r>
    </w:p>
    <w:p w:rsidR="00CC7992" w:rsidRPr="007A44C6" w:rsidRDefault="00CC7992" w:rsidP="00910401">
      <w:pPr>
        <w:pStyle w:val="Akapitzlist"/>
        <w:numPr>
          <w:ilvl w:val="0"/>
          <w:numId w:val="3"/>
        </w:numPr>
        <w:autoSpaceDE w:val="0"/>
        <w:autoSpaceDN w:val="0"/>
        <w:adjustRightInd w:val="0"/>
        <w:spacing w:after="0" w:line="240" w:lineRule="auto"/>
        <w:ind w:left="284" w:hanging="284"/>
        <w:jc w:val="both"/>
        <w:rPr>
          <w:rFonts w:ascii="Arial" w:eastAsia="Times New Roman" w:hAnsi="Arial" w:cs="Arial"/>
          <w:b/>
          <w:lang w:eastAsia="pl-PL"/>
        </w:rPr>
      </w:pPr>
      <w:r w:rsidRPr="007A44C6">
        <w:rPr>
          <w:rFonts w:ascii="Arial" w:eastAsia="Andale Sans UI" w:hAnsi="Arial" w:cs="Arial"/>
          <w:kern w:val="2"/>
          <w:lang w:eastAsia="pl-PL"/>
        </w:rPr>
        <w:t>Zamawiający nie przewiduje, zmian w drodze aneksu do uzgodnionej ceny za wykonaną dostawę.</w:t>
      </w:r>
    </w:p>
    <w:p w:rsidR="00CC7992" w:rsidRPr="007A44C6" w:rsidRDefault="00CC7992" w:rsidP="00910401">
      <w:pPr>
        <w:pStyle w:val="Akapitzlist"/>
        <w:numPr>
          <w:ilvl w:val="0"/>
          <w:numId w:val="3"/>
        </w:numPr>
        <w:autoSpaceDE w:val="0"/>
        <w:autoSpaceDN w:val="0"/>
        <w:adjustRightInd w:val="0"/>
        <w:spacing w:after="0" w:line="240" w:lineRule="auto"/>
        <w:ind w:left="284" w:hanging="284"/>
        <w:jc w:val="both"/>
        <w:rPr>
          <w:rFonts w:ascii="Arial" w:eastAsia="Times New Roman" w:hAnsi="Arial" w:cs="Arial"/>
          <w:b/>
          <w:lang w:eastAsia="pl-PL"/>
        </w:rPr>
      </w:pPr>
      <w:r w:rsidRPr="007A44C6">
        <w:rPr>
          <w:rFonts w:ascii="Arial" w:eastAsia="Andale Sans UI" w:hAnsi="Arial" w:cs="Arial"/>
          <w:kern w:val="2"/>
          <w:lang w:eastAsia="pl-PL"/>
        </w:rPr>
        <w:t>W przypadku nie wykonania dostawy zgodnie z umową Wykonawca zobowiązany jest do zapłaty kary umownej.</w:t>
      </w:r>
    </w:p>
    <w:p w:rsidR="00CC7992" w:rsidRPr="007A44C6" w:rsidRDefault="00CC7992" w:rsidP="00A44498">
      <w:pPr>
        <w:widowControl w:val="0"/>
        <w:suppressAutoHyphens/>
        <w:autoSpaceDE w:val="0"/>
        <w:autoSpaceDN w:val="0"/>
        <w:adjustRightInd w:val="0"/>
        <w:spacing w:after="0" w:line="240" w:lineRule="auto"/>
        <w:jc w:val="both"/>
        <w:rPr>
          <w:rFonts w:ascii="Arial" w:eastAsia="Times New Roman" w:hAnsi="Arial" w:cs="Arial"/>
          <w:color w:val="FF0000"/>
          <w:lang w:eastAsia="pl-PL"/>
        </w:rPr>
      </w:pPr>
    </w:p>
    <w:p w:rsidR="00CC7992" w:rsidRPr="007A44C6" w:rsidRDefault="00CC7992" w:rsidP="00A44498">
      <w:pPr>
        <w:pStyle w:val="Akapitzlist"/>
        <w:widowControl w:val="0"/>
        <w:numPr>
          <w:ilvl w:val="0"/>
          <w:numId w:val="2"/>
        </w:numPr>
        <w:suppressAutoHyphens/>
        <w:autoSpaceDE w:val="0"/>
        <w:autoSpaceDN w:val="0"/>
        <w:adjustRightInd w:val="0"/>
        <w:spacing w:after="0" w:line="240" w:lineRule="auto"/>
        <w:ind w:left="709" w:hanging="709"/>
        <w:jc w:val="both"/>
        <w:rPr>
          <w:rFonts w:ascii="Arial" w:eastAsia="Andale Sans UI" w:hAnsi="Arial" w:cs="Arial"/>
          <w:b/>
          <w:kern w:val="2"/>
          <w:lang w:eastAsia="pl-PL"/>
        </w:rPr>
      </w:pPr>
      <w:r w:rsidRPr="007A44C6">
        <w:rPr>
          <w:rFonts w:ascii="Arial" w:eastAsia="Andale Sans UI" w:hAnsi="Arial" w:cs="Arial"/>
          <w:b/>
          <w:kern w:val="2"/>
          <w:lang w:eastAsia="pl-PL"/>
        </w:rPr>
        <w:t>Termin wykonania:</w:t>
      </w:r>
    </w:p>
    <w:p w:rsidR="00CC7992" w:rsidRPr="00F30A7A" w:rsidRDefault="00DE6805" w:rsidP="00A44498">
      <w:pPr>
        <w:widowControl w:val="0"/>
        <w:suppressAutoHyphens/>
        <w:autoSpaceDE w:val="0"/>
        <w:autoSpaceDN w:val="0"/>
        <w:adjustRightInd w:val="0"/>
        <w:spacing w:after="0" w:line="240" w:lineRule="auto"/>
        <w:jc w:val="both"/>
        <w:rPr>
          <w:rFonts w:ascii="Arial" w:eastAsia="Andale Sans UI" w:hAnsi="Arial" w:cs="Arial"/>
          <w:color w:val="FF0000"/>
          <w:kern w:val="2"/>
          <w:lang w:eastAsia="pl-PL"/>
        </w:rPr>
      </w:pPr>
      <w:r>
        <w:rPr>
          <w:rFonts w:ascii="Arial" w:eastAsia="Andale Sans UI" w:hAnsi="Arial" w:cs="Arial"/>
          <w:bCs/>
          <w:kern w:val="2"/>
          <w:lang w:eastAsia="pl-PL"/>
        </w:rPr>
        <w:t xml:space="preserve">Dostawa będzie wykonana do dnia </w:t>
      </w:r>
      <w:r w:rsidRPr="00726B72">
        <w:rPr>
          <w:rFonts w:ascii="Arial" w:eastAsia="Andale Sans UI" w:hAnsi="Arial" w:cs="Arial"/>
          <w:b/>
          <w:bCs/>
          <w:kern w:val="2"/>
          <w:lang w:eastAsia="pl-PL"/>
        </w:rPr>
        <w:t>28.04.</w:t>
      </w:r>
      <w:r w:rsidR="00CC7992" w:rsidRPr="00726B72">
        <w:rPr>
          <w:rFonts w:ascii="Arial" w:eastAsia="Andale Sans UI" w:hAnsi="Arial" w:cs="Arial"/>
          <w:b/>
          <w:bCs/>
          <w:kern w:val="2"/>
          <w:lang w:eastAsia="pl-PL"/>
        </w:rPr>
        <w:t>201</w:t>
      </w:r>
      <w:r w:rsidR="00F30A7A" w:rsidRPr="00726B72">
        <w:rPr>
          <w:rFonts w:ascii="Arial" w:eastAsia="Andale Sans UI" w:hAnsi="Arial" w:cs="Arial"/>
          <w:b/>
          <w:bCs/>
          <w:kern w:val="2"/>
          <w:lang w:eastAsia="pl-PL"/>
        </w:rPr>
        <w:t>7</w:t>
      </w:r>
      <w:r w:rsidR="00CC7992" w:rsidRPr="00726B72">
        <w:rPr>
          <w:rFonts w:ascii="Arial" w:eastAsia="Andale Sans UI" w:hAnsi="Arial" w:cs="Arial"/>
          <w:b/>
          <w:bCs/>
          <w:kern w:val="2"/>
          <w:lang w:eastAsia="pl-PL"/>
        </w:rPr>
        <w:t xml:space="preserve"> r.</w:t>
      </w:r>
    </w:p>
    <w:p w:rsidR="00CC7992" w:rsidRPr="007A44C6" w:rsidRDefault="00CC7992" w:rsidP="00A44498">
      <w:pPr>
        <w:autoSpaceDE w:val="0"/>
        <w:autoSpaceDN w:val="0"/>
        <w:adjustRightInd w:val="0"/>
        <w:spacing w:after="0" w:line="240" w:lineRule="auto"/>
        <w:jc w:val="both"/>
        <w:rPr>
          <w:rFonts w:ascii="Arial" w:eastAsia="Andale Sans UI" w:hAnsi="Arial" w:cs="Arial"/>
          <w:kern w:val="2"/>
          <w:lang w:eastAsia="pl-PL"/>
        </w:rPr>
      </w:pPr>
    </w:p>
    <w:p w:rsidR="00CC7992" w:rsidRPr="007A44C6" w:rsidRDefault="00CC7992" w:rsidP="00A44498">
      <w:pPr>
        <w:pStyle w:val="Akapitzlist"/>
        <w:numPr>
          <w:ilvl w:val="0"/>
          <w:numId w:val="2"/>
        </w:numPr>
        <w:autoSpaceDE w:val="0"/>
        <w:autoSpaceDN w:val="0"/>
        <w:adjustRightInd w:val="0"/>
        <w:spacing w:after="0" w:line="240" w:lineRule="auto"/>
        <w:ind w:left="709"/>
        <w:jc w:val="both"/>
        <w:rPr>
          <w:rFonts w:ascii="Arial" w:eastAsia="Andale Sans UI" w:hAnsi="Arial" w:cs="Arial"/>
          <w:b/>
          <w:kern w:val="2"/>
          <w:lang w:eastAsia="pl-PL"/>
        </w:rPr>
      </w:pPr>
      <w:r w:rsidRPr="007A44C6">
        <w:rPr>
          <w:rFonts w:ascii="Arial" w:eastAsia="Andale Sans UI" w:hAnsi="Arial" w:cs="Arial"/>
          <w:b/>
          <w:kern w:val="2"/>
          <w:lang w:eastAsia="pl-PL"/>
        </w:rPr>
        <w:t xml:space="preserve">Miejsce i termin otwarcia ofert: </w:t>
      </w:r>
    </w:p>
    <w:p w:rsidR="00CC7992" w:rsidRPr="00910401" w:rsidRDefault="00CC7992" w:rsidP="00A44498">
      <w:pPr>
        <w:autoSpaceDE w:val="0"/>
        <w:autoSpaceDN w:val="0"/>
        <w:adjustRightInd w:val="0"/>
        <w:spacing w:after="0" w:line="240" w:lineRule="auto"/>
        <w:jc w:val="both"/>
        <w:rPr>
          <w:rFonts w:ascii="Arial" w:eastAsia="Andale Sans UI" w:hAnsi="Arial" w:cs="Arial"/>
          <w:color w:val="FF0000"/>
          <w:kern w:val="2"/>
          <w:lang w:eastAsia="pl-PL"/>
        </w:rPr>
      </w:pPr>
      <w:r w:rsidRPr="007A44C6">
        <w:rPr>
          <w:rFonts w:ascii="Arial" w:eastAsia="Andale Sans UI" w:hAnsi="Arial" w:cs="Arial"/>
          <w:bCs/>
          <w:kern w:val="2"/>
          <w:lang w:eastAsia="pl-PL"/>
        </w:rPr>
        <w:t xml:space="preserve">Oferty należy dostarczyć wg załączonego formularza do Regionalnej Dyrekcji Ochrony Środowiska w Opolu, ul. Obrońców Stalingradu 66, 45-512 Opole, pokój 4.31 A, lub wysłać na adres poczty elektronicznej: </w:t>
      </w:r>
      <w:r w:rsidR="00003EF2" w:rsidRPr="004934D6">
        <w:rPr>
          <w:rFonts w:ascii="Arial" w:eastAsia="Andale Sans UI" w:hAnsi="Arial" w:cs="Arial"/>
          <w:bCs/>
          <w:color w:val="0070C0"/>
          <w:kern w:val="2"/>
          <w:u w:val="single"/>
          <w:lang w:eastAsia="pl-PL"/>
        </w:rPr>
        <w:t>rdos</w:t>
      </w:r>
      <w:r w:rsidRPr="004934D6">
        <w:rPr>
          <w:rFonts w:ascii="Arial" w:eastAsia="Andale Sans UI" w:hAnsi="Arial" w:cs="Arial"/>
          <w:bCs/>
          <w:color w:val="0070C0"/>
          <w:kern w:val="2"/>
          <w:u w:val="single"/>
          <w:lang w:eastAsia="pl-PL"/>
        </w:rPr>
        <w:t>.opole@rdos.gov.pl</w:t>
      </w:r>
      <w:r w:rsidRPr="004934D6">
        <w:rPr>
          <w:rFonts w:ascii="Arial" w:eastAsia="Andale Sans UI" w:hAnsi="Arial" w:cs="Arial"/>
          <w:bCs/>
          <w:color w:val="0070C0"/>
          <w:kern w:val="2"/>
          <w:lang w:eastAsia="pl-PL"/>
        </w:rPr>
        <w:t xml:space="preserve"> </w:t>
      </w:r>
      <w:r w:rsidRPr="007A44C6">
        <w:rPr>
          <w:rFonts w:ascii="Arial" w:eastAsia="Andale Sans UI" w:hAnsi="Arial" w:cs="Arial"/>
          <w:bCs/>
          <w:kern w:val="2"/>
          <w:lang w:eastAsia="pl-PL"/>
        </w:rPr>
        <w:t xml:space="preserve">do </w:t>
      </w:r>
      <w:r w:rsidRPr="00726B72">
        <w:rPr>
          <w:rFonts w:ascii="Arial" w:eastAsia="Andale Sans UI" w:hAnsi="Arial" w:cs="Arial"/>
          <w:bCs/>
          <w:kern w:val="2"/>
          <w:lang w:eastAsia="pl-PL"/>
        </w:rPr>
        <w:t xml:space="preserve">dnia </w:t>
      </w:r>
      <w:r w:rsidR="00726B72" w:rsidRPr="00726B72">
        <w:rPr>
          <w:rFonts w:ascii="Arial" w:eastAsia="Andale Sans UI" w:hAnsi="Arial" w:cs="Arial"/>
          <w:b/>
          <w:bCs/>
          <w:kern w:val="2"/>
          <w:u w:val="single"/>
          <w:lang w:eastAsia="pl-PL"/>
        </w:rPr>
        <w:t>24</w:t>
      </w:r>
      <w:r w:rsidR="00DE6805" w:rsidRPr="00726B72">
        <w:rPr>
          <w:rFonts w:ascii="Arial" w:eastAsia="Andale Sans UI" w:hAnsi="Arial" w:cs="Arial"/>
          <w:b/>
          <w:bCs/>
          <w:kern w:val="2"/>
          <w:u w:val="single"/>
          <w:lang w:eastAsia="pl-PL"/>
        </w:rPr>
        <w:t>.03.</w:t>
      </w:r>
      <w:r w:rsidRPr="00726B72">
        <w:rPr>
          <w:rFonts w:ascii="Arial" w:eastAsia="Andale Sans UI" w:hAnsi="Arial" w:cs="Arial"/>
          <w:b/>
          <w:bCs/>
          <w:kern w:val="2"/>
          <w:u w:val="single"/>
          <w:lang w:eastAsia="pl-PL"/>
        </w:rPr>
        <w:t>201</w:t>
      </w:r>
      <w:r w:rsidR="00F30A7A" w:rsidRPr="00726B72">
        <w:rPr>
          <w:rFonts w:ascii="Arial" w:eastAsia="Andale Sans UI" w:hAnsi="Arial" w:cs="Arial"/>
          <w:b/>
          <w:bCs/>
          <w:kern w:val="2"/>
          <w:u w:val="single"/>
          <w:lang w:eastAsia="pl-PL"/>
        </w:rPr>
        <w:t>7</w:t>
      </w:r>
      <w:r w:rsidRPr="00726B72">
        <w:rPr>
          <w:rFonts w:ascii="Arial" w:eastAsia="Andale Sans UI" w:hAnsi="Arial" w:cs="Arial"/>
          <w:b/>
          <w:bCs/>
          <w:kern w:val="2"/>
          <w:u w:val="single"/>
          <w:lang w:eastAsia="pl-PL"/>
        </w:rPr>
        <w:t xml:space="preserve"> r.</w:t>
      </w:r>
      <w:r w:rsidRPr="00726B72">
        <w:rPr>
          <w:rFonts w:ascii="Arial" w:eastAsia="Andale Sans UI" w:hAnsi="Arial" w:cs="Arial"/>
          <w:bCs/>
          <w:kern w:val="2"/>
          <w:lang w:eastAsia="pl-PL"/>
        </w:rPr>
        <w:t xml:space="preserve"> </w:t>
      </w:r>
    </w:p>
    <w:p w:rsidR="001D2A4A" w:rsidRPr="007A44C6" w:rsidRDefault="001D2A4A" w:rsidP="00A44498">
      <w:pPr>
        <w:autoSpaceDE w:val="0"/>
        <w:autoSpaceDN w:val="0"/>
        <w:adjustRightInd w:val="0"/>
        <w:spacing w:after="0" w:line="240" w:lineRule="auto"/>
        <w:jc w:val="both"/>
        <w:rPr>
          <w:rFonts w:ascii="Arial" w:eastAsia="Andale Sans UI" w:hAnsi="Arial" w:cs="Arial"/>
          <w:kern w:val="2"/>
          <w:lang w:eastAsia="pl-PL"/>
        </w:rPr>
      </w:pPr>
    </w:p>
    <w:p w:rsidR="001D2A4A" w:rsidRPr="007A44C6" w:rsidRDefault="001D2A4A" w:rsidP="00A44498">
      <w:pPr>
        <w:pStyle w:val="Akapitzlist"/>
        <w:numPr>
          <w:ilvl w:val="0"/>
          <w:numId w:val="2"/>
        </w:numPr>
        <w:autoSpaceDE w:val="0"/>
        <w:autoSpaceDN w:val="0"/>
        <w:adjustRightInd w:val="0"/>
        <w:spacing w:after="0" w:line="240" w:lineRule="auto"/>
        <w:ind w:left="709"/>
        <w:jc w:val="both"/>
        <w:rPr>
          <w:rFonts w:ascii="Arial" w:eastAsia="Andale Sans UI" w:hAnsi="Arial" w:cs="Arial"/>
          <w:kern w:val="2"/>
          <w:lang w:eastAsia="pl-PL"/>
        </w:rPr>
      </w:pPr>
      <w:r w:rsidRPr="007A44C6">
        <w:rPr>
          <w:rFonts w:ascii="Arial" w:hAnsi="Arial" w:cs="Arial"/>
          <w:b/>
        </w:rPr>
        <w:t>Wskazanie osób upoważnionych do kontaktu z wykonawcami</w:t>
      </w:r>
    </w:p>
    <w:p w:rsidR="001D2A4A" w:rsidRPr="007A44C6" w:rsidRDefault="001D2A4A" w:rsidP="00A44498">
      <w:pPr>
        <w:widowControl w:val="0"/>
        <w:suppressAutoHyphens/>
        <w:spacing w:after="0" w:line="240" w:lineRule="auto"/>
        <w:jc w:val="both"/>
        <w:rPr>
          <w:rFonts w:ascii="Arial" w:eastAsia="Andale Sans UI" w:hAnsi="Arial" w:cs="Arial"/>
          <w:kern w:val="2"/>
          <w:lang w:eastAsia="pl-PL"/>
        </w:rPr>
      </w:pPr>
      <w:r w:rsidRPr="007A44C6">
        <w:rPr>
          <w:rFonts w:ascii="Arial" w:eastAsia="Andale Sans UI" w:hAnsi="Arial" w:cs="Arial"/>
          <w:kern w:val="2"/>
          <w:lang w:eastAsia="pl-PL"/>
        </w:rPr>
        <w:t>Ze strony Zamawiającego osobami uprawnionymi do kontaktowania się z Wykonawcami są przedstawiciele Zamawiającego:</w:t>
      </w:r>
    </w:p>
    <w:p w:rsidR="001D2A4A" w:rsidRPr="007A44C6" w:rsidRDefault="001D2A4A" w:rsidP="00A44498">
      <w:pPr>
        <w:widowControl w:val="0"/>
        <w:suppressAutoHyphens/>
        <w:spacing w:after="0" w:line="240" w:lineRule="auto"/>
        <w:jc w:val="both"/>
        <w:rPr>
          <w:rFonts w:ascii="Arial" w:eastAsia="Andale Sans UI" w:hAnsi="Arial" w:cs="Arial"/>
          <w:kern w:val="2"/>
          <w:lang w:eastAsia="pl-PL"/>
        </w:rPr>
      </w:pPr>
      <w:r w:rsidRPr="007A44C6">
        <w:rPr>
          <w:rFonts w:ascii="Arial" w:eastAsia="Andale Sans UI" w:hAnsi="Arial" w:cs="Arial"/>
          <w:kern w:val="2"/>
          <w:lang w:eastAsia="pl-PL"/>
        </w:rPr>
        <w:t>- w kwestiach proceduralnych – Magdalena Spychalska – pok. 4.19, tel. 77-45-26-249,</w:t>
      </w:r>
    </w:p>
    <w:p w:rsidR="00CC7992" w:rsidRPr="007A44C6" w:rsidRDefault="001D2A4A" w:rsidP="00A44498">
      <w:pPr>
        <w:widowControl w:val="0"/>
        <w:suppressAutoHyphens/>
        <w:spacing w:after="0" w:line="240" w:lineRule="auto"/>
        <w:jc w:val="both"/>
        <w:rPr>
          <w:rFonts w:ascii="Arial" w:eastAsia="Andale Sans UI" w:hAnsi="Arial" w:cs="Arial"/>
          <w:kern w:val="2"/>
          <w:lang w:eastAsia="pl-PL"/>
        </w:rPr>
      </w:pPr>
      <w:r w:rsidRPr="007A44C6">
        <w:rPr>
          <w:rFonts w:ascii="Arial" w:eastAsia="Andale Sans UI" w:hAnsi="Arial" w:cs="Arial"/>
          <w:kern w:val="2"/>
          <w:lang w:eastAsia="pl-PL"/>
        </w:rPr>
        <w:t>- w kwestiach merytorycznych – Piotr Misiewicz – pok. 4.20, tel. 77-45-26-252.</w:t>
      </w:r>
    </w:p>
    <w:p w:rsidR="001D2A4A" w:rsidRPr="007A44C6" w:rsidRDefault="001D2A4A" w:rsidP="00A44498">
      <w:pPr>
        <w:widowControl w:val="0"/>
        <w:suppressAutoHyphens/>
        <w:spacing w:after="0" w:line="240" w:lineRule="auto"/>
        <w:jc w:val="both"/>
        <w:rPr>
          <w:rFonts w:ascii="Arial" w:eastAsia="Andale Sans UI" w:hAnsi="Arial" w:cs="Arial"/>
          <w:kern w:val="2"/>
          <w:lang w:eastAsia="pl-PL"/>
        </w:rPr>
      </w:pPr>
    </w:p>
    <w:p w:rsidR="00CC7992" w:rsidRPr="007A44C6" w:rsidRDefault="00CC7992" w:rsidP="00A44498">
      <w:pPr>
        <w:spacing w:after="0" w:line="240" w:lineRule="auto"/>
        <w:jc w:val="both"/>
        <w:rPr>
          <w:rFonts w:ascii="Arial" w:hAnsi="Arial" w:cs="Arial"/>
          <w:b/>
        </w:rPr>
      </w:pPr>
      <w:r w:rsidRPr="007A44C6">
        <w:rPr>
          <w:rFonts w:ascii="Arial" w:hAnsi="Arial" w:cs="Arial"/>
          <w:b/>
        </w:rPr>
        <w:t>Zamawiającemu przysługuje prawo do odwołania zapytania ofertowego bez podania przyczyny.</w:t>
      </w:r>
    </w:p>
    <w:p w:rsidR="001D2A4A" w:rsidRPr="007A44C6" w:rsidRDefault="001D2A4A" w:rsidP="00A44498">
      <w:pPr>
        <w:spacing w:after="0" w:line="240" w:lineRule="auto"/>
        <w:rPr>
          <w:rFonts w:ascii="Arial" w:hAnsi="Arial" w:cs="Arial"/>
          <w:sz w:val="20"/>
          <w:szCs w:val="20"/>
        </w:rPr>
      </w:pPr>
    </w:p>
    <w:p w:rsidR="00CC7992" w:rsidRPr="007A44C6" w:rsidRDefault="00CC7992" w:rsidP="00A44498">
      <w:pPr>
        <w:spacing w:after="0" w:line="240" w:lineRule="auto"/>
        <w:rPr>
          <w:rFonts w:ascii="Arial" w:hAnsi="Arial" w:cs="Arial"/>
          <w:sz w:val="20"/>
          <w:szCs w:val="20"/>
        </w:rPr>
      </w:pPr>
      <w:r w:rsidRPr="007A44C6">
        <w:rPr>
          <w:rFonts w:ascii="Arial" w:hAnsi="Arial" w:cs="Arial"/>
          <w:sz w:val="20"/>
          <w:szCs w:val="20"/>
        </w:rPr>
        <w:t>Załączniki:</w:t>
      </w:r>
    </w:p>
    <w:p w:rsidR="000C360A" w:rsidRPr="007A44C6" w:rsidRDefault="000C360A" w:rsidP="00A44498">
      <w:pPr>
        <w:pStyle w:val="Akapitzlist"/>
        <w:numPr>
          <w:ilvl w:val="3"/>
          <w:numId w:val="3"/>
        </w:numPr>
        <w:spacing w:after="0" w:line="240" w:lineRule="auto"/>
        <w:ind w:left="426" w:hanging="426"/>
        <w:rPr>
          <w:rFonts w:ascii="Arial" w:hAnsi="Arial" w:cs="Arial"/>
          <w:sz w:val="20"/>
          <w:szCs w:val="20"/>
        </w:rPr>
      </w:pPr>
      <w:r w:rsidRPr="007A44C6">
        <w:rPr>
          <w:rFonts w:ascii="Arial" w:hAnsi="Arial" w:cs="Arial"/>
          <w:sz w:val="20"/>
          <w:szCs w:val="20"/>
        </w:rPr>
        <w:t>F</w:t>
      </w:r>
      <w:r w:rsidR="00CC7992" w:rsidRPr="007A44C6">
        <w:rPr>
          <w:rFonts w:ascii="Arial" w:hAnsi="Arial" w:cs="Arial"/>
          <w:sz w:val="20"/>
          <w:szCs w:val="20"/>
        </w:rPr>
        <w:t>ormularz ofertowy</w:t>
      </w:r>
    </w:p>
    <w:p w:rsidR="00CC7992" w:rsidRPr="007A44C6" w:rsidRDefault="000C360A" w:rsidP="00A44498">
      <w:pPr>
        <w:pStyle w:val="Akapitzlist"/>
        <w:numPr>
          <w:ilvl w:val="3"/>
          <w:numId w:val="3"/>
        </w:numPr>
        <w:spacing w:after="0" w:line="240" w:lineRule="auto"/>
        <w:ind w:left="426" w:hanging="426"/>
        <w:rPr>
          <w:rFonts w:ascii="Arial" w:hAnsi="Arial" w:cs="Arial"/>
          <w:sz w:val="20"/>
          <w:szCs w:val="20"/>
        </w:rPr>
      </w:pPr>
      <w:r w:rsidRPr="007A44C6">
        <w:rPr>
          <w:rFonts w:ascii="Arial" w:hAnsi="Arial" w:cs="Arial"/>
          <w:sz w:val="20"/>
          <w:szCs w:val="20"/>
        </w:rPr>
        <w:t>Istotne postanowienia umowy.</w:t>
      </w:r>
      <w:r w:rsidR="00CC7992" w:rsidRPr="007A44C6">
        <w:rPr>
          <w:rFonts w:ascii="Arial" w:hAnsi="Arial" w:cs="Arial"/>
          <w:b/>
        </w:rPr>
        <w:br w:type="page"/>
      </w:r>
    </w:p>
    <w:p w:rsidR="00FD077C" w:rsidRDefault="00FD077C" w:rsidP="00CC7992">
      <w:pPr>
        <w:jc w:val="right"/>
        <w:rPr>
          <w:rFonts w:ascii="Arial" w:hAnsi="Arial" w:cs="Arial"/>
          <w:b/>
        </w:rPr>
        <w:sectPr w:rsidR="00FD077C" w:rsidSect="00FD077C">
          <w:headerReference w:type="default" r:id="rId13"/>
          <w:footerReference w:type="default" r:id="rId14"/>
          <w:pgSz w:w="11906" w:h="16838"/>
          <w:pgMar w:top="986" w:right="1417" w:bottom="1417" w:left="1417" w:header="426" w:footer="362" w:gutter="0"/>
          <w:cols w:space="708"/>
          <w:docGrid w:linePitch="360"/>
        </w:sectPr>
      </w:pPr>
    </w:p>
    <w:p w:rsidR="00CC7992" w:rsidRPr="007A44C6" w:rsidRDefault="00CC7992" w:rsidP="00CC7992">
      <w:pPr>
        <w:jc w:val="right"/>
        <w:rPr>
          <w:rFonts w:ascii="Arial" w:hAnsi="Arial" w:cs="Arial"/>
          <w:b/>
        </w:rPr>
      </w:pPr>
      <w:r w:rsidRPr="007A44C6">
        <w:rPr>
          <w:rFonts w:ascii="Arial" w:hAnsi="Arial" w:cs="Arial"/>
          <w:b/>
        </w:rPr>
        <w:t xml:space="preserve">Załącznik nr 1 </w:t>
      </w:r>
    </w:p>
    <w:p w:rsidR="00CC7992" w:rsidRPr="007A44C6" w:rsidRDefault="008E5925" w:rsidP="00CC7992">
      <w:pPr>
        <w:spacing w:after="0"/>
        <w:jc w:val="both"/>
        <w:rPr>
          <w:rFonts w:ascii="Arial" w:eastAsia="Times New Roman" w:hAnsi="Arial" w:cs="Arial"/>
          <w:color w:val="FF0000"/>
          <w:lang w:eastAsia="pl-PL"/>
        </w:rPr>
      </w:pPr>
      <w:r w:rsidRPr="007A44C6">
        <w:rPr>
          <w:rFonts w:ascii="Arial" w:hAnsi="Arial" w:cs="Arial"/>
        </w:rPr>
        <w:t>WOF.</w:t>
      </w:r>
      <w:r w:rsidRPr="00642E13">
        <w:rPr>
          <w:rFonts w:ascii="Arial" w:hAnsi="Arial" w:cs="Arial"/>
        </w:rPr>
        <w:t>261.</w:t>
      </w:r>
      <w:r w:rsidRPr="008E5925">
        <w:rPr>
          <w:rFonts w:ascii="Arial" w:hAnsi="Arial" w:cs="Arial"/>
        </w:rPr>
        <w:t>1.2</w:t>
      </w:r>
      <w:r w:rsidR="00910401">
        <w:rPr>
          <w:rFonts w:ascii="Arial" w:hAnsi="Arial" w:cs="Arial"/>
        </w:rPr>
        <w:t>8</w:t>
      </w:r>
      <w:r w:rsidRPr="008E5925">
        <w:rPr>
          <w:rFonts w:ascii="Arial" w:hAnsi="Arial" w:cs="Arial"/>
        </w:rPr>
        <w:t>.</w:t>
      </w:r>
      <w:r w:rsidRPr="00642E13">
        <w:rPr>
          <w:rFonts w:ascii="Arial" w:hAnsi="Arial" w:cs="Arial"/>
        </w:rPr>
        <w:t>201</w:t>
      </w:r>
      <w:r>
        <w:rPr>
          <w:rFonts w:ascii="Arial" w:hAnsi="Arial" w:cs="Arial"/>
        </w:rPr>
        <w:t>7</w:t>
      </w:r>
      <w:r w:rsidRPr="00642E13">
        <w:rPr>
          <w:rFonts w:ascii="Arial" w:hAnsi="Arial" w:cs="Arial"/>
        </w:rPr>
        <w:t>.</w:t>
      </w:r>
      <w:r w:rsidRPr="007A44C6">
        <w:rPr>
          <w:rFonts w:ascii="Arial" w:hAnsi="Arial" w:cs="Arial"/>
        </w:rPr>
        <w:t>MS</w:t>
      </w:r>
    </w:p>
    <w:p w:rsidR="00E331E6" w:rsidRPr="00F2796F" w:rsidRDefault="00E331E6" w:rsidP="00F2796F">
      <w:pPr>
        <w:jc w:val="center"/>
        <w:rPr>
          <w:rFonts w:ascii="Arial" w:hAnsi="Arial" w:cs="Arial"/>
          <w:b/>
        </w:rPr>
      </w:pPr>
      <w:r w:rsidRPr="007A44C6">
        <w:rPr>
          <w:rFonts w:ascii="Arial" w:hAnsi="Arial" w:cs="Arial"/>
          <w:b/>
        </w:rPr>
        <w:t>Formularz ofertowy</w:t>
      </w:r>
    </w:p>
    <w:p w:rsidR="00CC7992" w:rsidRPr="00F30A7A" w:rsidRDefault="00CC7992" w:rsidP="00CC7992">
      <w:pPr>
        <w:autoSpaceDE w:val="0"/>
        <w:autoSpaceDN w:val="0"/>
        <w:adjustRightInd w:val="0"/>
        <w:spacing w:after="0"/>
        <w:jc w:val="both"/>
        <w:rPr>
          <w:rFonts w:ascii="Arial" w:hAnsi="Arial" w:cs="Arial"/>
        </w:rPr>
      </w:pPr>
      <w:r w:rsidRPr="007A44C6">
        <w:rPr>
          <w:rFonts w:ascii="Arial" w:eastAsia="Times New Roman" w:hAnsi="Arial" w:cs="Arial"/>
          <w:lang w:eastAsia="pl-PL"/>
        </w:rPr>
        <w:t xml:space="preserve">dot. dostawy </w:t>
      </w:r>
      <w:r w:rsidR="00E331E6" w:rsidRPr="007A44C6">
        <w:rPr>
          <w:rFonts w:ascii="Arial" w:eastAsia="Times New Roman" w:hAnsi="Arial" w:cs="Arial"/>
          <w:lang w:eastAsia="pl-PL"/>
        </w:rPr>
        <w:t xml:space="preserve">do siedziby Regionalnej Dyrekcji Ochrony Środowiska w Opolu, ul. Obrońców Stalingradu 66, 45-512 Opole, </w:t>
      </w:r>
      <w:r w:rsidR="00EF2587" w:rsidRPr="00EF2587">
        <w:rPr>
          <w:rFonts w:ascii="Arial" w:eastAsia="Times New Roman" w:hAnsi="Arial" w:cs="Arial"/>
          <w:lang w:eastAsia="pl-PL"/>
        </w:rPr>
        <w:t>kolorowego, cyfrowego urządzenia wielofunkcyjnego z funkcją kopiowania,</w:t>
      </w:r>
      <w:r w:rsidR="00726B72">
        <w:rPr>
          <w:rFonts w:ascii="Arial" w:eastAsia="Times New Roman" w:hAnsi="Arial" w:cs="Arial"/>
          <w:lang w:eastAsia="pl-PL"/>
        </w:rPr>
        <w:t xml:space="preserve"> faksowania, drukowania i </w:t>
      </w:r>
      <w:r w:rsidR="00EF2587" w:rsidRPr="00EF2587">
        <w:rPr>
          <w:rFonts w:ascii="Arial" w:eastAsia="Times New Roman" w:hAnsi="Arial" w:cs="Arial"/>
          <w:lang w:eastAsia="pl-PL"/>
        </w:rPr>
        <w:t>skanowania</w:t>
      </w:r>
      <w:r w:rsidRPr="00F30A7A">
        <w:rPr>
          <w:rFonts w:ascii="Arial" w:eastAsia="Times New Roman" w:hAnsi="Arial" w:cs="Arial"/>
          <w:lang w:eastAsia="pl-PL"/>
        </w:rPr>
        <w:t>.</w:t>
      </w:r>
    </w:p>
    <w:p w:rsidR="00CC7992" w:rsidRPr="007A44C6" w:rsidRDefault="00CC7992" w:rsidP="00CC7992">
      <w:pPr>
        <w:autoSpaceDE w:val="0"/>
        <w:autoSpaceDN w:val="0"/>
        <w:adjustRightInd w:val="0"/>
        <w:spacing w:after="0"/>
        <w:jc w:val="both"/>
        <w:rPr>
          <w:rFonts w:ascii="Arial" w:eastAsia="Times New Roman" w:hAnsi="Arial" w:cs="Arial"/>
          <w:lang w:eastAsia="pl-PL"/>
        </w:rPr>
      </w:pPr>
    </w:p>
    <w:p w:rsidR="00E331E6" w:rsidRPr="007A44C6" w:rsidRDefault="008222BD" w:rsidP="00CC7992">
      <w:pPr>
        <w:spacing w:after="0"/>
        <w:rPr>
          <w:rFonts w:ascii="Arial" w:hAnsi="Arial" w:cs="Arial"/>
        </w:rPr>
      </w:pPr>
      <w:r>
        <w:rPr>
          <w:rFonts w:ascii="Arial" w:hAnsi="Arial" w:cs="Arial"/>
        </w:rPr>
        <w:t>Dane wykonawcy:</w:t>
      </w:r>
    </w:p>
    <w:p w:rsidR="00E331E6" w:rsidRPr="007A44C6" w:rsidRDefault="00E331E6" w:rsidP="00CC7992">
      <w:pPr>
        <w:spacing w:after="0"/>
        <w:rPr>
          <w:rFonts w:ascii="Arial" w:hAnsi="Arial" w:cs="Arial"/>
        </w:rPr>
      </w:pPr>
      <w:r w:rsidRPr="007A44C6">
        <w:rPr>
          <w:rFonts w:ascii="Arial" w:hAnsi="Arial" w:cs="Arial"/>
        </w:rPr>
        <w:t>Nazwa:</w:t>
      </w:r>
      <w:r w:rsidRPr="007A44C6">
        <w:rPr>
          <w:rFonts w:ascii="Arial" w:hAnsi="Arial" w:cs="Arial"/>
        </w:rPr>
        <w:tab/>
        <w:t>……………………………………………………...…….…………………</w:t>
      </w:r>
    </w:p>
    <w:p w:rsidR="00003EF2" w:rsidRDefault="00003EF2" w:rsidP="00CC7992">
      <w:pPr>
        <w:spacing w:after="0"/>
        <w:rPr>
          <w:rFonts w:ascii="Arial" w:hAnsi="Arial" w:cs="Arial"/>
        </w:rPr>
      </w:pPr>
      <w:r>
        <w:rPr>
          <w:rFonts w:ascii="Arial" w:hAnsi="Arial" w:cs="Arial"/>
        </w:rPr>
        <w:t>Adres:</w:t>
      </w:r>
      <w:r>
        <w:rPr>
          <w:rFonts w:ascii="Arial" w:hAnsi="Arial" w:cs="Arial"/>
        </w:rPr>
        <w:tab/>
      </w:r>
      <w:r>
        <w:rPr>
          <w:rFonts w:ascii="Arial" w:hAnsi="Arial" w:cs="Arial"/>
        </w:rPr>
        <w:tab/>
      </w:r>
      <w:r w:rsidRPr="007A44C6">
        <w:rPr>
          <w:rFonts w:ascii="Arial" w:hAnsi="Arial" w:cs="Arial"/>
        </w:rPr>
        <w:t>……………………………………………………...…….…………………</w:t>
      </w:r>
    </w:p>
    <w:p w:rsidR="00E331E6" w:rsidRPr="007A44C6" w:rsidRDefault="00E331E6" w:rsidP="00CC7992">
      <w:pPr>
        <w:spacing w:after="0"/>
        <w:rPr>
          <w:rFonts w:ascii="Arial" w:hAnsi="Arial" w:cs="Arial"/>
        </w:rPr>
      </w:pPr>
      <w:r w:rsidRPr="007A44C6">
        <w:rPr>
          <w:rFonts w:ascii="Arial" w:hAnsi="Arial" w:cs="Arial"/>
        </w:rPr>
        <w:t>NIP:</w:t>
      </w:r>
      <w:r w:rsidRPr="007A44C6">
        <w:rPr>
          <w:rFonts w:ascii="Arial" w:hAnsi="Arial" w:cs="Arial"/>
        </w:rPr>
        <w:tab/>
      </w:r>
      <w:r w:rsidR="00003EF2">
        <w:rPr>
          <w:rFonts w:ascii="Arial" w:hAnsi="Arial" w:cs="Arial"/>
        </w:rPr>
        <w:tab/>
      </w:r>
      <w:r w:rsidRPr="007A44C6">
        <w:rPr>
          <w:rFonts w:ascii="Arial" w:hAnsi="Arial" w:cs="Arial"/>
        </w:rPr>
        <w:t>……………………………………………………...…….…………………</w:t>
      </w:r>
    </w:p>
    <w:p w:rsidR="00E331E6" w:rsidRPr="007A44C6" w:rsidRDefault="00E331E6" w:rsidP="00CC7992">
      <w:pPr>
        <w:spacing w:after="0"/>
        <w:rPr>
          <w:rFonts w:ascii="Arial" w:hAnsi="Arial" w:cs="Arial"/>
        </w:rPr>
      </w:pPr>
      <w:r w:rsidRPr="007A44C6">
        <w:rPr>
          <w:rFonts w:ascii="Arial" w:hAnsi="Arial" w:cs="Arial"/>
        </w:rPr>
        <w:t>REGON:</w:t>
      </w:r>
      <w:r w:rsidRPr="007A44C6">
        <w:rPr>
          <w:rFonts w:ascii="Arial" w:hAnsi="Arial" w:cs="Arial"/>
        </w:rPr>
        <w:tab/>
        <w:t>……………………………………………………...…….…………………</w:t>
      </w:r>
    </w:p>
    <w:p w:rsidR="00E331E6" w:rsidRPr="007A44C6" w:rsidRDefault="00E331E6" w:rsidP="00CC7992">
      <w:pPr>
        <w:spacing w:after="0"/>
        <w:rPr>
          <w:rFonts w:ascii="Arial" w:hAnsi="Arial" w:cs="Arial"/>
        </w:rPr>
      </w:pPr>
      <w:r w:rsidRPr="007A44C6">
        <w:rPr>
          <w:rFonts w:ascii="Arial" w:hAnsi="Arial" w:cs="Arial"/>
        </w:rPr>
        <w:t>Nr telefonu:</w:t>
      </w:r>
      <w:r w:rsidRPr="007A44C6">
        <w:rPr>
          <w:rFonts w:ascii="Arial" w:hAnsi="Arial" w:cs="Arial"/>
        </w:rPr>
        <w:tab/>
        <w:t>……………………………………………………...…….…………………</w:t>
      </w:r>
    </w:p>
    <w:p w:rsidR="00E331E6" w:rsidRPr="007A44C6" w:rsidRDefault="00E331E6" w:rsidP="00CC7992">
      <w:pPr>
        <w:spacing w:after="0"/>
        <w:rPr>
          <w:rFonts w:ascii="Arial" w:hAnsi="Arial" w:cs="Arial"/>
        </w:rPr>
      </w:pPr>
      <w:r w:rsidRPr="007A44C6">
        <w:rPr>
          <w:rFonts w:ascii="Arial" w:hAnsi="Arial" w:cs="Arial"/>
        </w:rPr>
        <w:t>Adres e-mail:</w:t>
      </w:r>
      <w:r w:rsidRPr="007A44C6">
        <w:rPr>
          <w:rFonts w:ascii="Arial" w:hAnsi="Arial" w:cs="Arial"/>
        </w:rPr>
        <w:tab/>
        <w:t>……………………………………………………...…….…………………</w:t>
      </w:r>
    </w:p>
    <w:p w:rsidR="00CC7992" w:rsidRPr="007A44C6" w:rsidRDefault="00CC7992" w:rsidP="00CC7992">
      <w:pPr>
        <w:spacing w:after="0"/>
        <w:rPr>
          <w:rFonts w:ascii="Arial" w:hAnsi="Arial" w:cs="Arial"/>
        </w:rPr>
      </w:pPr>
    </w:p>
    <w:p w:rsidR="00CC7992" w:rsidRPr="007A44C6" w:rsidRDefault="00CC7992" w:rsidP="00E331E6">
      <w:pPr>
        <w:pStyle w:val="Akapitzlist"/>
        <w:numPr>
          <w:ilvl w:val="3"/>
          <w:numId w:val="3"/>
        </w:numPr>
        <w:spacing w:after="0"/>
        <w:ind w:left="426" w:hanging="426"/>
        <w:jc w:val="both"/>
        <w:rPr>
          <w:rFonts w:ascii="Arial" w:hAnsi="Arial" w:cs="Arial"/>
        </w:rPr>
      </w:pPr>
      <w:r w:rsidRPr="007A44C6">
        <w:rPr>
          <w:rFonts w:ascii="Arial" w:hAnsi="Arial" w:cs="Arial"/>
        </w:rPr>
        <w:t>Po zapoznaniu się z przedmiotem zamówienia,</w:t>
      </w:r>
      <w:r w:rsidR="00003EF2">
        <w:rPr>
          <w:rFonts w:ascii="Arial" w:hAnsi="Arial" w:cs="Arial"/>
        </w:rPr>
        <w:t xml:space="preserve"> oferuję jego wykonanie zgodnie</w:t>
      </w:r>
      <w:r w:rsidR="00003EF2">
        <w:rPr>
          <w:rFonts w:ascii="Arial" w:hAnsi="Arial" w:cs="Arial"/>
        </w:rPr>
        <w:br/>
      </w:r>
      <w:r w:rsidRPr="007A44C6">
        <w:rPr>
          <w:rFonts w:ascii="Arial" w:hAnsi="Arial" w:cs="Arial"/>
        </w:rPr>
        <w:t>z wymogami Zamawiającego (szczegółowe informacje nt. oferowanego sprzętu w tabeli poniżej) za kwotę ryczałtową brutto: ……..…</w:t>
      </w:r>
      <w:r w:rsidR="00E331E6" w:rsidRPr="007A44C6">
        <w:rPr>
          <w:rFonts w:ascii="Arial" w:hAnsi="Arial" w:cs="Arial"/>
        </w:rPr>
        <w:t>….……..</w:t>
      </w:r>
      <w:r w:rsidRPr="007A44C6">
        <w:rPr>
          <w:rFonts w:ascii="Arial" w:hAnsi="Arial" w:cs="Arial"/>
        </w:rPr>
        <w:t xml:space="preserve"> zł (słownie:……</w:t>
      </w:r>
      <w:r w:rsidR="00E331E6" w:rsidRPr="007A44C6">
        <w:rPr>
          <w:rFonts w:ascii="Arial" w:hAnsi="Arial" w:cs="Arial"/>
        </w:rPr>
        <w:t>………..</w:t>
      </w:r>
      <w:r w:rsidRPr="007A44C6">
        <w:rPr>
          <w:rFonts w:ascii="Arial" w:hAnsi="Arial" w:cs="Arial"/>
        </w:rPr>
        <w:t>………</w:t>
      </w:r>
      <w:r w:rsidR="00E331E6" w:rsidRPr="007A44C6">
        <w:rPr>
          <w:rFonts w:ascii="Arial" w:hAnsi="Arial" w:cs="Arial"/>
        </w:rPr>
        <w:t>…………</w:t>
      </w:r>
      <w:r w:rsidRPr="007A44C6">
        <w:rPr>
          <w:rFonts w:ascii="Arial" w:hAnsi="Arial" w:cs="Arial"/>
        </w:rPr>
        <w:t>……….……..…</w:t>
      </w:r>
      <w:r w:rsidR="006C4FE8">
        <w:rPr>
          <w:rFonts w:ascii="Arial" w:hAnsi="Arial" w:cs="Arial"/>
        </w:rPr>
        <w:t>………………………………………</w:t>
      </w:r>
      <w:r w:rsidRPr="007A44C6">
        <w:rPr>
          <w:rFonts w:ascii="Arial" w:hAnsi="Arial" w:cs="Arial"/>
        </w:rPr>
        <w:t>.);</w:t>
      </w:r>
    </w:p>
    <w:p w:rsidR="00CC7992" w:rsidRPr="007A44C6" w:rsidRDefault="00CC7992" w:rsidP="00CC7992">
      <w:pPr>
        <w:spacing w:after="0"/>
        <w:jc w:val="both"/>
        <w:rPr>
          <w:rFonts w:ascii="Arial" w:hAnsi="Arial" w:cs="Arial"/>
        </w:rPr>
      </w:pP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
        <w:gridCol w:w="3703"/>
        <w:gridCol w:w="3775"/>
        <w:gridCol w:w="1315"/>
      </w:tblGrid>
      <w:tr w:rsidR="00E331E6" w:rsidRPr="00003EF2" w:rsidTr="00003EF2">
        <w:trPr>
          <w:jc w:val="center"/>
        </w:trPr>
        <w:tc>
          <w:tcPr>
            <w:tcW w:w="495" w:type="dxa"/>
            <w:tcBorders>
              <w:top w:val="single" w:sz="4" w:space="0" w:color="000000"/>
              <w:left w:val="single" w:sz="4" w:space="0" w:color="auto"/>
              <w:bottom w:val="single" w:sz="4" w:space="0" w:color="000000"/>
              <w:right w:val="single" w:sz="4" w:space="0" w:color="000000"/>
            </w:tcBorders>
            <w:vAlign w:val="center"/>
            <w:hideMark/>
          </w:tcPr>
          <w:p w:rsidR="00E331E6" w:rsidRPr="00003EF2" w:rsidRDefault="00E331E6">
            <w:pPr>
              <w:suppressAutoHyphens/>
              <w:autoSpaceDE w:val="0"/>
              <w:autoSpaceDN w:val="0"/>
              <w:adjustRightInd w:val="0"/>
              <w:spacing w:after="0"/>
              <w:jc w:val="center"/>
              <w:rPr>
                <w:rFonts w:ascii="Arial" w:hAnsi="Arial" w:cs="Arial"/>
                <w:iCs/>
                <w:sz w:val="18"/>
                <w:szCs w:val="20"/>
              </w:rPr>
            </w:pPr>
            <w:r w:rsidRPr="00003EF2">
              <w:rPr>
                <w:rFonts w:ascii="Arial" w:hAnsi="Arial" w:cs="Arial"/>
                <w:iCs/>
                <w:sz w:val="18"/>
                <w:szCs w:val="20"/>
              </w:rPr>
              <w:t>Lp.</w:t>
            </w:r>
          </w:p>
        </w:tc>
        <w:tc>
          <w:tcPr>
            <w:tcW w:w="3703" w:type="dxa"/>
            <w:tcBorders>
              <w:top w:val="single" w:sz="4" w:space="0" w:color="000000"/>
              <w:left w:val="single" w:sz="4" w:space="0" w:color="000000"/>
              <w:bottom w:val="single" w:sz="4" w:space="0" w:color="000000"/>
              <w:right w:val="single" w:sz="4" w:space="0" w:color="000000"/>
            </w:tcBorders>
            <w:vAlign w:val="center"/>
          </w:tcPr>
          <w:p w:rsidR="00E331E6" w:rsidRPr="00003EF2" w:rsidRDefault="00E331E6" w:rsidP="00003EF2">
            <w:pPr>
              <w:suppressAutoHyphens/>
              <w:autoSpaceDE w:val="0"/>
              <w:autoSpaceDN w:val="0"/>
              <w:adjustRightInd w:val="0"/>
              <w:spacing w:after="0"/>
              <w:jc w:val="center"/>
              <w:rPr>
                <w:rFonts w:ascii="Arial" w:hAnsi="Arial" w:cs="Arial"/>
                <w:iCs/>
                <w:sz w:val="18"/>
                <w:szCs w:val="20"/>
              </w:rPr>
            </w:pPr>
            <w:r w:rsidRPr="00003EF2">
              <w:rPr>
                <w:rFonts w:ascii="Arial" w:hAnsi="Arial" w:cs="Arial"/>
                <w:iCs/>
                <w:sz w:val="18"/>
                <w:szCs w:val="20"/>
              </w:rPr>
              <w:t>Rodzaj sprzętu</w:t>
            </w:r>
          </w:p>
        </w:tc>
        <w:tc>
          <w:tcPr>
            <w:tcW w:w="3775" w:type="dxa"/>
            <w:tcBorders>
              <w:top w:val="single" w:sz="4" w:space="0" w:color="000000"/>
              <w:left w:val="single" w:sz="4" w:space="0" w:color="000000"/>
              <w:bottom w:val="single" w:sz="4" w:space="0" w:color="000000"/>
              <w:right w:val="single" w:sz="4" w:space="0" w:color="000000"/>
            </w:tcBorders>
            <w:vAlign w:val="center"/>
            <w:hideMark/>
          </w:tcPr>
          <w:p w:rsidR="001C0F67" w:rsidRPr="00003EF2" w:rsidRDefault="00E331E6" w:rsidP="0013603E">
            <w:pPr>
              <w:suppressAutoHyphens/>
              <w:autoSpaceDE w:val="0"/>
              <w:autoSpaceDN w:val="0"/>
              <w:adjustRightInd w:val="0"/>
              <w:spacing w:after="0"/>
              <w:jc w:val="center"/>
              <w:rPr>
                <w:rFonts w:ascii="Arial" w:hAnsi="Arial" w:cs="Arial"/>
                <w:iCs/>
                <w:sz w:val="18"/>
                <w:szCs w:val="20"/>
              </w:rPr>
            </w:pPr>
            <w:r w:rsidRPr="0013603E">
              <w:rPr>
                <w:rFonts w:ascii="Arial" w:hAnsi="Arial" w:cs="Arial"/>
                <w:iCs/>
                <w:sz w:val="18"/>
                <w:szCs w:val="20"/>
              </w:rPr>
              <w:t>Nazwa / Model / Producent</w:t>
            </w:r>
            <w:r w:rsidR="001C0F67" w:rsidRPr="0013603E">
              <w:rPr>
                <w:rFonts w:ascii="Arial" w:hAnsi="Arial" w:cs="Arial"/>
                <w:iCs/>
                <w:sz w:val="18"/>
                <w:szCs w:val="20"/>
              </w:rPr>
              <w:t>/</w:t>
            </w:r>
          </w:p>
        </w:tc>
        <w:tc>
          <w:tcPr>
            <w:tcW w:w="1315" w:type="dxa"/>
            <w:tcBorders>
              <w:top w:val="single" w:sz="4" w:space="0" w:color="000000"/>
              <w:left w:val="single" w:sz="4" w:space="0" w:color="000000"/>
              <w:bottom w:val="single" w:sz="4" w:space="0" w:color="000000"/>
              <w:right w:val="single" w:sz="4" w:space="0" w:color="000000"/>
            </w:tcBorders>
            <w:vAlign w:val="center"/>
            <w:hideMark/>
          </w:tcPr>
          <w:p w:rsidR="00E331E6" w:rsidRPr="00003EF2" w:rsidRDefault="00E331E6" w:rsidP="00E331E6">
            <w:pPr>
              <w:suppressAutoHyphens/>
              <w:autoSpaceDE w:val="0"/>
              <w:autoSpaceDN w:val="0"/>
              <w:adjustRightInd w:val="0"/>
              <w:spacing w:after="0"/>
              <w:jc w:val="center"/>
              <w:rPr>
                <w:rFonts w:ascii="Arial" w:hAnsi="Arial" w:cs="Arial"/>
                <w:iCs/>
                <w:sz w:val="18"/>
                <w:szCs w:val="20"/>
              </w:rPr>
            </w:pPr>
            <w:r w:rsidRPr="00003EF2">
              <w:rPr>
                <w:rFonts w:ascii="Arial" w:hAnsi="Arial" w:cs="Arial"/>
                <w:iCs/>
                <w:sz w:val="18"/>
                <w:szCs w:val="20"/>
              </w:rPr>
              <w:t>Ilość</w:t>
            </w:r>
          </w:p>
        </w:tc>
      </w:tr>
      <w:tr w:rsidR="00003EF2" w:rsidRPr="00003EF2" w:rsidTr="00003EF2">
        <w:trPr>
          <w:trHeight w:val="397"/>
          <w:jc w:val="center"/>
        </w:trPr>
        <w:tc>
          <w:tcPr>
            <w:tcW w:w="495" w:type="dxa"/>
            <w:tcBorders>
              <w:top w:val="single" w:sz="4" w:space="0" w:color="000000"/>
              <w:left w:val="single" w:sz="4" w:space="0" w:color="auto"/>
              <w:right w:val="single" w:sz="4" w:space="0" w:color="000000"/>
            </w:tcBorders>
            <w:vAlign w:val="center"/>
            <w:hideMark/>
          </w:tcPr>
          <w:p w:rsidR="00003EF2" w:rsidRPr="00003EF2" w:rsidRDefault="00003EF2" w:rsidP="00E331E6">
            <w:pPr>
              <w:suppressAutoHyphens/>
              <w:autoSpaceDE w:val="0"/>
              <w:autoSpaceDN w:val="0"/>
              <w:adjustRightInd w:val="0"/>
              <w:spacing w:after="0"/>
              <w:rPr>
                <w:rFonts w:ascii="Arial" w:hAnsi="Arial" w:cs="Arial"/>
                <w:iCs/>
                <w:sz w:val="18"/>
                <w:szCs w:val="20"/>
              </w:rPr>
            </w:pPr>
            <w:r w:rsidRPr="00003EF2">
              <w:rPr>
                <w:rFonts w:ascii="Arial" w:hAnsi="Arial" w:cs="Arial"/>
                <w:iCs/>
                <w:sz w:val="18"/>
                <w:szCs w:val="20"/>
              </w:rPr>
              <w:t>1</w:t>
            </w:r>
          </w:p>
        </w:tc>
        <w:tc>
          <w:tcPr>
            <w:tcW w:w="3703" w:type="dxa"/>
            <w:tcBorders>
              <w:top w:val="single" w:sz="4" w:space="0" w:color="000000"/>
              <w:left w:val="single" w:sz="4" w:space="0" w:color="000000"/>
              <w:bottom w:val="single" w:sz="4" w:space="0" w:color="auto"/>
              <w:right w:val="single" w:sz="4" w:space="0" w:color="000000"/>
            </w:tcBorders>
            <w:vAlign w:val="center"/>
          </w:tcPr>
          <w:p w:rsidR="00003EF2" w:rsidRPr="0013603E" w:rsidRDefault="0013603E" w:rsidP="0013603E">
            <w:pPr>
              <w:spacing w:before="120" w:after="0" w:line="240" w:lineRule="auto"/>
              <w:contextualSpacing/>
              <w:jc w:val="center"/>
              <w:rPr>
                <w:rFonts w:ascii="Arial" w:hAnsi="Arial" w:cs="Arial"/>
                <w:sz w:val="18"/>
                <w:szCs w:val="18"/>
              </w:rPr>
            </w:pPr>
            <w:r>
              <w:rPr>
                <w:rFonts w:ascii="Arial" w:hAnsi="Arial" w:cs="Arial"/>
                <w:sz w:val="18"/>
                <w:szCs w:val="18"/>
              </w:rPr>
              <w:t xml:space="preserve">Kolorowe, cyfrowe urządzenie </w:t>
            </w:r>
            <w:r w:rsidRPr="0013603E">
              <w:rPr>
                <w:rFonts w:ascii="Arial" w:hAnsi="Arial" w:cs="Arial"/>
                <w:sz w:val="18"/>
                <w:szCs w:val="18"/>
              </w:rPr>
              <w:t>wielofunkcyjne</w:t>
            </w:r>
            <w:r>
              <w:rPr>
                <w:rFonts w:ascii="Arial" w:hAnsi="Arial" w:cs="Arial"/>
                <w:sz w:val="18"/>
                <w:szCs w:val="18"/>
              </w:rPr>
              <w:t xml:space="preserve"> </w:t>
            </w:r>
            <w:r w:rsidRPr="0013603E">
              <w:rPr>
                <w:rFonts w:ascii="Arial" w:hAnsi="Arial" w:cs="Arial"/>
                <w:sz w:val="18"/>
                <w:szCs w:val="18"/>
              </w:rPr>
              <w:t>z funkcją kopiowania, faksowania, drukowania i skanowania</w:t>
            </w:r>
          </w:p>
        </w:tc>
        <w:tc>
          <w:tcPr>
            <w:tcW w:w="3775" w:type="dxa"/>
            <w:tcBorders>
              <w:top w:val="single" w:sz="4" w:space="0" w:color="000000"/>
              <w:left w:val="single" w:sz="4" w:space="0" w:color="000000"/>
              <w:bottom w:val="single" w:sz="4" w:space="0" w:color="auto"/>
              <w:right w:val="single" w:sz="4" w:space="0" w:color="000000"/>
            </w:tcBorders>
            <w:vAlign w:val="center"/>
          </w:tcPr>
          <w:p w:rsidR="00003EF2" w:rsidRPr="00DE6805" w:rsidRDefault="00003EF2" w:rsidP="00E331E6">
            <w:pPr>
              <w:suppressAutoHyphens/>
              <w:autoSpaceDE w:val="0"/>
              <w:autoSpaceDN w:val="0"/>
              <w:adjustRightInd w:val="0"/>
              <w:spacing w:after="0"/>
              <w:rPr>
                <w:rFonts w:ascii="Arial" w:hAnsi="Arial" w:cs="Arial"/>
                <w:iCs/>
                <w:sz w:val="18"/>
                <w:szCs w:val="20"/>
              </w:rPr>
            </w:pPr>
          </w:p>
        </w:tc>
        <w:tc>
          <w:tcPr>
            <w:tcW w:w="1315" w:type="dxa"/>
            <w:tcBorders>
              <w:top w:val="single" w:sz="4" w:space="0" w:color="000000"/>
              <w:left w:val="single" w:sz="4" w:space="0" w:color="000000"/>
              <w:right w:val="single" w:sz="4" w:space="0" w:color="000000"/>
            </w:tcBorders>
            <w:vAlign w:val="center"/>
            <w:hideMark/>
          </w:tcPr>
          <w:p w:rsidR="00003EF2" w:rsidRPr="00DE6805" w:rsidRDefault="00EF2587" w:rsidP="00E331E6">
            <w:pPr>
              <w:suppressAutoHyphens/>
              <w:autoSpaceDE w:val="0"/>
              <w:autoSpaceDN w:val="0"/>
              <w:adjustRightInd w:val="0"/>
              <w:spacing w:after="0"/>
              <w:jc w:val="center"/>
              <w:rPr>
                <w:rFonts w:ascii="Arial" w:hAnsi="Arial" w:cs="Arial"/>
                <w:iCs/>
                <w:sz w:val="18"/>
                <w:szCs w:val="20"/>
              </w:rPr>
            </w:pPr>
            <w:r>
              <w:rPr>
                <w:rFonts w:ascii="Arial" w:hAnsi="Arial" w:cs="Arial"/>
                <w:iCs/>
                <w:sz w:val="18"/>
                <w:szCs w:val="20"/>
              </w:rPr>
              <w:t>1</w:t>
            </w:r>
          </w:p>
        </w:tc>
      </w:tr>
    </w:tbl>
    <w:p w:rsidR="00CC7992" w:rsidRPr="007A44C6" w:rsidRDefault="00CC7992" w:rsidP="00CC7992">
      <w:pPr>
        <w:spacing w:after="0" w:line="360" w:lineRule="auto"/>
        <w:jc w:val="both"/>
        <w:rPr>
          <w:rFonts w:ascii="Arial" w:hAnsi="Arial" w:cs="Arial"/>
        </w:rPr>
      </w:pPr>
    </w:p>
    <w:p w:rsidR="00CC7992" w:rsidRPr="007A44C6" w:rsidRDefault="00CC7992" w:rsidP="00E331E6">
      <w:pPr>
        <w:pStyle w:val="Akapitzlist"/>
        <w:numPr>
          <w:ilvl w:val="3"/>
          <w:numId w:val="3"/>
        </w:numPr>
        <w:spacing w:after="0" w:line="240" w:lineRule="auto"/>
        <w:ind w:left="426"/>
        <w:jc w:val="both"/>
        <w:rPr>
          <w:rFonts w:ascii="Arial" w:hAnsi="Arial" w:cs="Arial"/>
        </w:rPr>
      </w:pPr>
      <w:r w:rsidRPr="007A44C6">
        <w:rPr>
          <w:rFonts w:ascii="Arial" w:hAnsi="Arial" w:cs="Arial"/>
        </w:rPr>
        <w:t>Oświadczam, że oferowany sprzęt jest fabrycznie nowy i spełnia parametry techniczne określone przez Zamawiającego.</w:t>
      </w:r>
    </w:p>
    <w:p w:rsidR="0013603E" w:rsidRPr="0013603E" w:rsidRDefault="00CC7992" w:rsidP="0013603E">
      <w:pPr>
        <w:pStyle w:val="Akapitzlist"/>
        <w:numPr>
          <w:ilvl w:val="3"/>
          <w:numId w:val="3"/>
        </w:numPr>
        <w:spacing w:after="0" w:line="240" w:lineRule="auto"/>
        <w:ind w:left="0"/>
        <w:jc w:val="both"/>
        <w:rPr>
          <w:rFonts w:ascii="Arial" w:eastAsia="Times New Roman" w:hAnsi="Arial" w:cs="Arial"/>
          <w:lang w:eastAsia="pl-PL"/>
        </w:rPr>
      </w:pPr>
      <w:r w:rsidRPr="007A44C6">
        <w:rPr>
          <w:rFonts w:ascii="Arial" w:eastAsia="Times New Roman" w:hAnsi="Arial" w:cs="Arial"/>
          <w:lang w:eastAsia="pl-PL"/>
        </w:rPr>
        <w:t>Oświadczam, że posiadam niezbędną</w:t>
      </w:r>
      <w:r w:rsidR="00064B07" w:rsidRPr="007A44C6">
        <w:rPr>
          <w:rFonts w:ascii="Arial" w:eastAsia="Times New Roman" w:hAnsi="Arial" w:cs="Arial"/>
          <w:lang w:eastAsia="pl-PL"/>
        </w:rPr>
        <w:t xml:space="preserve"> do wykonania zamówienia wiedzę</w:t>
      </w:r>
      <w:r w:rsidR="00064B07" w:rsidRPr="007A44C6">
        <w:rPr>
          <w:rFonts w:ascii="Arial" w:eastAsia="Times New Roman" w:hAnsi="Arial" w:cs="Arial"/>
          <w:lang w:eastAsia="pl-PL"/>
        </w:rPr>
        <w:br/>
      </w:r>
      <w:r w:rsidRPr="007A44C6">
        <w:rPr>
          <w:rFonts w:ascii="Arial" w:eastAsia="Times New Roman" w:hAnsi="Arial" w:cs="Arial"/>
          <w:lang w:eastAsia="pl-PL"/>
        </w:rPr>
        <w:t xml:space="preserve">i doświadczenie oraz dysponuję odpowiednim potencjałem technicznym oraz osobami zdolnymi do wykonania zamówienia. </w:t>
      </w:r>
      <w:r w:rsidR="0013603E">
        <w:rPr>
          <w:rFonts w:ascii="Arial" w:eastAsia="Times New Roman" w:hAnsi="Arial" w:cs="Arial"/>
          <w:lang w:eastAsia="pl-PL"/>
        </w:rPr>
        <w:t xml:space="preserve">Posiadam </w:t>
      </w:r>
      <w:r w:rsidR="0013603E">
        <w:rPr>
          <w:rFonts w:ascii="Arial" w:hAnsi="Arial" w:cs="Arial"/>
        </w:rPr>
        <w:t>autoryzację producenta sprzętu …………………………….. na sprzedaż i serwisowanie.</w:t>
      </w:r>
    </w:p>
    <w:p w:rsidR="00553539" w:rsidRDefault="00553539" w:rsidP="0013603E">
      <w:pPr>
        <w:pStyle w:val="Akapitzlist"/>
        <w:numPr>
          <w:ilvl w:val="3"/>
          <w:numId w:val="3"/>
        </w:numPr>
        <w:spacing w:after="0" w:line="240" w:lineRule="auto"/>
        <w:ind w:left="0"/>
        <w:jc w:val="both"/>
        <w:rPr>
          <w:rFonts w:ascii="Arial" w:eastAsia="Times New Roman" w:hAnsi="Arial" w:cs="Arial"/>
          <w:lang w:eastAsia="pl-PL"/>
        </w:rPr>
      </w:pPr>
      <w:r w:rsidRPr="0013603E">
        <w:rPr>
          <w:rFonts w:ascii="Arial" w:eastAsia="Times New Roman" w:hAnsi="Arial" w:cs="Arial"/>
          <w:lang w:eastAsia="pl-PL"/>
        </w:rPr>
        <w:t>Oświadczam, że zapoznałem się z wymaganymi warunkami gwarancji</w:t>
      </w:r>
      <w:r w:rsidR="00F90C43" w:rsidRPr="0013603E">
        <w:rPr>
          <w:rFonts w:ascii="Arial" w:eastAsia="Times New Roman" w:hAnsi="Arial" w:cs="Arial"/>
          <w:lang w:eastAsia="pl-PL"/>
        </w:rPr>
        <w:t xml:space="preserve"> i wsparcia technicznego</w:t>
      </w:r>
      <w:r w:rsidR="0013603E">
        <w:rPr>
          <w:rFonts w:ascii="Arial" w:eastAsia="Times New Roman" w:hAnsi="Arial" w:cs="Arial"/>
          <w:lang w:eastAsia="pl-PL"/>
        </w:rPr>
        <w:t xml:space="preserve"> – </w:t>
      </w:r>
      <w:r w:rsidR="0013603E" w:rsidRPr="0013603E">
        <w:rPr>
          <w:rFonts w:ascii="Arial" w:eastAsia="Times New Roman" w:hAnsi="Arial" w:cs="Arial"/>
          <w:lang w:eastAsia="pl-PL"/>
        </w:rPr>
        <w:t>o</w:t>
      </w:r>
      <w:r w:rsidR="0013603E">
        <w:rPr>
          <w:rFonts w:ascii="Arial" w:eastAsia="Times New Roman" w:hAnsi="Arial" w:cs="Arial"/>
          <w:lang w:eastAsia="pl-PL"/>
        </w:rPr>
        <w:t>kres gwarancji 60  miesięcy.</w:t>
      </w:r>
    </w:p>
    <w:p w:rsidR="00CC7992" w:rsidRPr="0013603E" w:rsidRDefault="003615FA" w:rsidP="0013603E">
      <w:pPr>
        <w:pStyle w:val="Akapitzlist"/>
        <w:numPr>
          <w:ilvl w:val="3"/>
          <w:numId w:val="3"/>
        </w:numPr>
        <w:spacing w:after="0" w:line="240" w:lineRule="auto"/>
        <w:ind w:left="0"/>
        <w:jc w:val="both"/>
        <w:rPr>
          <w:rFonts w:ascii="Arial" w:eastAsia="Times New Roman" w:hAnsi="Arial" w:cs="Arial"/>
          <w:lang w:eastAsia="pl-PL"/>
        </w:rPr>
      </w:pPr>
      <w:r w:rsidRPr="0013603E">
        <w:rPr>
          <w:rFonts w:ascii="Arial" w:eastAsia="Times New Roman" w:hAnsi="Arial" w:cs="Arial"/>
          <w:lang w:eastAsia="pl-PL"/>
        </w:rPr>
        <w:t>Oświadczam, że zapoznałem się z istotnym</w:t>
      </w:r>
      <w:r w:rsidR="001D2A4A" w:rsidRPr="0013603E">
        <w:rPr>
          <w:rFonts w:ascii="Arial" w:eastAsia="Times New Roman" w:hAnsi="Arial" w:cs="Arial"/>
          <w:lang w:eastAsia="pl-PL"/>
        </w:rPr>
        <w:t>i warunkami umowy i akceptuję je</w:t>
      </w:r>
      <w:r w:rsidRPr="0013603E">
        <w:rPr>
          <w:rFonts w:ascii="Arial" w:eastAsia="Times New Roman" w:hAnsi="Arial" w:cs="Arial"/>
          <w:lang w:eastAsia="pl-PL"/>
        </w:rPr>
        <w:t xml:space="preserve"> bez zastrzeżeń. </w:t>
      </w:r>
    </w:p>
    <w:p w:rsidR="003615FA" w:rsidRPr="007A44C6" w:rsidRDefault="003615FA" w:rsidP="003615FA">
      <w:pPr>
        <w:spacing w:after="0"/>
        <w:jc w:val="both"/>
        <w:rPr>
          <w:rFonts w:ascii="Arial" w:eastAsia="Times New Roman" w:hAnsi="Arial" w:cs="Arial"/>
          <w:lang w:eastAsia="pl-PL"/>
        </w:rPr>
      </w:pPr>
    </w:p>
    <w:p w:rsidR="003615FA" w:rsidRPr="007A44C6" w:rsidRDefault="003615FA" w:rsidP="003615FA">
      <w:pPr>
        <w:spacing w:after="0"/>
        <w:jc w:val="both"/>
        <w:rPr>
          <w:rFonts w:ascii="Arial" w:eastAsia="Times New Roman" w:hAnsi="Arial" w:cs="Arial"/>
          <w:lang w:eastAsia="pl-PL"/>
        </w:rPr>
      </w:pPr>
    </w:p>
    <w:p w:rsidR="003615FA" w:rsidRPr="007A44C6" w:rsidRDefault="003615FA" w:rsidP="003615FA">
      <w:pPr>
        <w:spacing w:after="0"/>
        <w:jc w:val="both"/>
        <w:rPr>
          <w:rFonts w:ascii="Arial" w:eastAsia="Times New Roman" w:hAnsi="Arial" w:cs="Arial"/>
          <w:lang w:eastAsia="pl-PL"/>
        </w:rPr>
      </w:pPr>
    </w:p>
    <w:p w:rsidR="00CC7992" w:rsidRPr="007A44C6" w:rsidRDefault="0013603E" w:rsidP="00CC7992">
      <w:pPr>
        <w:spacing w:after="0"/>
        <w:jc w:val="both"/>
        <w:rPr>
          <w:rFonts w:ascii="Arial" w:eastAsia="Times New Roman" w:hAnsi="Arial" w:cs="Arial"/>
          <w:lang w:eastAsia="pl-PL"/>
        </w:rPr>
      </w:pPr>
      <w:r>
        <w:rPr>
          <w:rFonts w:ascii="Arial" w:eastAsia="Times New Roman" w:hAnsi="Arial" w:cs="Arial"/>
          <w:lang w:eastAsia="pl-PL"/>
        </w:rPr>
        <w:t>………</w:t>
      </w:r>
      <w:r w:rsidR="00CC7992" w:rsidRPr="007A44C6">
        <w:rPr>
          <w:rFonts w:ascii="Arial" w:eastAsia="Times New Roman" w:hAnsi="Arial" w:cs="Arial"/>
          <w:lang w:eastAsia="pl-PL"/>
        </w:rPr>
        <w:t>…………….</w:t>
      </w:r>
    </w:p>
    <w:p w:rsidR="00CC7992" w:rsidRPr="007A44C6" w:rsidRDefault="00183E08" w:rsidP="00CC7992">
      <w:pPr>
        <w:spacing w:after="0"/>
        <w:jc w:val="both"/>
        <w:rPr>
          <w:rFonts w:ascii="Arial" w:eastAsia="Times New Roman" w:hAnsi="Arial" w:cs="Arial"/>
          <w:lang w:eastAsia="pl-PL"/>
        </w:rPr>
      </w:pPr>
      <w:r>
        <w:rPr>
          <w:rFonts w:ascii="Arial" w:eastAsia="Times New Roman" w:hAnsi="Arial" w:cs="Arial"/>
          <w:lang w:eastAsia="pl-PL"/>
        </w:rPr>
        <w:t>miejscowość, d</w:t>
      </w:r>
      <w:r w:rsidR="00CC7992" w:rsidRPr="007A44C6">
        <w:rPr>
          <w:rFonts w:ascii="Arial" w:eastAsia="Times New Roman" w:hAnsi="Arial" w:cs="Arial"/>
          <w:lang w:eastAsia="pl-PL"/>
        </w:rPr>
        <w:t>ata</w:t>
      </w:r>
    </w:p>
    <w:p w:rsidR="00CC7992" w:rsidRPr="007A44C6" w:rsidRDefault="00CC7992" w:rsidP="00CC7992">
      <w:pPr>
        <w:spacing w:after="0"/>
        <w:jc w:val="both"/>
        <w:rPr>
          <w:rFonts w:ascii="Arial" w:eastAsia="Times New Roman" w:hAnsi="Arial" w:cs="Arial"/>
          <w:lang w:eastAsia="pl-PL"/>
        </w:rPr>
      </w:pPr>
    </w:p>
    <w:p w:rsidR="00CC7992" w:rsidRPr="007A44C6" w:rsidRDefault="00CC7992" w:rsidP="00CC7992">
      <w:pPr>
        <w:spacing w:after="0"/>
        <w:jc w:val="both"/>
        <w:rPr>
          <w:rFonts w:ascii="Arial" w:eastAsia="Times New Roman" w:hAnsi="Arial" w:cs="Arial"/>
          <w:lang w:eastAsia="pl-PL"/>
        </w:rPr>
      </w:pP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p>
    <w:p w:rsidR="00CC7992" w:rsidRPr="007A44C6" w:rsidRDefault="0013603E" w:rsidP="00CC7992">
      <w:pPr>
        <w:spacing w:after="0"/>
        <w:jc w:val="both"/>
        <w:rPr>
          <w:rFonts w:ascii="Arial" w:eastAsia="Times New Roman" w:hAnsi="Arial" w:cs="Arial"/>
          <w:lang w:eastAsia="pl-PL"/>
        </w:rPr>
      </w:pP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t>……</w:t>
      </w:r>
      <w:r w:rsidR="00CC7992" w:rsidRPr="007A44C6">
        <w:rPr>
          <w:rFonts w:ascii="Arial" w:eastAsia="Times New Roman" w:hAnsi="Arial" w:cs="Arial"/>
          <w:lang w:eastAsia="pl-PL"/>
        </w:rPr>
        <w:t>…………………………</w:t>
      </w:r>
    </w:p>
    <w:p w:rsidR="00CC7992" w:rsidRPr="007A44C6" w:rsidRDefault="0013603E" w:rsidP="00CC7992">
      <w:pPr>
        <w:spacing w:after="0"/>
        <w:jc w:val="both"/>
        <w:rPr>
          <w:rFonts w:ascii="Arial" w:eastAsia="Times New Roman" w:hAnsi="Arial" w:cs="Arial"/>
          <w:lang w:eastAsia="pl-PL"/>
        </w:rPr>
      </w:pP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t xml:space="preserve">    </w:t>
      </w:r>
      <w:r w:rsidR="00CC7992" w:rsidRPr="007A44C6">
        <w:rPr>
          <w:rFonts w:ascii="Arial" w:eastAsia="Times New Roman" w:hAnsi="Arial" w:cs="Arial"/>
          <w:lang w:eastAsia="pl-PL"/>
        </w:rPr>
        <w:t>/podpis Wykonawcy/</w:t>
      </w:r>
    </w:p>
    <w:p w:rsidR="00CC7992" w:rsidRPr="007A44C6" w:rsidRDefault="00CC7992" w:rsidP="00CC7992">
      <w:pPr>
        <w:rPr>
          <w:rFonts w:ascii="Arial" w:eastAsiaTheme="minorHAnsi" w:hAnsi="Arial" w:cs="Arial"/>
        </w:rPr>
      </w:pPr>
    </w:p>
    <w:p w:rsidR="007315CF" w:rsidRPr="007A44C6" w:rsidRDefault="007315CF" w:rsidP="00CC7992">
      <w:pPr>
        <w:spacing w:after="0" w:line="360" w:lineRule="auto"/>
        <w:jc w:val="center"/>
        <w:rPr>
          <w:rFonts w:ascii="Arial" w:eastAsiaTheme="minorHAnsi" w:hAnsi="Arial" w:cs="Arial"/>
        </w:rPr>
      </w:pPr>
    </w:p>
    <w:p w:rsidR="00A95A95" w:rsidRPr="007A44C6" w:rsidRDefault="00A95A95" w:rsidP="00CC7992">
      <w:pPr>
        <w:spacing w:after="0" w:line="360" w:lineRule="auto"/>
        <w:jc w:val="center"/>
        <w:rPr>
          <w:rFonts w:ascii="Arial" w:eastAsiaTheme="minorHAnsi" w:hAnsi="Arial" w:cs="Arial"/>
        </w:rPr>
      </w:pPr>
    </w:p>
    <w:p w:rsidR="00A95A95" w:rsidRPr="007A44C6" w:rsidRDefault="00A95A95" w:rsidP="00CC7992">
      <w:pPr>
        <w:spacing w:after="0" w:line="360" w:lineRule="auto"/>
        <w:jc w:val="center"/>
        <w:rPr>
          <w:rFonts w:ascii="Arial" w:eastAsiaTheme="minorHAnsi" w:hAnsi="Arial" w:cs="Arial"/>
        </w:rPr>
      </w:pPr>
    </w:p>
    <w:p w:rsidR="00FB3521" w:rsidRDefault="00FB3521" w:rsidP="00A95A95">
      <w:pPr>
        <w:jc w:val="right"/>
        <w:rPr>
          <w:rFonts w:ascii="Arial" w:hAnsi="Arial" w:cs="Arial"/>
          <w:b/>
        </w:rPr>
        <w:sectPr w:rsidR="00FB3521" w:rsidSect="00FD077C">
          <w:headerReference w:type="default" r:id="rId15"/>
          <w:footerReference w:type="default" r:id="rId16"/>
          <w:pgSz w:w="11906" w:h="16838"/>
          <w:pgMar w:top="986" w:right="1417" w:bottom="1417" w:left="1417" w:header="426" w:footer="362" w:gutter="0"/>
          <w:cols w:space="708"/>
          <w:docGrid w:linePitch="360"/>
        </w:sectPr>
      </w:pPr>
    </w:p>
    <w:p w:rsidR="00A95A95" w:rsidRPr="007A44C6" w:rsidRDefault="00A95A95" w:rsidP="00A95A95">
      <w:pPr>
        <w:jc w:val="right"/>
        <w:rPr>
          <w:rFonts w:ascii="Arial" w:hAnsi="Arial" w:cs="Arial"/>
          <w:b/>
        </w:rPr>
      </w:pPr>
      <w:r w:rsidRPr="007A44C6">
        <w:rPr>
          <w:rFonts w:ascii="Arial" w:hAnsi="Arial" w:cs="Arial"/>
          <w:b/>
        </w:rPr>
        <w:t xml:space="preserve">Załącznik nr 2 </w:t>
      </w:r>
    </w:p>
    <w:p w:rsidR="008E5925" w:rsidRPr="007A44C6" w:rsidRDefault="008E5925" w:rsidP="008E5925">
      <w:pPr>
        <w:spacing w:after="0"/>
        <w:rPr>
          <w:rFonts w:ascii="Arial" w:hAnsi="Arial" w:cs="Arial"/>
        </w:rPr>
      </w:pPr>
      <w:r w:rsidRPr="007A44C6">
        <w:rPr>
          <w:rFonts w:ascii="Arial" w:hAnsi="Arial" w:cs="Arial"/>
        </w:rPr>
        <w:t>WOF.</w:t>
      </w:r>
      <w:r w:rsidRPr="00642E13">
        <w:rPr>
          <w:rFonts w:ascii="Arial" w:hAnsi="Arial" w:cs="Arial"/>
        </w:rPr>
        <w:t>261.</w:t>
      </w:r>
      <w:r w:rsidRPr="008E5925">
        <w:rPr>
          <w:rFonts w:ascii="Arial" w:hAnsi="Arial" w:cs="Arial"/>
        </w:rPr>
        <w:t>1.2</w:t>
      </w:r>
      <w:r w:rsidR="00910401">
        <w:rPr>
          <w:rFonts w:ascii="Arial" w:hAnsi="Arial" w:cs="Arial"/>
        </w:rPr>
        <w:t>8</w:t>
      </w:r>
      <w:r w:rsidRPr="008E5925">
        <w:rPr>
          <w:rFonts w:ascii="Arial" w:hAnsi="Arial" w:cs="Arial"/>
        </w:rPr>
        <w:t>.</w:t>
      </w:r>
      <w:r w:rsidRPr="00642E13">
        <w:rPr>
          <w:rFonts w:ascii="Arial" w:hAnsi="Arial" w:cs="Arial"/>
        </w:rPr>
        <w:t>201</w:t>
      </w:r>
      <w:r>
        <w:rPr>
          <w:rFonts w:ascii="Arial" w:hAnsi="Arial" w:cs="Arial"/>
        </w:rPr>
        <w:t>7</w:t>
      </w:r>
      <w:r w:rsidRPr="00642E13">
        <w:rPr>
          <w:rFonts w:ascii="Arial" w:hAnsi="Arial" w:cs="Arial"/>
        </w:rPr>
        <w:t>.</w:t>
      </w:r>
      <w:r w:rsidRPr="007A44C6">
        <w:rPr>
          <w:rFonts w:ascii="Arial" w:hAnsi="Arial" w:cs="Arial"/>
        </w:rPr>
        <w:t>MS</w:t>
      </w:r>
    </w:p>
    <w:p w:rsidR="00A95A95" w:rsidRPr="007A44C6" w:rsidRDefault="00A95A95" w:rsidP="00A95A95">
      <w:pPr>
        <w:spacing w:after="0"/>
        <w:jc w:val="both"/>
        <w:rPr>
          <w:rFonts w:ascii="Arial" w:eastAsia="Times New Roman" w:hAnsi="Arial" w:cs="Arial"/>
          <w:color w:val="FF0000"/>
          <w:lang w:eastAsia="pl-PL"/>
        </w:rPr>
      </w:pPr>
    </w:p>
    <w:p w:rsidR="00A95A95" w:rsidRPr="007A44C6" w:rsidRDefault="00A95A95" w:rsidP="00A95A95">
      <w:pPr>
        <w:spacing w:after="0"/>
        <w:jc w:val="both"/>
        <w:rPr>
          <w:rFonts w:ascii="Arial" w:eastAsia="Times New Roman" w:hAnsi="Arial" w:cs="Arial"/>
          <w:color w:val="FF0000"/>
          <w:lang w:eastAsia="pl-PL"/>
        </w:rPr>
      </w:pPr>
    </w:p>
    <w:p w:rsidR="00A95A95" w:rsidRDefault="00010A7F" w:rsidP="00A95A95">
      <w:pPr>
        <w:jc w:val="center"/>
        <w:rPr>
          <w:rFonts w:ascii="Arial" w:hAnsi="Arial" w:cs="Arial"/>
          <w:b/>
        </w:rPr>
      </w:pPr>
      <w:r w:rsidRPr="007A44C6">
        <w:rPr>
          <w:rFonts w:ascii="Arial" w:hAnsi="Arial" w:cs="Arial"/>
          <w:b/>
        </w:rPr>
        <w:t>Istotne postanowienia umowy</w:t>
      </w:r>
      <w:r w:rsidR="00A95A95" w:rsidRPr="007A44C6">
        <w:rPr>
          <w:rFonts w:ascii="Arial" w:hAnsi="Arial" w:cs="Arial"/>
          <w:b/>
        </w:rPr>
        <w:t xml:space="preserve"> / Wzór umowy</w:t>
      </w:r>
    </w:p>
    <w:p w:rsidR="00E9614E" w:rsidRPr="007A44C6" w:rsidRDefault="00E9614E" w:rsidP="00A95A95">
      <w:pPr>
        <w:jc w:val="center"/>
        <w:rPr>
          <w:rFonts w:ascii="Arial" w:hAnsi="Arial" w:cs="Arial"/>
          <w:b/>
        </w:rPr>
      </w:pP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Zawarta w dniu ……………… 201</w:t>
      </w:r>
      <w:r w:rsidR="000105A8">
        <w:rPr>
          <w:rFonts w:ascii="Arial" w:hAnsi="Arial" w:cs="Arial"/>
          <w:sz w:val="20"/>
          <w:szCs w:val="20"/>
        </w:rPr>
        <w:t>7</w:t>
      </w:r>
      <w:r w:rsidRPr="007A44C6">
        <w:rPr>
          <w:rFonts w:ascii="Arial" w:hAnsi="Arial" w:cs="Arial"/>
          <w:sz w:val="20"/>
          <w:szCs w:val="20"/>
        </w:rPr>
        <w:t xml:space="preserve"> roku w Opolu pomiędzy:</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b/>
          <w:sz w:val="20"/>
          <w:szCs w:val="20"/>
        </w:rPr>
        <w:t xml:space="preserve">Regionalną Dyrekcją Ochrony Środowiska w Opolu, </w:t>
      </w:r>
      <w:r w:rsidRPr="007A44C6">
        <w:rPr>
          <w:rFonts w:ascii="Arial" w:hAnsi="Arial" w:cs="Arial"/>
          <w:sz w:val="20"/>
          <w:szCs w:val="20"/>
        </w:rPr>
        <w:t>ul. Obrońców Stalingradu 66</w:t>
      </w:r>
      <w:r w:rsidR="00E9614E">
        <w:rPr>
          <w:rFonts w:ascii="Arial" w:hAnsi="Arial" w:cs="Arial"/>
          <w:sz w:val="20"/>
          <w:szCs w:val="20"/>
        </w:rPr>
        <w:t>, 45-512 Opole</w:t>
      </w:r>
      <w:r w:rsidRPr="007A44C6">
        <w:rPr>
          <w:rFonts w:ascii="Arial" w:hAnsi="Arial" w:cs="Arial"/>
          <w:sz w:val="20"/>
          <w:szCs w:val="20"/>
        </w:rPr>
        <w:t xml:space="preserve">, NIP 754 29 549 17, REGON 160221317, </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zwaną dalej "Zamawiającym", reprezentowaną przez:</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1) Panią Alicję Majewską- Regionalnego Dyrektora Ochrony Środowiska w Opolu</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a</w:t>
      </w:r>
    </w:p>
    <w:p w:rsidR="00010A7F" w:rsidRPr="007A44C6" w:rsidRDefault="00010A7F" w:rsidP="00010A7F">
      <w:pPr>
        <w:spacing w:line="240" w:lineRule="atLeast"/>
        <w:jc w:val="both"/>
        <w:rPr>
          <w:rFonts w:ascii="Arial" w:hAnsi="Arial" w:cs="Arial"/>
          <w:b/>
          <w:sz w:val="20"/>
          <w:szCs w:val="20"/>
        </w:rPr>
      </w:pPr>
      <w:r w:rsidRPr="007A44C6">
        <w:rPr>
          <w:rFonts w:ascii="Arial" w:hAnsi="Arial" w:cs="Arial"/>
          <w:sz w:val="20"/>
          <w:szCs w:val="20"/>
        </w:rPr>
        <w:t xml:space="preserve">firmą </w:t>
      </w:r>
      <w:r w:rsidRPr="007A44C6">
        <w:rPr>
          <w:rFonts w:ascii="Arial" w:hAnsi="Arial" w:cs="Arial"/>
          <w:b/>
          <w:bCs/>
          <w:sz w:val="20"/>
          <w:szCs w:val="20"/>
        </w:rPr>
        <w:t>………………..</w:t>
      </w:r>
      <w:r w:rsidRPr="007A44C6">
        <w:rPr>
          <w:rFonts w:ascii="Arial" w:hAnsi="Arial" w:cs="Arial"/>
          <w:sz w:val="20"/>
          <w:szCs w:val="20"/>
        </w:rPr>
        <w:t xml:space="preserve">, z siedzibą w </w:t>
      </w:r>
      <w:r w:rsidRPr="007A44C6">
        <w:rPr>
          <w:rFonts w:ascii="Arial" w:hAnsi="Arial" w:cs="Arial"/>
          <w:b/>
          <w:bCs/>
          <w:sz w:val="20"/>
          <w:szCs w:val="20"/>
        </w:rPr>
        <w:t>………………..</w:t>
      </w:r>
      <w:r w:rsidRPr="007A44C6">
        <w:rPr>
          <w:rFonts w:ascii="Arial" w:hAnsi="Arial" w:cs="Arial"/>
          <w:sz w:val="20"/>
          <w:szCs w:val="20"/>
        </w:rPr>
        <w:t xml:space="preserve"> przy ul. </w:t>
      </w:r>
      <w:r w:rsidRPr="007A44C6">
        <w:rPr>
          <w:rFonts w:ascii="Arial" w:hAnsi="Arial" w:cs="Arial"/>
          <w:b/>
          <w:bCs/>
          <w:sz w:val="20"/>
          <w:szCs w:val="20"/>
        </w:rPr>
        <w:t>………………..</w:t>
      </w:r>
      <w:r w:rsidRPr="007A44C6">
        <w:rPr>
          <w:rFonts w:ascii="Arial" w:hAnsi="Arial" w:cs="Arial"/>
          <w:sz w:val="20"/>
          <w:szCs w:val="20"/>
        </w:rPr>
        <w:t>wpisaną do Krajowego Rejestru Sądowego pod</w:t>
      </w:r>
      <w:r w:rsidRPr="007A44C6">
        <w:rPr>
          <w:rFonts w:ascii="Arial" w:hAnsi="Arial" w:cs="Arial"/>
          <w:b/>
          <w:sz w:val="20"/>
          <w:szCs w:val="20"/>
        </w:rPr>
        <w:t xml:space="preserve"> </w:t>
      </w:r>
      <w:r w:rsidRPr="007A44C6">
        <w:rPr>
          <w:rFonts w:ascii="Arial" w:hAnsi="Arial" w:cs="Arial"/>
          <w:sz w:val="20"/>
          <w:szCs w:val="20"/>
        </w:rPr>
        <w:t xml:space="preserve">Nr </w:t>
      </w:r>
      <w:r w:rsidRPr="007A44C6">
        <w:rPr>
          <w:rFonts w:ascii="Arial" w:hAnsi="Arial" w:cs="Arial"/>
          <w:b/>
          <w:bCs/>
          <w:sz w:val="20"/>
          <w:szCs w:val="20"/>
        </w:rPr>
        <w:t>………………..</w:t>
      </w:r>
      <w:r w:rsidRPr="007A44C6">
        <w:rPr>
          <w:rFonts w:ascii="Arial" w:hAnsi="Arial" w:cs="Arial"/>
          <w:sz w:val="20"/>
          <w:szCs w:val="20"/>
        </w:rPr>
        <w:t xml:space="preserve">, NIP </w:t>
      </w:r>
      <w:r w:rsidRPr="007A44C6">
        <w:rPr>
          <w:rFonts w:ascii="Arial" w:hAnsi="Arial" w:cs="Arial"/>
          <w:b/>
          <w:bCs/>
          <w:sz w:val="20"/>
          <w:szCs w:val="20"/>
        </w:rPr>
        <w:t xml:space="preserve">……………….. </w:t>
      </w:r>
      <w:r w:rsidRPr="007A44C6">
        <w:rPr>
          <w:rFonts w:ascii="Arial" w:hAnsi="Arial" w:cs="Arial"/>
          <w:sz w:val="20"/>
          <w:szCs w:val="20"/>
        </w:rPr>
        <w:t xml:space="preserve">REGON </w:t>
      </w:r>
      <w:r w:rsidRPr="007A44C6">
        <w:rPr>
          <w:rFonts w:ascii="Arial" w:hAnsi="Arial" w:cs="Arial"/>
          <w:b/>
          <w:bCs/>
          <w:sz w:val="20"/>
          <w:szCs w:val="20"/>
        </w:rPr>
        <w:t>………………..</w:t>
      </w:r>
      <w:r w:rsidRPr="007A44C6">
        <w:rPr>
          <w:rFonts w:ascii="Arial" w:hAnsi="Arial" w:cs="Arial"/>
          <w:sz w:val="20"/>
          <w:szCs w:val="20"/>
        </w:rPr>
        <w:t>,</w:t>
      </w:r>
      <w:r w:rsidRPr="007A44C6">
        <w:rPr>
          <w:rFonts w:ascii="Arial" w:hAnsi="Arial" w:cs="Arial"/>
          <w:b/>
          <w:sz w:val="20"/>
          <w:szCs w:val="20"/>
        </w:rPr>
        <w:t xml:space="preserve"> </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zwanego dalej "Wykonawcą" reprezentowaną przez:</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 xml:space="preserve">1) </w:t>
      </w:r>
      <w:r w:rsidRPr="007A44C6">
        <w:rPr>
          <w:rFonts w:ascii="Arial" w:hAnsi="Arial" w:cs="Arial"/>
          <w:b/>
          <w:bCs/>
          <w:sz w:val="20"/>
          <w:szCs w:val="20"/>
        </w:rPr>
        <w:t>………………..</w:t>
      </w:r>
    </w:p>
    <w:p w:rsidR="008E5925" w:rsidRDefault="008E5925" w:rsidP="008E5925">
      <w:pPr>
        <w:spacing w:line="240" w:lineRule="atLeast"/>
        <w:jc w:val="both"/>
        <w:rPr>
          <w:rFonts w:ascii="Arial" w:hAnsi="Arial" w:cs="Arial"/>
          <w:sz w:val="20"/>
          <w:szCs w:val="20"/>
        </w:rPr>
      </w:pPr>
      <w:r>
        <w:rPr>
          <w:rFonts w:ascii="Arial" w:hAnsi="Arial" w:cs="Arial"/>
          <w:sz w:val="20"/>
          <w:szCs w:val="20"/>
        </w:rPr>
        <w:t>zaś wspólnie zwani „Stronami”.</w:t>
      </w:r>
    </w:p>
    <w:p w:rsidR="00A20424" w:rsidRPr="0013603E" w:rsidRDefault="008E5925" w:rsidP="008E5925">
      <w:pPr>
        <w:spacing w:line="240" w:lineRule="atLeast"/>
        <w:jc w:val="both"/>
        <w:rPr>
          <w:rFonts w:ascii="Arial" w:hAnsi="Arial" w:cs="Arial"/>
          <w:sz w:val="20"/>
          <w:szCs w:val="20"/>
        </w:rPr>
      </w:pPr>
      <w:r w:rsidRPr="0013603E">
        <w:rPr>
          <w:rFonts w:ascii="Arial" w:hAnsi="Arial" w:cs="Arial"/>
          <w:sz w:val="20"/>
          <w:szCs w:val="20"/>
        </w:rPr>
        <w:t xml:space="preserve">Zamówienie będące przedmiotem niniejszej umowy nie podlega przepisom ustawy z dnia 29 stycznia 2004 r. Prawo zamówień publicznych (Dz. U. z 2015 r., poz. 2164, z </w:t>
      </w:r>
      <w:proofErr w:type="spellStart"/>
      <w:r w:rsidRPr="0013603E">
        <w:rPr>
          <w:rFonts w:ascii="Arial" w:hAnsi="Arial" w:cs="Arial"/>
          <w:sz w:val="20"/>
          <w:szCs w:val="20"/>
        </w:rPr>
        <w:t>późn</w:t>
      </w:r>
      <w:proofErr w:type="spellEnd"/>
      <w:r w:rsidRPr="0013603E">
        <w:rPr>
          <w:rFonts w:ascii="Arial" w:hAnsi="Arial" w:cs="Arial"/>
          <w:sz w:val="20"/>
          <w:szCs w:val="20"/>
        </w:rPr>
        <w:t xml:space="preserve"> zm.).</w:t>
      </w:r>
    </w:p>
    <w:p w:rsidR="00A20424" w:rsidRPr="007A44C6" w:rsidRDefault="00010A7F" w:rsidP="00010A7F">
      <w:pPr>
        <w:spacing w:line="240" w:lineRule="atLeast"/>
        <w:ind w:left="-284"/>
        <w:jc w:val="center"/>
        <w:rPr>
          <w:rFonts w:ascii="Arial" w:hAnsi="Arial" w:cs="Arial"/>
          <w:b/>
          <w:sz w:val="20"/>
          <w:szCs w:val="20"/>
        </w:rPr>
      </w:pPr>
      <w:r w:rsidRPr="007A44C6">
        <w:rPr>
          <w:rFonts w:ascii="Arial" w:hAnsi="Arial" w:cs="Arial"/>
          <w:b/>
          <w:sz w:val="20"/>
          <w:szCs w:val="20"/>
        </w:rPr>
        <w:t xml:space="preserve">§ 1 </w:t>
      </w:r>
    </w:p>
    <w:p w:rsidR="00010A7F" w:rsidRPr="007A44C6" w:rsidRDefault="00010A7F" w:rsidP="00010A7F">
      <w:pPr>
        <w:spacing w:line="240" w:lineRule="atLeast"/>
        <w:ind w:left="-284"/>
        <w:jc w:val="center"/>
        <w:rPr>
          <w:rFonts w:ascii="Arial" w:hAnsi="Arial" w:cs="Arial"/>
          <w:b/>
          <w:sz w:val="20"/>
          <w:szCs w:val="20"/>
        </w:rPr>
      </w:pPr>
      <w:r w:rsidRPr="007A44C6">
        <w:rPr>
          <w:rFonts w:ascii="Arial" w:hAnsi="Arial" w:cs="Arial"/>
          <w:b/>
          <w:sz w:val="20"/>
          <w:szCs w:val="20"/>
        </w:rPr>
        <w:t>Przedmiot umowy</w:t>
      </w:r>
    </w:p>
    <w:p w:rsidR="00010A7F" w:rsidRPr="007A44C6" w:rsidRDefault="00010A7F" w:rsidP="00BC4EE8">
      <w:pPr>
        <w:tabs>
          <w:tab w:val="left" w:pos="1800"/>
        </w:tabs>
        <w:spacing w:line="240" w:lineRule="atLeast"/>
        <w:jc w:val="both"/>
        <w:rPr>
          <w:rFonts w:ascii="Arial" w:hAnsi="Arial" w:cs="Arial"/>
          <w:sz w:val="20"/>
          <w:szCs w:val="20"/>
        </w:rPr>
      </w:pPr>
      <w:r w:rsidRPr="007A44C6">
        <w:rPr>
          <w:rFonts w:ascii="Arial" w:hAnsi="Arial" w:cs="Arial"/>
          <w:sz w:val="20"/>
          <w:szCs w:val="20"/>
        </w:rPr>
        <w:t>1. Przedmiotem niniejszej umowy jest sprzedaż i dostarczenie</w:t>
      </w:r>
      <w:r w:rsidR="0013603E">
        <w:rPr>
          <w:rFonts w:ascii="Arial" w:hAnsi="Arial" w:cs="Arial"/>
          <w:sz w:val="20"/>
          <w:szCs w:val="20"/>
        </w:rPr>
        <w:t xml:space="preserve"> do siedziby Zamawiającego oraz </w:t>
      </w:r>
      <w:r w:rsidR="004228A7">
        <w:rPr>
          <w:rFonts w:ascii="Arial" w:hAnsi="Arial" w:cs="Arial"/>
          <w:sz w:val="20"/>
          <w:szCs w:val="20"/>
        </w:rPr>
        <w:t>uruchomienie wraz z konfiguracją we wskazanym miejscu</w:t>
      </w:r>
      <w:r w:rsidRPr="007A44C6">
        <w:rPr>
          <w:rFonts w:ascii="Arial" w:hAnsi="Arial" w:cs="Arial"/>
          <w:sz w:val="20"/>
          <w:szCs w:val="20"/>
        </w:rPr>
        <w:t xml:space="preserve"> </w:t>
      </w:r>
      <w:r w:rsidR="00910401">
        <w:rPr>
          <w:rFonts w:ascii="Arial" w:hAnsi="Arial" w:cs="Arial"/>
          <w:sz w:val="20"/>
          <w:szCs w:val="20"/>
        </w:rPr>
        <w:t>urządzenia wielofunkcyjnego</w:t>
      </w:r>
      <w:r w:rsidRPr="00DE6805">
        <w:rPr>
          <w:rFonts w:ascii="Arial" w:hAnsi="Arial" w:cs="Arial"/>
          <w:sz w:val="20"/>
          <w:szCs w:val="20"/>
        </w:rPr>
        <w:t xml:space="preserve"> </w:t>
      </w:r>
      <w:r w:rsidR="006274DC">
        <w:rPr>
          <w:rFonts w:ascii="Arial" w:hAnsi="Arial" w:cs="Arial"/>
          <w:sz w:val="20"/>
          <w:szCs w:val="20"/>
        </w:rPr>
        <w:t>wyszczególnionego w</w:t>
      </w:r>
      <w:r w:rsidR="006274DC" w:rsidRPr="006274DC">
        <w:rPr>
          <w:rFonts w:ascii="Arial" w:hAnsi="Arial" w:cs="Arial"/>
          <w:sz w:val="20"/>
          <w:szCs w:val="20"/>
        </w:rPr>
        <w:t xml:space="preserve"> </w:t>
      </w:r>
      <w:r w:rsidR="00003EF2">
        <w:rPr>
          <w:rFonts w:ascii="Arial" w:hAnsi="Arial" w:cs="Arial"/>
          <w:sz w:val="20"/>
          <w:szCs w:val="20"/>
        </w:rPr>
        <w:t>formularzu ofertowym</w:t>
      </w:r>
      <w:r w:rsidR="005821C8">
        <w:rPr>
          <w:rFonts w:ascii="Arial" w:hAnsi="Arial" w:cs="Arial"/>
          <w:sz w:val="20"/>
          <w:szCs w:val="20"/>
        </w:rPr>
        <w:t>,</w:t>
      </w:r>
      <w:r w:rsidRPr="007A44C6">
        <w:rPr>
          <w:rFonts w:ascii="Arial" w:hAnsi="Arial" w:cs="Arial"/>
          <w:sz w:val="20"/>
          <w:szCs w:val="20"/>
        </w:rPr>
        <w:t xml:space="preserve"> zg</w:t>
      </w:r>
      <w:r w:rsidR="005821C8">
        <w:rPr>
          <w:rFonts w:ascii="Arial" w:hAnsi="Arial" w:cs="Arial"/>
          <w:sz w:val="20"/>
          <w:szCs w:val="20"/>
        </w:rPr>
        <w:t>odnie z parametrami określonymi</w:t>
      </w:r>
      <w:r w:rsidR="005821C8">
        <w:rPr>
          <w:rFonts w:ascii="Arial" w:hAnsi="Arial" w:cs="Arial"/>
          <w:sz w:val="20"/>
          <w:szCs w:val="20"/>
        </w:rPr>
        <w:br/>
      </w:r>
      <w:r w:rsidRPr="007A44C6">
        <w:rPr>
          <w:rFonts w:ascii="Arial" w:hAnsi="Arial" w:cs="Arial"/>
          <w:sz w:val="20"/>
          <w:szCs w:val="20"/>
        </w:rPr>
        <w:t>w ofercie Wykonawcy, która stanowi integralną część niniejszej umowy.</w:t>
      </w:r>
    </w:p>
    <w:p w:rsidR="00010A7F" w:rsidRPr="007A44C6" w:rsidRDefault="004228A7" w:rsidP="00010A7F">
      <w:pPr>
        <w:spacing w:line="240" w:lineRule="atLeast"/>
        <w:jc w:val="both"/>
        <w:rPr>
          <w:rFonts w:ascii="Arial" w:hAnsi="Arial" w:cs="Arial"/>
          <w:sz w:val="20"/>
          <w:szCs w:val="20"/>
        </w:rPr>
      </w:pPr>
      <w:r>
        <w:rPr>
          <w:rFonts w:ascii="Arial" w:hAnsi="Arial" w:cs="Arial"/>
          <w:sz w:val="20"/>
          <w:szCs w:val="20"/>
        </w:rPr>
        <w:t>2</w:t>
      </w:r>
      <w:r w:rsidR="00010A7F" w:rsidRPr="007A44C6">
        <w:rPr>
          <w:rFonts w:ascii="Arial" w:hAnsi="Arial" w:cs="Arial"/>
          <w:sz w:val="20"/>
          <w:szCs w:val="20"/>
        </w:rPr>
        <w:t xml:space="preserve">. Wszelkie koszty </w:t>
      </w:r>
      <w:r>
        <w:rPr>
          <w:rFonts w:ascii="Arial" w:hAnsi="Arial" w:cs="Arial"/>
          <w:sz w:val="20"/>
          <w:szCs w:val="20"/>
        </w:rPr>
        <w:t xml:space="preserve">realizacji </w:t>
      </w:r>
      <w:r w:rsidR="00010A7F" w:rsidRPr="007A44C6">
        <w:rPr>
          <w:rFonts w:ascii="Arial" w:hAnsi="Arial" w:cs="Arial"/>
          <w:sz w:val="20"/>
          <w:szCs w:val="20"/>
        </w:rPr>
        <w:t>przedmiotu</w:t>
      </w:r>
      <w:r>
        <w:rPr>
          <w:rFonts w:ascii="Arial" w:hAnsi="Arial" w:cs="Arial"/>
          <w:sz w:val="20"/>
          <w:szCs w:val="20"/>
        </w:rPr>
        <w:t xml:space="preserve"> umowy, o którym mowa w ust. 1 </w:t>
      </w:r>
      <w:r w:rsidR="00010A7F" w:rsidRPr="007A44C6">
        <w:rPr>
          <w:rFonts w:ascii="Arial" w:hAnsi="Arial" w:cs="Arial"/>
          <w:sz w:val="20"/>
          <w:szCs w:val="20"/>
        </w:rPr>
        <w:t>ponosi Wykonawca.</w:t>
      </w:r>
    </w:p>
    <w:p w:rsidR="00A20424" w:rsidRPr="007A44C6" w:rsidRDefault="00010A7F" w:rsidP="00010A7F">
      <w:pPr>
        <w:spacing w:line="240" w:lineRule="atLeast"/>
        <w:ind w:left="-218"/>
        <w:jc w:val="center"/>
        <w:rPr>
          <w:rFonts w:ascii="Arial" w:hAnsi="Arial" w:cs="Arial"/>
          <w:b/>
          <w:sz w:val="20"/>
          <w:szCs w:val="20"/>
        </w:rPr>
      </w:pPr>
      <w:r w:rsidRPr="007A44C6">
        <w:rPr>
          <w:rFonts w:ascii="Arial" w:hAnsi="Arial" w:cs="Arial"/>
          <w:b/>
          <w:sz w:val="20"/>
          <w:szCs w:val="20"/>
        </w:rPr>
        <w:t xml:space="preserve">§ 2 </w:t>
      </w:r>
    </w:p>
    <w:p w:rsidR="00010A7F" w:rsidRPr="007A44C6" w:rsidRDefault="00010A7F" w:rsidP="00010A7F">
      <w:pPr>
        <w:spacing w:line="240" w:lineRule="atLeast"/>
        <w:ind w:left="-218"/>
        <w:jc w:val="center"/>
        <w:rPr>
          <w:rFonts w:ascii="Arial" w:hAnsi="Arial" w:cs="Arial"/>
          <w:b/>
          <w:sz w:val="20"/>
          <w:szCs w:val="20"/>
        </w:rPr>
      </w:pPr>
      <w:r w:rsidRPr="007A44C6">
        <w:rPr>
          <w:rFonts w:ascii="Arial" w:hAnsi="Arial" w:cs="Arial"/>
          <w:b/>
          <w:sz w:val="20"/>
          <w:szCs w:val="20"/>
        </w:rPr>
        <w:t>Termin wykonania</w:t>
      </w:r>
    </w:p>
    <w:p w:rsidR="00F54A48" w:rsidRPr="004228A7" w:rsidRDefault="00010A7F" w:rsidP="00BC4EE8">
      <w:pPr>
        <w:spacing w:line="240" w:lineRule="atLeast"/>
        <w:jc w:val="both"/>
        <w:rPr>
          <w:rFonts w:ascii="Arial" w:hAnsi="Arial" w:cs="Arial"/>
          <w:bCs/>
          <w:sz w:val="20"/>
          <w:szCs w:val="20"/>
        </w:rPr>
      </w:pPr>
      <w:r w:rsidRPr="00E85D49">
        <w:rPr>
          <w:rFonts w:ascii="Arial" w:hAnsi="Arial" w:cs="Arial"/>
          <w:bCs/>
          <w:sz w:val="20"/>
          <w:szCs w:val="20"/>
        </w:rPr>
        <w:t xml:space="preserve">Wykonawca zobowiązuje się wykonać określony w § 1 przedmiot umowy w </w:t>
      </w:r>
      <w:r w:rsidR="007A44C6" w:rsidRPr="00E85D49">
        <w:rPr>
          <w:rFonts w:ascii="Arial" w:hAnsi="Arial" w:cs="Arial"/>
          <w:bCs/>
          <w:sz w:val="20"/>
          <w:szCs w:val="20"/>
        </w:rPr>
        <w:t xml:space="preserve">terminie do </w:t>
      </w:r>
      <w:r w:rsidR="00F54A48" w:rsidRPr="00E85D49">
        <w:rPr>
          <w:rFonts w:ascii="Arial" w:hAnsi="Arial" w:cs="Arial"/>
          <w:bCs/>
          <w:sz w:val="20"/>
          <w:szCs w:val="20"/>
        </w:rPr>
        <w:br/>
      </w:r>
      <w:r w:rsidR="00DE6805" w:rsidRPr="004228A7">
        <w:rPr>
          <w:rFonts w:ascii="Arial" w:hAnsi="Arial" w:cs="Arial"/>
          <w:bCs/>
          <w:sz w:val="20"/>
          <w:szCs w:val="20"/>
        </w:rPr>
        <w:t>28.04.</w:t>
      </w:r>
      <w:r w:rsidR="00F30A7A" w:rsidRPr="004228A7">
        <w:rPr>
          <w:rFonts w:ascii="Arial" w:hAnsi="Arial" w:cs="Arial"/>
          <w:bCs/>
          <w:sz w:val="20"/>
          <w:szCs w:val="20"/>
        </w:rPr>
        <w:t>2017</w:t>
      </w:r>
      <w:r w:rsidR="007A44C6" w:rsidRPr="004228A7">
        <w:rPr>
          <w:rFonts w:ascii="Arial" w:hAnsi="Arial" w:cs="Arial"/>
          <w:bCs/>
          <w:sz w:val="20"/>
          <w:szCs w:val="20"/>
        </w:rPr>
        <w:t xml:space="preserve"> r</w:t>
      </w:r>
      <w:r w:rsidRPr="004228A7">
        <w:rPr>
          <w:rFonts w:ascii="Arial" w:hAnsi="Arial" w:cs="Arial"/>
          <w:bCs/>
          <w:sz w:val="20"/>
          <w:szCs w:val="20"/>
        </w:rPr>
        <w:t>.</w:t>
      </w:r>
    </w:p>
    <w:p w:rsidR="00FB3521" w:rsidRDefault="00FB3521" w:rsidP="00BC4EE8">
      <w:pPr>
        <w:spacing w:line="240" w:lineRule="atLeast"/>
        <w:ind w:left="-218"/>
        <w:jc w:val="center"/>
        <w:rPr>
          <w:rFonts w:ascii="Arial" w:hAnsi="Arial" w:cs="Arial"/>
          <w:b/>
          <w:sz w:val="20"/>
          <w:szCs w:val="20"/>
        </w:rPr>
        <w:sectPr w:rsidR="00FB3521" w:rsidSect="00FB3521">
          <w:headerReference w:type="default" r:id="rId17"/>
          <w:footerReference w:type="default" r:id="rId18"/>
          <w:pgSz w:w="11906" w:h="16838"/>
          <w:pgMar w:top="986" w:right="1417" w:bottom="1417" w:left="1417" w:header="426" w:footer="362" w:gutter="0"/>
          <w:cols w:space="708"/>
          <w:docGrid w:linePitch="360"/>
        </w:sectPr>
      </w:pPr>
    </w:p>
    <w:p w:rsidR="00A20424" w:rsidRPr="007A44C6" w:rsidRDefault="00010A7F" w:rsidP="00BC4EE8">
      <w:pPr>
        <w:spacing w:line="240" w:lineRule="atLeast"/>
        <w:ind w:left="-218"/>
        <w:jc w:val="center"/>
        <w:rPr>
          <w:rFonts w:ascii="Arial" w:hAnsi="Arial" w:cs="Arial"/>
          <w:b/>
          <w:sz w:val="20"/>
          <w:szCs w:val="20"/>
        </w:rPr>
      </w:pPr>
      <w:r w:rsidRPr="007A44C6">
        <w:rPr>
          <w:rFonts w:ascii="Arial" w:hAnsi="Arial" w:cs="Arial"/>
          <w:b/>
          <w:sz w:val="20"/>
          <w:szCs w:val="20"/>
        </w:rPr>
        <w:t xml:space="preserve">§ 3 </w:t>
      </w:r>
    </w:p>
    <w:p w:rsidR="00BC4EE8" w:rsidRPr="007A44C6" w:rsidRDefault="00010A7F" w:rsidP="00BC4EE8">
      <w:pPr>
        <w:spacing w:line="240" w:lineRule="atLeast"/>
        <w:ind w:left="-218"/>
        <w:jc w:val="center"/>
        <w:rPr>
          <w:rFonts w:ascii="Arial" w:hAnsi="Arial" w:cs="Arial"/>
          <w:b/>
          <w:sz w:val="20"/>
          <w:szCs w:val="20"/>
        </w:rPr>
      </w:pPr>
      <w:r w:rsidRPr="007A44C6">
        <w:rPr>
          <w:rFonts w:ascii="Arial" w:hAnsi="Arial" w:cs="Arial"/>
          <w:b/>
          <w:sz w:val="20"/>
          <w:szCs w:val="20"/>
        </w:rPr>
        <w:t>Wynagrodzenie</w:t>
      </w:r>
    </w:p>
    <w:p w:rsidR="006274DC" w:rsidRDefault="00010A7F" w:rsidP="006274DC">
      <w:pPr>
        <w:pStyle w:val="Akapitzlist"/>
        <w:numPr>
          <w:ilvl w:val="0"/>
          <w:numId w:val="21"/>
        </w:numPr>
        <w:spacing w:line="240" w:lineRule="atLeast"/>
        <w:ind w:left="284" w:hanging="284"/>
        <w:jc w:val="both"/>
        <w:rPr>
          <w:rFonts w:ascii="Arial" w:hAnsi="Arial" w:cs="Arial"/>
          <w:b/>
          <w:bCs/>
          <w:sz w:val="20"/>
          <w:szCs w:val="20"/>
        </w:rPr>
      </w:pPr>
      <w:r w:rsidRPr="007A44C6">
        <w:rPr>
          <w:rFonts w:ascii="Arial" w:hAnsi="Arial" w:cs="Arial"/>
          <w:bCs/>
          <w:sz w:val="20"/>
          <w:szCs w:val="20"/>
        </w:rPr>
        <w:t xml:space="preserve">Wykonawca za zrealizowanie </w:t>
      </w:r>
      <w:r w:rsidR="004228A7">
        <w:rPr>
          <w:rFonts w:ascii="Arial" w:hAnsi="Arial" w:cs="Arial"/>
          <w:bCs/>
          <w:sz w:val="20"/>
          <w:szCs w:val="20"/>
        </w:rPr>
        <w:t>przedmiotu umowy</w:t>
      </w:r>
      <w:r w:rsidRPr="007A44C6">
        <w:rPr>
          <w:rFonts w:ascii="Arial" w:hAnsi="Arial" w:cs="Arial"/>
          <w:bCs/>
          <w:sz w:val="20"/>
          <w:szCs w:val="20"/>
        </w:rPr>
        <w:t xml:space="preserve"> otrzyma wynagrodzenie w wysokości brutto:</w:t>
      </w:r>
      <w:r w:rsidRPr="007A44C6">
        <w:rPr>
          <w:rFonts w:ascii="Arial" w:hAnsi="Arial" w:cs="Arial"/>
          <w:sz w:val="20"/>
          <w:szCs w:val="20"/>
        </w:rPr>
        <w:t xml:space="preserve"> </w:t>
      </w:r>
      <w:r w:rsidR="00BC4EE8" w:rsidRPr="007A44C6">
        <w:rPr>
          <w:rFonts w:ascii="Arial" w:hAnsi="Arial" w:cs="Arial"/>
          <w:b/>
          <w:bCs/>
          <w:sz w:val="20"/>
          <w:szCs w:val="20"/>
        </w:rPr>
        <w:t>………………..</w:t>
      </w:r>
      <w:r w:rsidRPr="007A44C6">
        <w:rPr>
          <w:rFonts w:ascii="Arial" w:hAnsi="Arial" w:cs="Arial"/>
          <w:sz w:val="20"/>
          <w:szCs w:val="20"/>
        </w:rPr>
        <w:t>zł</w:t>
      </w:r>
      <w:r w:rsidRPr="007A44C6">
        <w:rPr>
          <w:rFonts w:ascii="Arial" w:hAnsi="Arial" w:cs="Arial"/>
          <w:bCs/>
          <w:sz w:val="20"/>
          <w:szCs w:val="20"/>
        </w:rPr>
        <w:t xml:space="preserve"> (słownie złotych: </w:t>
      </w:r>
      <w:r w:rsidR="00BC4EE8" w:rsidRPr="007A44C6">
        <w:rPr>
          <w:rFonts w:ascii="Arial" w:hAnsi="Arial" w:cs="Arial"/>
          <w:b/>
          <w:bCs/>
          <w:sz w:val="20"/>
          <w:szCs w:val="20"/>
        </w:rPr>
        <w:t>………</w:t>
      </w:r>
      <w:r w:rsidR="006274DC">
        <w:rPr>
          <w:rFonts w:ascii="Arial" w:hAnsi="Arial" w:cs="Arial"/>
          <w:b/>
          <w:bCs/>
          <w:sz w:val="20"/>
          <w:szCs w:val="20"/>
        </w:rPr>
        <w:t>……………..</w:t>
      </w:r>
      <w:r w:rsidR="00BC4EE8" w:rsidRPr="007A44C6">
        <w:rPr>
          <w:rFonts w:ascii="Arial" w:hAnsi="Arial" w:cs="Arial"/>
          <w:b/>
          <w:bCs/>
          <w:sz w:val="20"/>
          <w:szCs w:val="20"/>
        </w:rPr>
        <w:t>…)</w:t>
      </w:r>
      <w:r w:rsidR="007A44C6">
        <w:rPr>
          <w:rFonts w:ascii="Arial" w:hAnsi="Arial" w:cs="Arial"/>
          <w:b/>
          <w:bCs/>
          <w:sz w:val="20"/>
          <w:szCs w:val="20"/>
        </w:rPr>
        <w:t>.</w:t>
      </w:r>
    </w:p>
    <w:p w:rsidR="006274DC" w:rsidRDefault="006274DC" w:rsidP="006274DC">
      <w:pPr>
        <w:pStyle w:val="Akapitzlist"/>
        <w:spacing w:line="240" w:lineRule="atLeast"/>
        <w:jc w:val="both"/>
        <w:rPr>
          <w:rFonts w:ascii="Arial" w:hAnsi="Arial" w:cs="Arial"/>
          <w:b/>
          <w:bCs/>
          <w:sz w:val="20"/>
          <w:szCs w:val="20"/>
        </w:rPr>
      </w:pPr>
    </w:p>
    <w:p w:rsidR="006274DC" w:rsidRPr="006274DC" w:rsidRDefault="006274DC" w:rsidP="006274DC">
      <w:pPr>
        <w:pStyle w:val="Akapitzlist"/>
        <w:numPr>
          <w:ilvl w:val="0"/>
          <w:numId w:val="21"/>
        </w:numPr>
        <w:spacing w:line="240" w:lineRule="atLeast"/>
        <w:ind w:left="284" w:hanging="284"/>
        <w:jc w:val="both"/>
        <w:rPr>
          <w:rFonts w:ascii="Arial" w:hAnsi="Arial" w:cs="Arial"/>
          <w:b/>
          <w:bCs/>
          <w:sz w:val="18"/>
          <w:szCs w:val="20"/>
        </w:rPr>
      </w:pPr>
      <w:r>
        <w:rPr>
          <w:rFonts w:ascii="Arial" w:hAnsi="Arial" w:cs="Arial"/>
          <w:bCs/>
          <w:sz w:val="20"/>
          <w:szCs w:val="20"/>
        </w:rPr>
        <w:t>Na w</w:t>
      </w:r>
      <w:r w:rsidR="007A44C6" w:rsidRPr="006274DC">
        <w:rPr>
          <w:rFonts w:ascii="Arial" w:hAnsi="Arial" w:cs="Arial"/>
          <w:bCs/>
          <w:sz w:val="20"/>
          <w:szCs w:val="20"/>
        </w:rPr>
        <w:t>ynagro</w:t>
      </w:r>
      <w:r>
        <w:rPr>
          <w:rFonts w:ascii="Arial" w:hAnsi="Arial" w:cs="Arial"/>
          <w:bCs/>
          <w:sz w:val="20"/>
          <w:szCs w:val="20"/>
        </w:rPr>
        <w:t xml:space="preserve">dzenie, o którym mowa w ust. 1, składają się </w:t>
      </w:r>
      <w:r w:rsidRPr="006274DC">
        <w:rPr>
          <w:rFonts w:ascii="Arial" w:eastAsia="Calibri" w:hAnsi="Arial" w:cs="Arial"/>
          <w:sz w:val="20"/>
        </w:rPr>
        <w:t xml:space="preserve">wszystkie koszty związane </w:t>
      </w:r>
      <w:r>
        <w:rPr>
          <w:rFonts w:ascii="Arial" w:eastAsia="Calibri" w:hAnsi="Arial" w:cs="Arial"/>
          <w:sz w:val="20"/>
        </w:rPr>
        <w:br/>
      </w:r>
      <w:r w:rsidRPr="006274DC">
        <w:rPr>
          <w:rFonts w:ascii="Arial" w:eastAsia="Calibri" w:hAnsi="Arial" w:cs="Arial"/>
          <w:sz w:val="20"/>
        </w:rPr>
        <w:t xml:space="preserve">z realizacją pełnego zakresu przedmiotu zamówienia. </w:t>
      </w:r>
      <w:r>
        <w:rPr>
          <w:rFonts w:ascii="Arial" w:eastAsia="Calibri" w:hAnsi="Arial" w:cs="Arial"/>
          <w:sz w:val="20"/>
        </w:rPr>
        <w:t xml:space="preserve">Podana kwota jest kwotą </w:t>
      </w:r>
      <w:r w:rsidRPr="006274DC">
        <w:rPr>
          <w:rFonts w:ascii="Arial" w:eastAsia="Calibri" w:hAnsi="Arial" w:cs="Arial"/>
          <w:sz w:val="20"/>
        </w:rPr>
        <w:t>brutto (z</w:t>
      </w:r>
      <w:r>
        <w:rPr>
          <w:rFonts w:ascii="Arial" w:eastAsia="Calibri" w:hAnsi="Arial" w:cs="Arial"/>
          <w:sz w:val="20"/>
        </w:rPr>
        <w:t>awiera podatek VAT).</w:t>
      </w:r>
    </w:p>
    <w:p w:rsidR="006274DC" w:rsidRPr="006274DC" w:rsidRDefault="006274DC" w:rsidP="006274DC">
      <w:pPr>
        <w:pStyle w:val="Akapitzlist"/>
        <w:rPr>
          <w:rFonts w:ascii="Arial" w:eastAsia="Calibri" w:hAnsi="Arial" w:cs="Arial"/>
          <w:sz w:val="20"/>
        </w:rPr>
      </w:pPr>
    </w:p>
    <w:p w:rsidR="00BC4EE8" w:rsidRPr="007A44C6" w:rsidRDefault="006274DC" w:rsidP="006274DC">
      <w:pPr>
        <w:pStyle w:val="Akapitzlist"/>
        <w:numPr>
          <w:ilvl w:val="0"/>
          <w:numId w:val="21"/>
        </w:numPr>
        <w:spacing w:line="240" w:lineRule="atLeast"/>
        <w:ind w:left="284" w:hanging="284"/>
        <w:jc w:val="both"/>
        <w:rPr>
          <w:rFonts w:ascii="Arial" w:hAnsi="Arial" w:cs="Arial"/>
          <w:b/>
          <w:sz w:val="20"/>
          <w:szCs w:val="20"/>
        </w:rPr>
      </w:pPr>
      <w:r>
        <w:rPr>
          <w:rFonts w:ascii="Arial" w:eastAsia="Calibri" w:hAnsi="Arial" w:cs="Arial"/>
          <w:sz w:val="20"/>
        </w:rPr>
        <w:t>Wynagrodzenie, o którym mowa w ust. 1 jest wynagrodzeniem ostatecznym i nie podlega negocjacjom.</w:t>
      </w:r>
      <w:r w:rsidRPr="007A44C6">
        <w:rPr>
          <w:rFonts w:ascii="Arial" w:hAnsi="Arial" w:cs="Arial"/>
          <w:b/>
          <w:sz w:val="20"/>
          <w:szCs w:val="20"/>
        </w:rPr>
        <w:t xml:space="preserve"> </w:t>
      </w:r>
    </w:p>
    <w:p w:rsidR="00A20424" w:rsidRPr="007A44C6" w:rsidRDefault="00010A7F" w:rsidP="00BC4EE8">
      <w:pPr>
        <w:spacing w:line="240" w:lineRule="atLeast"/>
        <w:ind w:left="-218"/>
        <w:jc w:val="center"/>
        <w:rPr>
          <w:rFonts w:ascii="Arial" w:hAnsi="Arial" w:cs="Arial"/>
          <w:b/>
          <w:sz w:val="20"/>
          <w:szCs w:val="20"/>
        </w:rPr>
      </w:pPr>
      <w:r w:rsidRPr="007A44C6">
        <w:rPr>
          <w:rFonts w:ascii="Arial" w:hAnsi="Arial" w:cs="Arial"/>
          <w:b/>
          <w:sz w:val="20"/>
          <w:szCs w:val="20"/>
        </w:rPr>
        <w:t xml:space="preserve">§ 4 </w:t>
      </w:r>
    </w:p>
    <w:p w:rsidR="00010A7F" w:rsidRPr="007A44C6" w:rsidRDefault="00010A7F" w:rsidP="00BC4EE8">
      <w:pPr>
        <w:spacing w:line="240" w:lineRule="atLeast"/>
        <w:ind w:left="-218"/>
        <w:jc w:val="center"/>
        <w:rPr>
          <w:rFonts w:ascii="Arial" w:hAnsi="Arial" w:cs="Arial"/>
          <w:b/>
          <w:bCs/>
          <w:sz w:val="20"/>
          <w:szCs w:val="20"/>
        </w:rPr>
      </w:pPr>
      <w:r w:rsidRPr="007A44C6">
        <w:rPr>
          <w:rFonts w:ascii="Arial" w:hAnsi="Arial" w:cs="Arial"/>
          <w:b/>
          <w:sz w:val="20"/>
          <w:szCs w:val="20"/>
        </w:rPr>
        <w:t>Zasady rozliczenia</w:t>
      </w:r>
    </w:p>
    <w:p w:rsidR="00010A7F" w:rsidRPr="007A44C6" w:rsidRDefault="00010A7F" w:rsidP="00BC4EE8">
      <w:pPr>
        <w:pStyle w:val="Nagwek4"/>
        <w:jc w:val="both"/>
        <w:rPr>
          <w:rFonts w:ascii="Arial" w:hAnsi="Arial" w:cs="Arial"/>
          <w:b w:val="0"/>
          <w:i w:val="0"/>
          <w:color w:val="auto"/>
          <w:sz w:val="20"/>
          <w:szCs w:val="20"/>
        </w:rPr>
      </w:pPr>
      <w:r w:rsidRPr="007A44C6">
        <w:rPr>
          <w:rFonts w:ascii="Arial" w:hAnsi="Arial" w:cs="Arial"/>
          <w:b w:val="0"/>
          <w:i w:val="0"/>
          <w:color w:val="auto"/>
          <w:sz w:val="20"/>
          <w:szCs w:val="20"/>
        </w:rPr>
        <w:t>Wynagrodzenie płatne będzie przelewem na podstawie pra</w:t>
      </w:r>
      <w:r w:rsidR="006274DC">
        <w:rPr>
          <w:rFonts w:ascii="Arial" w:hAnsi="Arial" w:cs="Arial"/>
          <w:b w:val="0"/>
          <w:i w:val="0"/>
          <w:color w:val="auto"/>
          <w:sz w:val="20"/>
          <w:szCs w:val="20"/>
        </w:rPr>
        <w:t>widłowo wystawionej faktury VAT</w:t>
      </w:r>
      <w:r w:rsidR="006274DC">
        <w:rPr>
          <w:rFonts w:ascii="Arial" w:hAnsi="Arial" w:cs="Arial"/>
          <w:b w:val="0"/>
          <w:i w:val="0"/>
          <w:color w:val="auto"/>
          <w:sz w:val="20"/>
          <w:szCs w:val="20"/>
        </w:rPr>
        <w:br/>
      </w:r>
      <w:r w:rsidRPr="007A44C6">
        <w:rPr>
          <w:rFonts w:ascii="Arial" w:hAnsi="Arial" w:cs="Arial"/>
          <w:b w:val="0"/>
          <w:i w:val="0"/>
          <w:color w:val="auto"/>
          <w:sz w:val="20"/>
          <w:szCs w:val="20"/>
        </w:rPr>
        <w:t xml:space="preserve">w terminie do </w:t>
      </w:r>
      <w:r w:rsidR="00BC4EE8" w:rsidRPr="007A44C6">
        <w:rPr>
          <w:rFonts w:ascii="Arial" w:hAnsi="Arial" w:cs="Arial"/>
          <w:i w:val="0"/>
          <w:color w:val="auto"/>
          <w:sz w:val="20"/>
          <w:szCs w:val="20"/>
        </w:rPr>
        <w:t>30</w:t>
      </w:r>
      <w:r w:rsidRPr="007A44C6">
        <w:rPr>
          <w:rFonts w:ascii="Arial" w:hAnsi="Arial" w:cs="Arial"/>
          <w:i w:val="0"/>
          <w:color w:val="auto"/>
          <w:sz w:val="20"/>
          <w:szCs w:val="20"/>
        </w:rPr>
        <w:t xml:space="preserve"> dni</w:t>
      </w:r>
      <w:r w:rsidRPr="007A44C6">
        <w:rPr>
          <w:rFonts w:ascii="Arial" w:hAnsi="Arial" w:cs="Arial"/>
          <w:b w:val="0"/>
          <w:i w:val="0"/>
          <w:color w:val="auto"/>
          <w:sz w:val="20"/>
          <w:szCs w:val="20"/>
        </w:rPr>
        <w:t xml:space="preserve"> od daty otrzymania prawidłowo wystawionej faktury, z rachunku Zamawiającego na konto Wykonawcy. Podstawą do wystawienia faktury VAT jest podpisany bez zastrzeżeń przez Zamawiającego protokół odbioru sprzętu. Osobą upoważnioną do podpisania protokołu odbioru sprzętu jest pracownik Regionalnej Dyrekcji Ochrony Środowiska w Opolu zatrudniony na stanowisku Informatyka lub Naczelnik Wydziału Organizacyjno - Finansowego.</w:t>
      </w:r>
    </w:p>
    <w:p w:rsidR="00010A7F" w:rsidRPr="007A44C6" w:rsidRDefault="00010A7F" w:rsidP="00010A7F">
      <w:pPr>
        <w:pStyle w:val="Tekstpodstawowy21"/>
        <w:tabs>
          <w:tab w:val="left" w:pos="1800"/>
        </w:tabs>
        <w:rPr>
          <w:rFonts w:ascii="Arial" w:hAnsi="Arial" w:cs="Arial"/>
          <w:b w:val="0"/>
          <w:bCs w:val="0"/>
          <w:sz w:val="20"/>
          <w:szCs w:val="20"/>
          <w:lang w:val="pl-PL"/>
        </w:rPr>
      </w:pPr>
    </w:p>
    <w:p w:rsidR="00A20424"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 xml:space="preserve">§ 5 </w:t>
      </w:r>
    </w:p>
    <w:p w:rsidR="00010A7F"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Gwarancja</w:t>
      </w:r>
    </w:p>
    <w:p w:rsidR="00BC4EE8" w:rsidRPr="007A44C6" w:rsidRDefault="00BC4EE8" w:rsidP="00010A7F">
      <w:pPr>
        <w:pStyle w:val="Tekstpodstawowy21"/>
        <w:jc w:val="center"/>
        <w:rPr>
          <w:rFonts w:ascii="Arial" w:hAnsi="Arial" w:cs="Arial"/>
          <w:sz w:val="20"/>
          <w:szCs w:val="20"/>
          <w:lang w:val="pl-PL"/>
        </w:rPr>
      </w:pPr>
    </w:p>
    <w:p w:rsidR="00010A7F" w:rsidRPr="007A44C6" w:rsidRDefault="00010A7F" w:rsidP="00010A7F">
      <w:pPr>
        <w:jc w:val="both"/>
        <w:rPr>
          <w:rFonts w:ascii="Arial" w:hAnsi="Arial" w:cs="Arial"/>
          <w:sz w:val="20"/>
          <w:szCs w:val="20"/>
        </w:rPr>
      </w:pPr>
      <w:r w:rsidRPr="007A44C6">
        <w:rPr>
          <w:rFonts w:ascii="Arial" w:hAnsi="Arial" w:cs="Arial"/>
          <w:sz w:val="20"/>
          <w:szCs w:val="20"/>
        </w:rPr>
        <w:t xml:space="preserve">1. Wykonawca gwarantuje Zamawiającemu należytą jakość, funkcjonalność i parametry techniczne </w:t>
      </w:r>
      <w:r w:rsidR="004228A7">
        <w:rPr>
          <w:rFonts w:ascii="Arial" w:hAnsi="Arial" w:cs="Arial"/>
          <w:sz w:val="20"/>
          <w:szCs w:val="20"/>
        </w:rPr>
        <w:t xml:space="preserve">przedmiotu umowy </w:t>
      </w:r>
      <w:r w:rsidRPr="007A44C6">
        <w:rPr>
          <w:rFonts w:ascii="Arial" w:hAnsi="Arial" w:cs="Arial"/>
          <w:sz w:val="20"/>
          <w:szCs w:val="20"/>
        </w:rPr>
        <w:t xml:space="preserve">oraz oświadcza, iż </w:t>
      </w:r>
      <w:r w:rsidR="004228A7">
        <w:rPr>
          <w:rFonts w:ascii="Arial" w:hAnsi="Arial" w:cs="Arial"/>
          <w:sz w:val="20"/>
          <w:szCs w:val="20"/>
        </w:rPr>
        <w:t xml:space="preserve">przedmiot umowy </w:t>
      </w:r>
      <w:r w:rsidRPr="007A44C6">
        <w:rPr>
          <w:rFonts w:ascii="Arial" w:hAnsi="Arial" w:cs="Arial"/>
          <w:sz w:val="20"/>
          <w:szCs w:val="20"/>
        </w:rPr>
        <w:t xml:space="preserve">jest fabrycznie nowy, spełnia założone parametry techniczne, normy bezpieczeństwa obsługi oraz znajduje się w stanie nieuszkodzonym </w:t>
      </w:r>
      <w:r w:rsidR="004228A7">
        <w:rPr>
          <w:rFonts w:ascii="Arial" w:hAnsi="Arial" w:cs="Arial"/>
          <w:sz w:val="20"/>
          <w:szCs w:val="20"/>
        </w:rPr>
        <w:br/>
      </w:r>
      <w:r w:rsidRPr="007A44C6">
        <w:rPr>
          <w:rFonts w:ascii="Arial" w:hAnsi="Arial" w:cs="Arial"/>
          <w:sz w:val="20"/>
          <w:szCs w:val="20"/>
        </w:rPr>
        <w:t>i wolnym od wad.</w:t>
      </w:r>
    </w:p>
    <w:p w:rsidR="00010A7F" w:rsidRPr="007A44C6" w:rsidRDefault="00010A7F" w:rsidP="00010A7F">
      <w:pPr>
        <w:jc w:val="both"/>
        <w:rPr>
          <w:rFonts w:ascii="Arial" w:hAnsi="Arial" w:cs="Arial"/>
          <w:sz w:val="20"/>
          <w:szCs w:val="20"/>
        </w:rPr>
      </w:pPr>
      <w:r w:rsidRPr="007A44C6">
        <w:rPr>
          <w:rFonts w:ascii="Arial" w:hAnsi="Arial" w:cs="Arial"/>
          <w:sz w:val="20"/>
          <w:szCs w:val="20"/>
        </w:rPr>
        <w:t xml:space="preserve">2. Wykonawca udziela Zamawiającemu gwarancji wraz z serwisem gwarancyjnym na </w:t>
      </w:r>
      <w:r w:rsidR="004228A7">
        <w:rPr>
          <w:rFonts w:ascii="Arial" w:hAnsi="Arial" w:cs="Arial"/>
          <w:sz w:val="20"/>
          <w:szCs w:val="20"/>
        </w:rPr>
        <w:t>przedmiot</w:t>
      </w:r>
      <w:r w:rsidRPr="007A44C6">
        <w:rPr>
          <w:rFonts w:ascii="Arial" w:hAnsi="Arial" w:cs="Arial"/>
          <w:sz w:val="20"/>
          <w:szCs w:val="20"/>
        </w:rPr>
        <w:t xml:space="preserve"> umowy (</w:t>
      </w:r>
      <w:r w:rsidRPr="007A44C6">
        <w:rPr>
          <w:rFonts w:ascii="Arial" w:hAnsi="Arial" w:cs="Arial"/>
          <w:spacing w:val="3"/>
          <w:sz w:val="20"/>
          <w:szCs w:val="20"/>
        </w:rPr>
        <w:t xml:space="preserve">w tym na spełnianie deklarowanych </w:t>
      </w:r>
      <w:r w:rsidRPr="007A44C6">
        <w:rPr>
          <w:rFonts w:ascii="Arial" w:hAnsi="Arial" w:cs="Arial"/>
          <w:sz w:val="20"/>
          <w:szCs w:val="20"/>
        </w:rPr>
        <w:t>przez producenta w instrukcji obsługi funkcji użyt</w:t>
      </w:r>
      <w:r w:rsidR="00E85D49">
        <w:rPr>
          <w:rFonts w:ascii="Arial" w:hAnsi="Arial" w:cs="Arial"/>
          <w:sz w:val="20"/>
          <w:szCs w:val="20"/>
        </w:rPr>
        <w:t>kowych do</w:t>
      </w:r>
      <w:r w:rsidR="004228A7">
        <w:rPr>
          <w:rFonts w:ascii="Arial" w:hAnsi="Arial" w:cs="Arial"/>
          <w:sz w:val="20"/>
          <w:szCs w:val="20"/>
        </w:rPr>
        <w:t>starczonych urządzeń) na okres 60 miesięcy</w:t>
      </w:r>
      <w:r w:rsidR="00E85D49">
        <w:rPr>
          <w:rFonts w:ascii="Arial" w:hAnsi="Arial" w:cs="Arial"/>
          <w:sz w:val="20"/>
          <w:szCs w:val="20"/>
        </w:rPr>
        <w:t>.</w:t>
      </w:r>
    </w:p>
    <w:p w:rsidR="00010A7F" w:rsidRPr="007A44C6" w:rsidRDefault="00010A7F" w:rsidP="00010A7F">
      <w:pPr>
        <w:pStyle w:val="Tekstpodstawowy21"/>
        <w:jc w:val="center"/>
        <w:rPr>
          <w:rFonts w:ascii="Arial" w:hAnsi="Arial" w:cs="Arial"/>
          <w:b w:val="0"/>
          <w:bCs w:val="0"/>
          <w:sz w:val="20"/>
          <w:szCs w:val="20"/>
          <w:lang w:val="pl-PL"/>
        </w:rPr>
      </w:pPr>
    </w:p>
    <w:p w:rsidR="00A20424"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 xml:space="preserve">§ 6 </w:t>
      </w:r>
    </w:p>
    <w:p w:rsidR="00010A7F"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Odpowiedzialność odszkodowawcza</w:t>
      </w:r>
    </w:p>
    <w:p w:rsidR="00BC4EE8" w:rsidRPr="007A44C6" w:rsidRDefault="00BC4EE8" w:rsidP="00010A7F">
      <w:pPr>
        <w:pStyle w:val="Tekstpodstawowy21"/>
        <w:jc w:val="center"/>
        <w:rPr>
          <w:rFonts w:ascii="Arial" w:hAnsi="Arial" w:cs="Arial"/>
          <w:sz w:val="20"/>
          <w:szCs w:val="20"/>
          <w:lang w:val="pl-PL"/>
        </w:rPr>
      </w:pPr>
    </w:p>
    <w:p w:rsidR="00010A7F" w:rsidRPr="007A44C6" w:rsidRDefault="00010A7F" w:rsidP="00010A7F">
      <w:pPr>
        <w:pStyle w:val="Tekstpodstawowy21"/>
        <w:numPr>
          <w:ilvl w:val="0"/>
          <w:numId w:val="14"/>
        </w:numPr>
        <w:spacing w:before="0"/>
        <w:rPr>
          <w:rFonts w:ascii="Arial" w:hAnsi="Arial" w:cs="Arial"/>
          <w:b w:val="0"/>
          <w:bCs w:val="0"/>
          <w:sz w:val="20"/>
          <w:szCs w:val="20"/>
          <w:lang w:val="pl-PL"/>
        </w:rPr>
      </w:pPr>
      <w:r w:rsidRPr="007A44C6">
        <w:rPr>
          <w:rFonts w:ascii="Arial" w:hAnsi="Arial" w:cs="Arial"/>
          <w:b w:val="0"/>
          <w:bCs w:val="0"/>
          <w:sz w:val="20"/>
          <w:szCs w:val="20"/>
          <w:lang w:val="pl-PL"/>
        </w:rPr>
        <w:t>W przypadku zwłoki w realizacji przedmiotu umowy Wykonawca zapłaci Zamawia</w:t>
      </w:r>
      <w:r w:rsidR="007A44C6">
        <w:rPr>
          <w:rFonts w:ascii="Arial" w:hAnsi="Arial" w:cs="Arial"/>
          <w:b w:val="0"/>
          <w:bCs w:val="0"/>
          <w:sz w:val="20"/>
          <w:szCs w:val="20"/>
          <w:lang w:val="pl-PL"/>
        </w:rPr>
        <w:t>jącemu karę umowną w wysokości 0,5</w:t>
      </w:r>
      <w:r w:rsidRPr="007A44C6">
        <w:rPr>
          <w:rFonts w:ascii="Arial" w:hAnsi="Arial" w:cs="Arial"/>
          <w:b w:val="0"/>
          <w:bCs w:val="0"/>
          <w:sz w:val="20"/>
          <w:szCs w:val="20"/>
          <w:lang w:val="pl-PL"/>
        </w:rPr>
        <w:t xml:space="preserve"> % wynagrodzenia brutto, o którym mowa w § 3</w:t>
      </w:r>
      <w:r w:rsidR="004228A7">
        <w:rPr>
          <w:rFonts w:ascii="Arial" w:hAnsi="Arial" w:cs="Arial"/>
          <w:b w:val="0"/>
          <w:bCs w:val="0"/>
          <w:sz w:val="20"/>
          <w:szCs w:val="20"/>
          <w:lang w:val="pl-PL"/>
        </w:rPr>
        <w:t xml:space="preserve"> ust. 1</w:t>
      </w:r>
      <w:r w:rsidRPr="007A44C6">
        <w:rPr>
          <w:rFonts w:ascii="Arial" w:hAnsi="Arial" w:cs="Arial"/>
          <w:b w:val="0"/>
          <w:bCs w:val="0"/>
          <w:sz w:val="20"/>
          <w:szCs w:val="20"/>
          <w:lang w:val="pl-PL"/>
        </w:rPr>
        <w:t>, za każdy rozpoczęty dzień zwłoki.</w:t>
      </w:r>
    </w:p>
    <w:p w:rsidR="00A20424" w:rsidRPr="007A44C6" w:rsidRDefault="00A20424" w:rsidP="00A20424">
      <w:pPr>
        <w:pStyle w:val="Tekstpodstawowy21"/>
        <w:spacing w:before="0"/>
        <w:ind w:left="360"/>
        <w:rPr>
          <w:rFonts w:ascii="Arial" w:hAnsi="Arial" w:cs="Arial"/>
          <w:b w:val="0"/>
          <w:bCs w:val="0"/>
          <w:sz w:val="20"/>
          <w:szCs w:val="20"/>
          <w:lang w:val="pl-PL"/>
        </w:rPr>
      </w:pPr>
    </w:p>
    <w:p w:rsidR="00010A7F" w:rsidRPr="007A44C6" w:rsidRDefault="003165C2" w:rsidP="00A20424">
      <w:pPr>
        <w:pStyle w:val="Tekstpodstawowy21"/>
        <w:numPr>
          <w:ilvl w:val="0"/>
          <w:numId w:val="14"/>
        </w:numPr>
        <w:spacing w:before="0"/>
        <w:rPr>
          <w:rFonts w:ascii="Arial" w:hAnsi="Arial" w:cs="Arial"/>
          <w:b w:val="0"/>
          <w:bCs w:val="0"/>
          <w:sz w:val="20"/>
          <w:szCs w:val="20"/>
          <w:lang w:val="pl-PL"/>
        </w:rPr>
      </w:pPr>
      <w:r>
        <w:rPr>
          <w:rFonts w:ascii="Arial" w:hAnsi="Arial" w:cs="Arial"/>
          <w:b w:val="0"/>
          <w:bCs w:val="0"/>
          <w:sz w:val="20"/>
          <w:szCs w:val="20"/>
          <w:lang w:val="pl-PL"/>
        </w:rPr>
        <w:t xml:space="preserve">W przypadku nie zrealizowania </w:t>
      </w:r>
      <w:r w:rsidRPr="00DE6805">
        <w:rPr>
          <w:rFonts w:ascii="Arial" w:hAnsi="Arial" w:cs="Arial"/>
          <w:b w:val="0"/>
          <w:bCs w:val="0"/>
          <w:color w:val="auto"/>
          <w:sz w:val="20"/>
          <w:szCs w:val="20"/>
          <w:lang w:val="pl-PL"/>
        </w:rPr>
        <w:t xml:space="preserve">umowy do </w:t>
      </w:r>
      <w:r w:rsidR="00DE6805" w:rsidRPr="004228A7">
        <w:rPr>
          <w:rFonts w:ascii="Arial" w:hAnsi="Arial" w:cs="Arial"/>
          <w:b w:val="0"/>
          <w:bCs w:val="0"/>
          <w:color w:val="auto"/>
          <w:sz w:val="20"/>
          <w:szCs w:val="20"/>
          <w:lang w:val="pl-PL"/>
        </w:rPr>
        <w:t>30.05.</w:t>
      </w:r>
      <w:r w:rsidRPr="004228A7">
        <w:rPr>
          <w:rFonts w:ascii="Arial" w:hAnsi="Arial" w:cs="Arial"/>
          <w:b w:val="0"/>
          <w:bCs w:val="0"/>
          <w:color w:val="auto"/>
          <w:sz w:val="20"/>
          <w:szCs w:val="20"/>
          <w:lang w:val="pl-PL"/>
        </w:rPr>
        <w:t>201</w:t>
      </w:r>
      <w:r w:rsidR="00F30A7A" w:rsidRPr="004228A7">
        <w:rPr>
          <w:rFonts w:ascii="Arial" w:hAnsi="Arial" w:cs="Arial"/>
          <w:b w:val="0"/>
          <w:bCs w:val="0"/>
          <w:color w:val="auto"/>
          <w:sz w:val="20"/>
          <w:szCs w:val="20"/>
          <w:lang w:val="pl-PL"/>
        </w:rPr>
        <w:t>7</w:t>
      </w:r>
      <w:r w:rsidRPr="004228A7">
        <w:rPr>
          <w:rFonts w:ascii="Arial" w:hAnsi="Arial" w:cs="Arial"/>
          <w:b w:val="0"/>
          <w:bCs w:val="0"/>
          <w:color w:val="auto"/>
          <w:sz w:val="20"/>
          <w:szCs w:val="20"/>
          <w:lang w:val="pl-PL"/>
        </w:rPr>
        <w:t xml:space="preserve"> r.</w:t>
      </w:r>
      <w:r w:rsidR="00010A7F" w:rsidRPr="004228A7">
        <w:rPr>
          <w:rFonts w:ascii="Arial" w:hAnsi="Arial" w:cs="Arial"/>
          <w:b w:val="0"/>
          <w:bCs w:val="0"/>
          <w:color w:val="auto"/>
          <w:sz w:val="20"/>
          <w:szCs w:val="20"/>
          <w:lang w:val="pl-PL"/>
        </w:rPr>
        <w:t xml:space="preserve">, </w:t>
      </w:r>
      <w:r w:rsidR="00010A7F" w:rsidRPr="00DE6805">
        <w:rPr>
          <w:rFonts w:ascii="Arial" w:hAnsi="Arial" w:cs="Arial"/>
          <w:b w:val="0"/>
          <w:bCs w:val="0"/>
          <w:color w:val="auto"/>
          <w:sz w:val="20"/>
          <w:szCs w:val="20"/>
          <w:lang w:val="pl-PL"/>
        </w:rPr>
        <w:t xml:space="preserve">Zamawiający </w:t>
      </w:r>
      <w:r w:rsidR="00010A7F" w:rsidRPr="007A44C6">
        <w:rPr>
          <w:rFonts w:ascii="Arial" w:hAnsi="Arial" w:cs="Arial"/>
          <w:b w:val="0"/>
          <w:bCs w:val="0"/>
          <w:sz w:val="20"/>
          <w:szCs w:val="20"/>
          <w:lang w:val="pl-PL"/>
        </w:rPr>
        <w:t>ma prawo odst</w:t>
      </w:r>
      <w:r>
        <w:rPr>
          <w:rFonts w:ascii="Arial" w:hAnsi="Arial" w:cs="Arial"/>
          <w:b w:val="0"/>
          <w:bCs w:val="0"/>
          <w:sz w:val="20"/>
          <w:szCs w:val="20"/>
          <w:lang w:val="pl-PL"/>
        </w:rPr>
        <w:t xml:space="preserve">ąpić od umowy z winy Wykonawcy, </w:t>
      </w:r>
      <w:r w:rsidR="00010A7F" w:rsidRPr="007A44C6">
        <w:rPr>
          <w:rFonts w:ascii="Arial" w:hAnsi="Arial" w:cs="Arial"/>
          <w:b w:val="0"/>
          <w:bCs w:val="0"/>
          <w:sz w:val="20"/>
          <w:szCs w:val="20"/>
          <w:lang w:val="pl-PL"/>
        </w:rPr>
        <w:t>a Wykonawca jest zobowiązany do za</w:t>
      </w:r>
      <w:r w:rsidR="007A44C6">
        <w:rPr>
          <w:rFonts w:ascii="Arial" w:hAnsi="Arial" w:cs="Arial"/>
          <w:b w:val="0"/>
          <w:bCs w:val="0"/>
          <w:sz w:val="20"/>
          <w:szCs w:val="20"/>
          <w:lang w:val="pl-PL"/>
        </w:rPr>
        <w:t xml:space="preserve">płaty kary umownej </w:t>
      </w:r>
      <w:r>
        <w:rPr>
          <w:rFonts w:ascii="Arial" w:hAnsi="Arial" w:cs="Arial"/>
          <w:b w:val="0"/>
          <w:bCs w:val="0"/>
          <w:sz w:val="20"/>
          <w:szCs w:val="20"/>
          <w:lang w:val="pl-PL"/>
        </w:rPr>
        <w:br/>
      </w:r>
      <w:r w:rsidR="007A44C6">
        <w:rPr>
          <w:rFonts w:ascii="Arial" w:hAnsi="Arial" w:cs="Arial"/>
          <w:b w:val="0"/>
          <w:bCs w:val="0"/>
          <w:sz w:val="20"/>
          <w:szCs w:val="20"/>
          <w:lang w:val="pl-PL"/>
        </w:rPr>
        <w:t>w wysokości 1</w:t>
      </w:r>
      <w:r w:rsidR="00010A7F" w:rsidRPr="007A44C6">
        <w:rPr>
          <w:rFonts w:ascii="Arial" w:hAnsi="Arial" w:cs="Arial"/>
          <w:b w:val="0"/>
          <w:bCs w:val="0"/>
          <w:sz w:val="20"/>
          <w:szCs w:val="20"/>
          <w:lang w:val="pl-PL"/>
        </w:rPr>
        <w:t>0 % wartości wynagrodzenia brutto, o którym mowa w § 3</w:t>
      </w:r>
      <w:r w:rsidR="004228A7">
        <w:rPr>
          <w:rFonts w:ascii="Arial" w:hAnsi="Arial" w:cs="Arial"/>
          <w:b w:val="0"/>
          <w:bCs w:val="0"/>
          <w:sz w:val="20"/>
          <w:szCs w:val="20"/>
          <w:lang w:val="pl-PL"/>
        </w:rPr>
        <w:t xml:space="preserve"> ust. 1</w:t>
      </w:r>
      <w:r w:rsidR="00010A7F" w:rsidRPr="007A44C6">
        <w:rPr>
          <w:rFonts w:ascii="Arial" w:hAnsi="Arial" w:cs="Arial"/>
          <w:b w:val="0"/>
          <w:bCs w:val="0"/>
          <w:sz w:val="20"/>
          <w:szCs w:val="20"/>
          <w:lang w:val="pl-PL"/>
        </w:rPr>
        <w:t xml:space="preserve"> umowy.</w:t>
      </w:r>
    </w:p>
    <w:p w:rsidR="00A20424" w:rsidRPr="007A44C6" w:rsidRDefault="00A20424" w:rsidP="00A20424">
      <w:pPr>
        <w:pStyle w:val="Tekstpodstawowy21"/>
        <w:spacing w:before="0"/>
        <w:rPr>
          <w:rFonts w:ascii="Arial" w:hAnsi="Arial" w:cs="Arial"/>
          <w:b w:val="0"/>
          <w:bCs w:val="0"/>
          <w:sz w:val="20"/>
          <w:szCs w:val="20"/>
          <w:lang w:val="pl-PL"/>
        </w:rPr>
      </w:pPr>
    </w:p>
    <w:p w:rsidR="00010A7F" w:rsidRPr="007A44C6" w:rsidRDefault="00010A7F" w:rsidP="00010A7F">
      <w:pPr>
        <w:pStyle w:val="Tekstpodstawowy21"/>
        <w:numPr>
          <w:ilvl w:val="0"/>
          <w:numId w:val="14"/>
        </w:numPr>
        <w:spacing w:before="0"/>
        <w:rPr>
          <w:rFonts w:ascii="Arial" w:hAnsi="Arial" w:cs="Arial"/>
          <w:b w:val="0"/>
          <w:bCs w:val="0"/>
          <w:sz w:val="20"/>
          <w:szCs w:val="20"/>
          <w:lang w:val="pl-PL"/>
        </w:rPr>
      </w:pPr>
      <w:r w:rsidRPr="007A44C6">
        <w:rPr>
          <w:rFonts w:ascii="Arial" w:hAnsi="Arial" w:cs="Arial"/>
          <w:b w:val="0"/>
          <w:bCs w:val="0"/>
          <w:sz w:val="20"/>
          <w:szCs w:val="20"/>
          <w:lang w:val="pl-PL"/>
        </w:rPr>
        <w:t>W przypadku zwłoki w usunięciu wad przedmiotu umowy, o którym mowa w § 1 ust. 1, a w szczególności w przypadku niedotrzymani</w:t>
      </w:r>
      <w:r w:rsidR="007A44C6">
        <w:rPr>
          <w:rFonts w:ascii="Arial" w:hAnsi="Arial" w:cs="Arial"/>
          <w:b w:val="0"/>
          <w:bCs w:val="0"/>
          <w:sz w:val="20"/>
          <w:szCs w:val="20"/>
          <w:lang w:val="pl-PL"/>
        </w:rPr>
        <w:t xml:space="preserve">a warunków gwarancji, opisanych </w:t>
      </w:r>
      <w:r w:rsidRPr="007A44C6">
        <w:rPr>
          <w:rFonts w:ascii="Arial" w:hAnsi="Arial" w:cs="Arial"/>
          <w:b w:val="0"/>
          <w:bCs w:val="0"/>
          <w:sz w:val="20"/>
          <w:szCs w:val="20"/>
          <w:lang w:val="pl-PL"/>
        </w:rPr>
        <w:t xml:space="preserve">w § </w:t>
      </w:r>
      <w:r w:rsidR="00A20424" w:rsidRPr="007A44C6">
        <w:rPr>
          <w:rFonts w:ascii="Arial" w:hAnsi="Arial" w:cs="Arial"/>
          <w:b w:val="0"/>
          <w:bCs w:val="0"/>
          <w:sz w:val="20"/>
          <w:szCs w:val="20"/>
          <w:lang w:val="pl-PL"/>
        </w:rPr>
        <w:t>5</w:t>
      </w:r>
      <w:r w:rsidRPr="007A44C6">
        <w:rPr>
          <w:rFonts w:ascii="Arial" w:hAnsi="Arial" w:cs="Arial"/>
          <w:b w:val="0"/>
          <w:bCs w:val="0"/>
          <w:sz w:val="20"/>
          <w:szCs w:val="20"/>
          <w:lang w:val="pl-PL"/>
        </w:rPr>
        <w:t>, Wykonawca zapłaci Zamawia</w:t>
      </w:r>
      <w:r w:rsidR="004228A7">
        <w:rPr>
          <w:rFonts w:ascii="Arial" w:hAnsi="Arial" w:cs="Arial"/>
          <w:b w:val="0"/>
          <w:bCs w:val="0"/>
          <w:sz w:val="20"/>
          <w:szCs w:val="20"/>
          <w:lang w:val="pl-PL"/>
        </w:rPr>
        <w:t>jącemu karę umowną w wysokości 1</w:t>
      </w:r>
      <w:r w:rsidRPr="007A44C6">
        <w:rPr>
          <w:rFonts w:ascii="Arial" w:hAnsi="Arial" w:cs="Arial"/>
          <w:b w:val="0"/>
          <w:bCs w:val="0"/>
          <w:sz w:val="20"/>
          <w:szCs w:val="20"/>
          <w:lang w:val="pl-PL"/>
        </w:rPr>
        <w:t xml:space="preserve"> % wartości uszkodzonego lub unieruchomionego sprzętu, liczonej według wartości przedstawionej na fakturze zakupu, za każdy dzień zwłoki w usuwaniu wad.</w:t>
      </w:r>
    </w:p>
    <w:p w:rsidR="00A20424" w:rsidRPr="007A44C6" w:rsidRDefault="00A20424" w:rsidP="00A20424">
      <w:pPr>
        <w:pStyle w:val="Tekstpodstawowy21"/>
        <w:spacing w:before="0"/>
        <w:rPr>
          <w:rFonts w:ascii="Arial" w:hAnsi="Arial" w:cs="Arial"/>
          <w:b w:val="0"/>
          <w:bCs w:val="0"/>
          <w:sz w:val="20"/>
          <w:szCs w:val="20"/>
          <w:lang w:val="pl-PL"/>
        </w:rPr>
      </w:pPr>
    </w:p>
    <w:p w:rsidR="00010A7F" w:rsidRPr="007A44C6" w:rsidRDefault="00010A7F" w:rsidP="00010A7F">
      <w:pPr>
        <w:pStyle w:val="Tekstpodstawowy21"/>
        <w:numPr>
          <w:ilvl w:val="0"/>
          <w:numId w:val="14"/>
        </w:numPr>
        <w:spacing w:before="0"/>
        <w:rPr>
          <w:rFonts w:ascii="Arial" w:hAnsi="Arial" w:cs="Arial"/>
          <w:b w:val="0"/>
          <w:bCs w:val="0"/>
          <w:sz w:val="20"/>
          <w:szCs w:val="20"/>
          <w:lang w:val="pl-PL"/>
        </w:rPr>
      </w:pPr>
      <w:r w:rsidRPr="007A44C6">
        <w:rPr>
          <w:rFonts w:ascii="Arial" w:hAnsi="Arial" w:cs="Arial"/>
          <w:b w:val="0"/>
          <w:bCs w:val="0"/>
          <w:sz w:val="20"/>
          <w:szCs w:val="20"/>
          <w:lang w:val="pl-PL"/>
        </w:rPr>
        <w:t>Wykonawca wyraża zgodę na potrącanie kar umownych z należnego mu wynagrodzenia.</w:t>
      </w:r>
    </w:p>
    <w:p w:rsidR="00010A7F" w:rsidRPr="007A44C6" w:rsidRDefault="00010A7F" w:rsidP="00010A7F">
      <w:pPr>
        <w:pStyle w:val="Tekstpodstawowy21"/>
        <w:spacing w:before="0"/>
        <w:ind w:left="360"/>
        <w:rPr>
          <w:rFonts w:ascii="Arial" w:hAnsi="Arial" w:cs="Arial"/>
          <w:b w:val="0"/>
          <w:bCs w:val="0"/>
          <w:sz w:val="20"/>
          <w:szCs w:val="20"/>
          <w:lang w:val="pl-PL"/>
        </w:rPr>
      </w:pPr>
    </w:p>
    <w:p w:rsidR="00A20424" w:rsidRPr="007A44C6" w:rsidRDefault="00010A7F" w:rsidP="00010A7F">
      <w:pPr>
        <w:pStyle w:val="Tekstpodstawowy21"/>
        <w:jc w:val="center"/>
        <w:rPr>
          <w:rFonts w:ascii="Arial" w:hAnsi="Arial" w:cs="Arial"/>
          <w:sz w:val="20"/>
          <w:szCs w:val="20"/>
        </w:rPr>
      </w:pPr>
      <w:r w:rsidRPr="007A44C6">
        <w:rPr>
          <w:rFonts w:ascii="Arial" w:hAnsi="Arial" w:cs="Arial"/>
          <w:sz w:val="20"/>
          <w:szCs w:val="20"/>
        </w:rPr>
        <w:t xml:space="preserve">§ 7 </w:t>
      </w:r>
    </w:p>
    <w:p w:rsidR="00010A7F" w:rsidRPr="007A44C6" w:rsidRDefault="00010A7F" w:rsidP="00010A7F">
      <w:pPr>
        <w:pStyle w:val="Tekstpodstawowy21"/>
        <w:jc w:val="center"/>
        <w:rPr>
          <w:rFonts w:ascii="Arial" w:hAnsi="Arial" w:cs="Arial"/>
          <w:sz w:val="20"/>
          <w:szCs w:val="20"/>
        </w:rPr>
      </w:pPr>
      <w:r w:rsidRPr="0076213A">
        <w:rPr>
          <w:rFonts w:ascii="Arial" w:hAnsi="Arial" w:cs="Arial"/>
          <w:sz w:val="20"/>
          <w:szCs w:val="20"/>
          <w:lang w:val="pl-PL"/>
        </w:rPr>
        <w:t>Przepisy</w:t>
      </w:r>
      <w:r w:rsidRPr="007A44C6">
        <w:rPr>
          <w:rFonts w:ascii="Arial" w:hAnsi="Arial" w:cs="Arial"/>
          <w:sz w:val="20"/>
          <w:szCs w:val="20"/>
        </w:rPr>
        <w:t xml:space="preserve"> </w:t>
      </w:r>
      <w:r w:rsidRPr="0076213A">
        <w:rPr>
          <w:rFonts w:ascii="Arial" w:hAnsi="Arial" w:cs="Arial"/>
          <w:sz w:val="20"/>
          <w:szCs w:val="20"/>
          <w:lang w:val="pl-PL"/>
        </w:rPr>
        <w:t>ogólne</w:t>
      </w:r>
    </w:p>
    <w:p w:rsidR="00A20424" w:rsidRPr="007A44C6" w:rsidRDefault="00A20424" w:rsidP="00010A7F">
      <w:pPr>
        <w:pStyle w:val="Tekstpodstawowy21"/>
        <w:jc w:val="center"/>
        <w:rPr>
          <w:rFonts w:ascii="Arial" w:hAnsi="Arial" w:cs="Arial"/>
          <w:sz w:val="20"/>
          <w:szCs w:val="20"/>
        </w:rPr>
      </w:pPr>
    </w:p>
    <w:p w:rsidR="00010A7F" w:rsidRPr="007A44C6" w:rsidRDefault="00010A7F" w:rsidP="00010A7F">
      <w:pPr>
        <w:pStyle w:val="Tekstpodstawowy21"/>
        <w:numPr>
          <w:ilvl w:val="0"/>
          <w:numId w:val="15"/>
        </w:numPr>
        <w:spacing w:before="0"/>
        <w:rPr>
          <w:rFonts w:ascii="Arial" w:hAnsi="Arial" w:cs="Arial"/>
          <w:b w:val="0"/>
          <w:bCs w:val="0"/>
          <w:sz w:val="20"/>
          <w:szCs w:val="20"/>
          <w:lang w:val="pl-PL"/>
        </w:rPr>
      </w:pPr>
      <w:r w:rsidRPr="007A44C6">
        <w:rPr>
          <w:rFonts w:ascii="Arial" w:hAnsi="Arial" w:cs="Arial"/>
          <w:b w:val="0"/>
          <w:bCs w:val="0"/>
          <w:sz w:val="20"/>
          <w:szCs w:val="20"/>
          <w:lang w:val="pl-PL"/>
        </w:rPr>
        <w:t>Zmiany postanowień zawartej umowy nastąpić mogą za zgodą obu stron wyrażoną, pod rygorem nieważności, na piśmie.</w:t>
      </w:r>
    </w:p>
    <w:p w:rsidR="00A20424" w:rsidRPr="007A44C6" w:rsidRDefault="00A20424" w:rsidP="00A20424">
      <w:pPr>
        <w:pStyle w:val="Tekstpodstawowy21"/>
        <w:spacing w:before="0"/>
        <w:ind w:left="360"/>
        <w:rPr>
          <w:rFonts w:ascii="Arial" w:hAnsi="Arial" w:cs="Arial"/>
          <w:b w:val="0"/>
          <w:bCs w:val="0"/>
          <w:sz w:val="20"/>
          <w:szCs w:val="20"/>
          <w:lang w:val="pl-PL"/>
        </w:rPr>
      </w:pPr>
    </w:p>
    <w:p w:rsidR="00010A7F" w:rsidRPr="007A44C6" w:rsidRDefault="00010A7F" w:rsidP="00010A7F">
      <w:pPr>
        <w:pStyle w:val="Tekstpodstawowy21"/>
        <w:numPr>
          <w:ilvl w:val="0"/>
          <w:numId w:val="15"/>
        </w:numPr>
        <w:spacing w:before="0"/>
        <w:rPr>
          <w:rFonts w:ascii="Arial" w:hAnsi="Arial" w:cs="Arial"/>
          <w:b w:val="0"/>
          <w:bCs w:val="0"/>
          <w:sz w:val="20"/>
          <w:szCs w:val="20"/>
          <w:lang w:val="pl-PL"/>
        </w:rPr>
      </w:pPr>
      <w:r w:rsidRPr="007A44C6">
        <w:rPr>
          <w:rFonts w:ascii="Arial" w:hAnsi="Arial" w:cs="Arial"/>
          <w:b w:val="0"/>
          <w:bCs w:val="0"/>
          <w:sz w:val="20"/>
          <w:szCs w:val="20"/>
          <w:lang w:val="pl-PL"/>
        </w:rPr>
        <w:t>W sprawach nie unormowanych niniejszą umową mają zastosowanie przepisy Kodeksu Cywilnego</w:t>
      </w:r>
      <w:r w:rsidR="00A20424" w:rsidRPr="007A44C6">
        <w:rPr>
          <w:rFonts w:ascii="Arial" w:hAnsi="Arial" w:cs="Arial"/>
          <w:b w:val="0"/>
          <w:bCs w:val="0"/>
          <w:sz w:val="20"/>
          <w:szCs w:val="20"/>
          <w:lang w:val="pl-PL"/>
        </w:rPr>
        <w:t>.</w:t>
      </w:r>
    </w:p>
    <w:p w:rsidR="00A20424" w:rsidRPr="007A44C6" w:rsidRDefault="00A20424" w:rsidP="00A20424">
      <w:pPr>
        <w:pStyle w:val="Tekstpodstawowy21"/>
        <w:spacing w:before="0"/>
        <w:rPr>
          <w:rFonts w:ascii="Arial" w:hAnsi="Arial" w:cs="Arial"/>
          <w:b w:val="0"/>
          <w:bCs w:val="0"/>
          <w:sz w:val="20"/>
          <w:szCs w:val="20"/>
          <w:lang w:val="pl-PL"/>
        </w:rPr>
      </w:pPr>
    </w:p>
    <w:p w:rsidR="00010A7F" w:rsidRPr="007A44C6" w:rsidRDefault="00010A7F" w:rsidP="00010A7F">
      <w:pPr>
        <w:pStyle w:val="Tekstpodstawowy21"/>
        <w:numPr>
          <w:ilvl w:val="0"/>
          <w:numId w:val="15"/>
        </w:numPr>
        <w:spacing w:before="0"/>
        <w:rPr>
          <w:rFonts w:ascii="Arial" w:hAnsi="Arial" w:cs="Arial"/>
          <w:b w:val="0"/>
          <w:bCs w:val="0"/>
          <w:sz w:val="20"/>
          <w:szCs w:val="20"/>
          <w:lang w:val="pl-PL"/>
        </w:rPr>
      </w:pPr>
      <w:r w:rsidRPr="007A44C6">
        <w:rPr>
          <w:rFonts w:ascii="Arial" w:hAnsi="Arial" w:cs="Arial"/>
          <w:b w:val="0"/>
          <w:bCs w:val="0"/>
          <w:sz w:val="20"/>
          <w:szCs w:val="20"/>
          <w:lang w:val="pl-PL"/>
        </w:rPr>
        <w:t>Wszelkie spory wynikłe na tle wykonania niniejszej umowy będą rozstrzygane przez sąd miejscowo właściwy dla siedziby Zamawiającego.</w:t>
      </w:r>
    </w:p>
    <w:p w:rsidR="00010A7F" w:rsidRPr="007A44C6" w:rsidRDefault="00010A7F" w:rsidP="00010A7F">
      <w:pPr>
        <w:pStyle w:val="Tekstpodstawowy21"/>
        <w:jc w:val="center"/>
        <w:rPr>
          <w:rFonts w:ascii="Arial" w:hAnsi="Arial" w:cs="Arial"/>
          <w:sz w:val="20"/>
          <w:szCs w:val="20"/>
          <w:lang w:val="pl-PL"/>
        </w:rPr>
      </w:pPr>
    </w:p>
    <w:p w:rsidR="00A20424"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 xml:space="preserve">§ 8 </w:t>
      </w:r>
    </w:p>
    <w:p w:rsidR="00010A7F"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Liczba egzemplarzy umowy</w:t>
      </w:r>
    </w:p>
    <w:p w:rsidR="00010A7F" w:rsidRDefault="00010A7F" w:rsidP="00010A7F">
      <w:pPr>
        <w:pStyle w:val="Tekstpodstawowy21"/>
        <w:rPr>
          <w:rFonts w:ascii="Arial" w:hAnsi="Arial" w:cs="Arial"/>
          <w:b w:val="0"/>
          <w:bCs w:val="0"/>
          <w:sz w:val="20"/>
          <w:szCs w:val="20"/>
          <w:lang w:val="pl-PL"/>
        </w:rPr>
      </w:pPr>
      <w:r w:rsidRPr="007A44C6">
        <w:rPr>
          <w:rFonts w:ascii="Arial" w:hAnsi="Arial" w:cs="Arial"/>
          <w:b w:val="0"/>
          <w:bCs w:val="0"/>
          <w:sz w:val="20"/>
          <w:szCs w:val="20"/>
          <w:lang w:val="pl-PL"/>
        </w:rPr>
        <w:t>Umowę sporządzono w dwóch jednobrzmiących egzemplarzach, po jednym dla każdej ze stron.</w:t>
      </w:r>
    </w:p>
    <w:p w:rsidR="00205AF3" w:rsidRDefault="00205AF3" w:rsidP="00010A7F">
      <w:pPr>
        <w:pStyle w:val="Tekstpodstawowy21"/>
        <w:rPr>
          <w:rFonts w:ascii="Arial" w:hAnsi="Arial" w:cs="Arial"/>
          <w:b w:val="0"/>
          <w:bCs w:val="0"/>
          <w:sz w:val="20"/>
          <w:szCs w:val="20"/>
          <w:lang w:val="pl-PL"/>
        </w:rPr>
      </w:pPr>
    </w:p>
    <w:p w:rsidR="00205AF3" w:rsidRDefault="00205AF3" w:rsidP="00205AF3">
      <w:pPr>
        <w:pStyle w:val="Tekstpodstawowy21"/>
        <w:jc w:val="center"/>
        <w:rPr>
          <w:rFonts w:ascii="Arial" w:hAnsi="Arial" w:cs="Arial"/>
          <w:bCs w:val="0"/>
          <w:sz w:val="20"/>
          <w:szCs w:val="20"/>
          <w:lang w:val="pl-PL"/>
        </w:rPr>
      </w:pPr>
      <w:r w:rsidRPr="00205AF3">
        <w:rPr>
          <w:rFonts w:ascii="Arial" w:hAnsi="Arial" w:cs="Arial"/>
          <w:bCs w:val="0"/>
          <w:sz w:val="20"/>
          <w:szCs w:val="20"/>
          <w:lang w:val="pl-PL"/>
        </w:rPr>
        <w:t>§ 9</w:t>
      </w:r>
    </w:p>
    <w:p w:rsidR="00205AF3" w:rsidRPr="00205AF3" w:rsidRDefault="00205AF3" w:rsidP="00205AF3">
      <w:pPr>
        <w:pStyle w:val="Tekstpodstawowy21"/>
        <w:jc w:val="center"/>
        <w:rPr>
          <w:rFonts w:ascii="Arial" w:hAnsi="Arial" w:cs="Arial"/>
          <w:bCs w:val="0"/>
          <w:sz w:val="20"/>
          <w:szCs w:val="20"/>
          <w:lang w:val="pl-PL"/>
        </w:rPr>
      </w:pPr>
      <w:r w:rsidRPr="00205AF3">
        <w:rPr>
          <w:rFonts w:ascii="Arial" w:hAnsi="Arial" w:cs="Arial"/>
          <w:bCs w:val="0"/>
          <w:sz w:val="20"/>
          <w:szCs w:val="20"/>
          <w:lang w:val="pl-PL"/>
        </w:rPr>
        <w:t>Polityka środowiskowa</w:t>
      </w:r>
    </w:p>
    <w:p w:rsidR="00205AF3" w:rsidRDefault="00205AF3" w:rsidP="00010A7F">
      <w:pPr>
        <w:pStyle w:val="Tekstpodstawowy21"/>
        <w:rPr>
          <w:rFonts w:ascii="Arial" w:hAnsi="Arial" w:cs="Arial"/>
          <w:b w:val="0"/>
          <w:bCs w:val="0"/>
          <w:sz w:val="20"/>
          <w:szCs w:val="20"/>
          <w:lang w:val="pl-PL"/>
        </w:rPr>
      </w:pPr>
      <w:r w:rsidRPr="00205AF3">
        <w:rPr>
          <w:rFonts w:ascii="Arial" w:hAnsi="Arial" w:cs="Arial"/>
          <w:b w:val="0"/>
          <w:bCs w:val="0"/>
          <w:sz w:val="20"/>
          <w:szCs w:val="20"/>
          <w:lang w:val="pl-PL"/>
        </w:rPr>
        <w:t xml:space="preserve">Wykonawca oświadcza, że zapoznał się z Polityką Środowiskową Regionalnej Dyrekcji Ochrony Środowiska w Opolu, dostępną pod adresem: </w:t>
      </w:r>
      <w:r w:rsidRPr="00205AF3">
        <w:rPr>
          <w:rFonts w:ascii="Arial" w:hAnsi="Arial" w:cs="Arial"/>
          <w:b w:val="0"/>
          <w:bCs w:val="0"/>
          <w:sz w:val="20"/>
          <w:szCs w:val="20"/>
          <w:u w:val="single"/>
          <w:lang w:val="pl-PL"/>
        </w:rPr>
        <w:t>http://opole.rdos.gov.pl/polityka-srodowiskowa</w:t>
      </w:r>
      <w:r w:rsidRPr="00205AF3">
        <w:rPr>
          <w:rFonts w:ascii="Arial" w:hAnsi="Arial" w:cs="Arial"/>
          <w:b w:val="0"/>
          <w:bCs w:val="0"/>
          <w:sz w:val="20"/>
          <w:szCs w:val="20"/>
          <w:lang w:val="pl-PL"/>
        </w:rPr>
        <w:t xml:space="preserve"> </w:t>
      </w:r>
      <w:r>
        <w:rPr>
          <w:rFonts w:ascii="Arial" w:hAnsi="Arial" w:cs="Arial"/>
          <w:b w:val="0"/>
          <w:bCs w:val="0"/>
          <w:sz w:val="20"/>
          <w:szCs w:val="20"/>
          <w:lang w:val="pl-PL"/>
        </w:rPr>
        <w:br/>
      </w:r>
      <w:r w:rsidRPr="00205AF3">
        <w:rPr>
          <w:rFonts w:ascii="Arial" w:hAnsi="Arial" w:cs="Arial"/>
          <w:b w:val="0"/>
          <w:bCs w:val="0"/>
          <w:sz w:val="20"/>
          <w:szCs w:val="20"/>
          <w:lang w:val="pl-PL"/>
        </w:rPr>
        <w:t>i zobowiązuje się do jej przestrzegania w trakcie realizacji umowy.</w:t>
      </w:r>
    </w:p>
    <w:p w:rsidR="008E5925" w:rsidRDefault="008E5925" w:rsidP="00010A7F">
      <w:pPr>
        <w:pStyle w:val="Tekstpodstawowy21"/>
        <w:rPr>
          <w:rFonts w:ascii="Arial" w:hAnsi="Arial" w:cs="Arial"/>
          <w:b w:val="0"/>
          <w:bCs w:val="0"/>
          <w:sz w:val="20"/>
          <w:szCs w:val="20"/>
          <w:lang w:val="pl-PL"/>
        </w:rPr>
      </w:pPr>
    </w:p>
    <w:p w:rsidR="008E5925" w:rsidRDefault="008E5925" w:rsidP="008E5925">
      <w:pPr>
        <w:pStyle w:val="Tekstpodstawowy21"/>
        <w:jc w:val="center"/>
        <w:rPr>
          <w:rFonts w:ascii="Arial" w:hAnsi="Arial" w:cs="Arial"/>
          <w:bCs w:val="0"/>
          <w:sz w:val="20"/>
          <w:szCs w:val="20"/>
          <w:lang w:val="pl-PL"/>
        </w:rPr>
      </w:pPr>
      <w:r>
        <w:rPr>
          <w:rFonts w:ascii="Arial" w:hAnsi="Arial" w:cs="Arial"/>
          <w:bCs w:val="0"/>
          <w:sz w:val="20"/>
          <w:szCs w:val="20"/>
          <w:lang w:val="pl-PL"/>
        </w:rPr>
        <w:t>§ 10</w:t>
      </w:r>
    </w:p>
    <w:p w:rsidR="00010A7F" w:rsidRPr="007A44C6" w:rsidRDefault="008E5925" w:rsidP="00010A7F">
      <w:pPr>
        <w:pStyle w:val="Tekstpodstawowy21"/>
        <w:rPr>
          <w:rFonts w:ascii="Arial" w:hAnsi="Arial" w:cs="Arial"/>
          <w:b w:val="0"/>
          <w:bCs w:val="0"/>
          <w:sz w:val="20"/>
          <w:szCs w:val="20"/>
          <w:lang w:val="pl-PL"/>
        </w:rPr>
      </w:pPr>
      <w:r w:rsidRPr="008E5925">
        <w:rPr>
          <w:rFonts w:ascii="Arial" w:hAnsi="Arial" w:cs="Arial"/>
          <w:b w:val="0"/>
          <w:bCs w:val="0"/>
          <w:sz w:val="20"/>
          <w:szCs w:val="20"/>
          <w:lang w:val="pl-PL"/>
        </w:rPr>
        <w:t>Zamówienie prowadzone jest w ramach realizacji projektu „</w:t>
      </w:r>
      <w:r w:rsidR="00002571" w:rsidRPr="00002571">
        <w:rPr>
          <w:rFonts w:ascii="Arial" w:hAnsi="Arial" w:cs="Arial"/>
          <w:b w:val="0"/>
          <w:bCs w:val="0"/>
          <w:sz w:val="20"/>
          <w:szCs w:val="20"/>
          <w:lang w:val="pl-PL"/>
        </w:rPr>
        <w:t>Wsparcie instytucjonalne Regionalnej Dyrekcji Ochrony Środowiska w Opolu w celu poprawy procesu udostępnienia informacji o środowisku w roku 2017</w:t>
      </w:r>
      <w:r w:rsidRPr="008E5925">
        <w:rPr>
          <w:rFonts w:ascii="Arial" w:hAnsi="Arial" w:cs="Arial"/>
          <w:b w:val="0"/>
          <w:bCs w:val="0"/>
          <w:sz w:val="20"/>
          <w:szCs w:val="20"/>
          <w:lang w:val="pl-PL"/>
        </w:rPr>
        <w:t xml:space="preserve">”, współfinansowanego ze środków </w:t>
      </w:r>
      <w:r w:rsidR="00002571" w:rsidRPr="00BE40D9">
        <w:rPr>
          <w:rFonts w:ascii="Arial" w:hAnsi="Arial" w:cs="Arial"/>
          <w:b w:val="0"/>
          <w:bCs w:val="0"/>
          <w:sz w:val="20"/>
          <w:szCs w:val="20"/>
          <w:lang w:val="pl-PL"/>
        </w:rPr>
        <w:t xml:space="preserve">Wojewódzkiego Funduszu Ochrony Środowiska </w:t>
      </w:r>
      <w:r w:rsidR="00002571">
        <w:rPr>
          <w:rFonts w:ascii="Arial" w:hAnsi="Arial" w:cs="Arial"/>
          <w:b w:val="0"/>
          <w:bCs w:val="0"/>
          <w:sz w:val="20"/>
          <w:szCs w:val="20"/>
          <w:lang w:val="pl-PL"/>
        </w:rPr>
        <w:t xml:space="preserve">                  </w:t>
      </w:r>
      <w:r w:rsidR="00002571" w:rsidRPr="00BE40D9">
        <w:rPr>
          <w:rFonts w:ascii="Arial" w:hAnsi="Arial" w:cs="Arial"/>
          <w:b w:val="0"/>
          <w:bCs w:val="0"/>
          <w:sz w:val="20"/>
          <w:szCs w:val="20"/>
          <w:lang w:val="pl-PL"/>
        </w:rPr>
        <w:t>i Gospodarki Wodnej w Opolu</w:t>
      </w:r>
      <w:r w:rsidRPr="008E5925">
        <w:rPr>
          <w:rFonts w:ascii="Arial" w:hAnsi="Arial" w:cs="Arial"/>
          <w:b w:val="0"/>
          <w:bCs w:val="0"/>
          <w:sz w:val="20"/>
          <w:szCs w:val="20"/>
          <w:lang w:val="pl-PL"/>
        </w:rPr>
        <w:t xml:space="preserve">.  </w:t>
      </w:r>
    </w:p>
    <w:p w:rsidR="00010A7F" w:rsidRPr="007A44C6" w:rsidRDefault="00BE40D9" w:rsidP="00BE40D9">
      <w:pPr>
        <w:pStyle w:val="Tekstpodstawowy21"/>
        <w:rPr>
          <w:rFonts w:ascii="Arial" w:hAnsi="Arial" w:cs="Arial"/>
          <w:b w:val="0"/>
          <w:bCs w:val="0"/>
          <w:sz w:val="20"/>
          <w:szCs w:val="20"/>
          <w:lang w:val="pl-PL"/>
        </w:rPr>
      </w:pPr>
      <w:r w:rsidRPr="00BE40D9">
        <w:rPr>
          <w:rFonts w:ascii="Arial" w:hAnsi="Arial" w:cs="Arial"/>
          <w:b w:val="0"/>
          <w:bCs w:val="0"/>
          <w:sz w:val="20"/>
          <w:szCs w:val="20"/>
          <w:lang w:val="pl-PL"/>
        </w:rPr>
        <w:t xml:space="preserve"> </w:t>
      </w:r>
    </w:p>
    <w:p w:rsidR="00010A7F" w:rsidRPr="007A44C6" w:rsidRDefault="00010A7F" w:rsidP="00010A7F">
      <w:pPr>
        <w:pStyle w:val="Tekstpodstawowy21"/>
        <w:ind w:left="708"/>
        <w:rPr>
          <w:rFonts w:ascii="Arial" w:hAnsi="Arial" w:cs="Arial"/>
          <w:b w:val="0"/>
          <w:bCs w:val="0"/>
          <w:sz w:val="20"/>
          <w:szCs w:val="20"/>
          <w:lang w:val="pl-PL"/>
        </w:rPr>
      </w:pPr>
      <w:r w:rsidRPr="007A44C6">
        <w:rPr>
          <w:rFonts w:ascii="Arial" w:hAnsi="Arial" w:cs="Arial"/>
          <w:b w:val="0"/>
          <w:bCs w:val="0"/>
          <w:sz w:val="20"/>
          <w:szCs w:val="20"/>
          <w:lang w:val="pl-PL"/>
        </w:rPr>
        <w:t xml:space="preserve">ZAMAWIAJĄCY:                                                   </w:t>
      </w:r>
      <w:r w:rsidR="00E85D49">
        <w:rPr>
          <w:rFonts w:ascii="Arial" w:hAnsi="Arial" w:cs="Arial"/>
          <w:b w:val="0"/>
          <w:bCs w:val="0"/>
          <w:sz w:val="20"/>
          <w:szCs w:val="20"/>
          <w:lang w:val="pl-PL"/>
        </w:rPr>
        <w:t xml:space="preserve">                                  </w:t>
      </w:r>
      <w:r w:rsidRPr="007A44C6">
        <w:rPr>
          <w:rFonts w:ascii="Arial" w:hAnsi="Arial" w:cs="Arial"/>
          <w:b w:val="0"/>
          <w:bCs w:val="0"/>
          <w:sz w:val="20"/>
          <w:szCs w:val="20"/>
          <w:lang w:val="pl-PL"/>
        </w:rPr>
        <w:t xml:space="preserve">        WYKONAWCA:</w:t>
      </w:r>
    </w:p>
    <w:p w:rsidR="00010A7F" w:rsidRPr="007A44C6" w:rsidRDefault="00E85D49" w:rsidP="00010A7F">
      <w:pPr>
        <w:pStyle w:val="Zwykytekst1"/>
        <w:spacing w:before="120"/>
        <w:ind w:firstLine="3960"/>
        <w:jc w:val="both"/>
        <w:rPr>
          <w:rFonts w:ascii="Arial" w:hAnsi="Arial" w:cs="Arial"/>
          <w:i/>
          <w:lang w:val="pl-PL"/>
        </w:rPr>
      </w:pPr>
      <w:r>
        <w:rPr>
          <w:rFonts w:ascii="Arial" w:hAnsi="Arial" w:cs="Arial"/>
          <w:i/>
          <w:lang w:val="pl-PL"/>
        </w:rPr>
        <w:t xml:space="preserve">   </w:t>
      </w:r>
    </w:p>
    <w:p w:rsidR="00010A7F" w:rsidRPr="007A44C6" w:rsidRDefault="00010A7F" w:rsidP="00010A7F">
      <w:pPr>
        <w:rPr>
          <w:rFonts w:ascii="Arial" w:hAnsi="Arial" w:cs="Arial"/>
        </w:rPr>
      </w:pPr>
    </w:p>
    <w:p w:rsidR="00A20424" w:rsidRPr="007A44C6" w:rsidRDefault="00A20424" w:rsidP="00010A7F">
      <w:pPr>
        <w:rPr>
          <w:rFonts w:ascii="Arial" w:hAnsi="Arial" w:cs="Arial"/>
        </w:rPr>
      </w:pPr>
    </w:p>
    <w:p w:rsidR="00A20424" w:rsidRDefault="00A20424" w:rsidP="00010A7F">
      <w:pPr>
        <w:rPr>
          <w:rFonts w:ascii="Arial" w:hAnsi="Arial" w:cs="Arial"/>
        </w:rPr>
      </w:pPr>
    </w:p>
    <w:p w:rsidR="00F54A48" w:rsidRDefault="00F54A48" w:rsidP="00010A7F">
      <w:pPr>
        <w:rPr>
          <w:rFonts w:ascii="Arial" w:hAnsi="Arial" w:cs="Arial"/>
        </w:rPr>
      </w:pPr>
    </w:p>
    <w:p w:rsidR="00F54A48" w:rsidRDefault="00F54A48" w:rsidP="00010A7F">
      <w:pPr>
        <w:rPr>
          <w:rFonts w:ascii="Arial" w:hAnsi="Arial" w:cs="Arial"/>
        </w:rPr>
      </w:pPr>
    </w:p>
    <w:p w:rsidR="00F54A48" w:rsidRDefault="00F54A48" w:rsidP="00010A7F">
      <w:pPr>
        <w:rPr>
          <w:rFonts w:ascii="Arial" w:hAnsi="Arial" w:cs="Arial"/>
        </w:rPr>
      </w:pPr>
    </w:p>
    <w:p w:rsidR="00A20424" w:rsidRDefault="00A20424" w:rsidP="00010A7F">
      <w:pPr>
        <w:rPr>
          <w:rFonts w:ascii="Arial" w:hAnsi="Arial" w:cs="Arial"/>
        </w:rPr>
      </w:pPr>
    </w:p>
    <w:p w:rsidR="00E85D49" w:rsidRDefault="00E85D49" w:rsidP="00010A7F">
      <w:pPr>
        <w:rPr>
          <w:rFonts w:ascii="Arial" w:hAnsi="Arial" w:cs="Arial"/>
        </w:rPr>
      </w:pPr>
    </w:p>
    <w:p w:rsidR="00E85D49" w:rsidRDefault="00E85D49" w:rsidP="00010A7F">
      <w:pPr>
        <w:rPr>
          <w:rFonts w:ascii="Arial" w:hAnsi="Arial" w:cs="Arial"/>
        </w:rPr>
      </w:pPr>
    </w:p>
    <w:p w:rsidR="006274DC" w:rsidRPr="007A44C6" w:rsidRDefault="006274DC" w:rsidP="00010A7F">
      <w:pPr>
        <w:rPr>
          <w:rFonts w:ascii="Arial" w:hAnsi="Arial" w:cs="Arial"/>
        </w:rPr>
      </w:pPr>
    </w:p>
    <w:sectPr w:rsidR="006274DC" w:rsidRPr="007A44C6" w:rsidSect="00FB3521">
      <w:headerReference w:type="default" r:id="rId19"/>
      <w:footerReference w:type="default" r:id="rId20"/>
      <w:pgSz w:w="11906" w:h="16838"/>
      <w:pgMar w:top="986" w:right="1417" w:bottom="1417" w:left="1417" w:header="426" w:footer="3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7D1" w:rsidRDefault="001037D1" w:rsidP="00E37C90">
      <w:pPr>
        <w:spacing w:after="0" w:line="240" w:lineRule="auto"/>
      </w:pPr>
      <w:r>
        <w:separator/>
      </w:r>
    </w:p>
  </w:endnote>
  <w:endnote w:type="continuationSeparator" w:id="0">
    <w:p w:rsidR="001037D1" w:rsidRDefault="001037D1" w:rsidP="00E37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S Outlook">
    <w:panose1 w:val="0501010001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ndale Sans UI">
    <w:altName w:val="Arial Unicode MS"/>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877" w:rsidRDefault="00AD3877" w:rsidP="00AD3877">
    <w:pPr>
      <w:pStyle w:val="Stopka"/>
    </w:pPr>
    <w:r>
      <w:rPr>
        <w:noProof/>
        <w:lang w:eastAsia="pl-PL"/>
      </w:rPr>
      <w:drawing>
        <wp:inline distT="0" distB="0" distL="0" distR="0" wp14:anchorId="676F3CCC" wp14:editId="317C46C9">
          <wp:extent cx="5581650" cy="1009650"/>
          <wp:effectExtent l="0" t="0" r="0" b="0"/>
          <wp:docPr id="2" name="Obraz 2" descr="adres_RDOS_Opole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res_RDOS_Opole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1009650"/>
                  </a:xfrm>
                  <a:prstGeom prst="rect">
                    <a:avLst/>
                  </a:prstGeom>
                  <a:noFill/>
                  <a:ln>
                    <a:noFill/>
                  </a:ln>
                </pic:spPr>
              </pic:pic>
            </a:graphicData>
          </a:graphic>
        </wp:inline>
      </w:drawing>
    </w:r>
  </w:p>
  <w:p w:rsidR="00AD3877" w:rsidRDefault="00AD387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7C" w:rsidRDefault="00FD077C" w:rsidP="00FD077C">
    <w:pPr>
      <w:pStyle w:val="Stopka"/>
      <w:tabs>
        <w:tab w:val="clear" w:pos="4536"/>
        <w:tab w:val="clear" w:pos="9072"/>
        <w:tab w:val="left" w:pos="3638"/>
      </w:tabs>
    </w:pPr>
    <w:r>
      <w:tab/>
    </w:r>
  </w:p>
  <w:p w:rsidR="00FD077C" w:rsidRDefault="00FD077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21" w:rsidRDefault="00FB3521" w:rsidP="00FB3521">
    <w:pPr>
      <w:pStyle w:val="Stopka"/>
      <w:tabs>
        <w:tab w:val="clear" w:pos="4536"/>
        <w:tab w:val="clear" w:pos="9072"/>
        <w:tab w:val="left" w:pos="1589"/>
        <w:tab w:val="left" w:pos="3638"/>
      </w:tabs>
    </w:pPr>
    <w:r>
      <w:tab/>
    </w:r>
    <w:r>
      <w:tab/>
    </w:r>
  </w:p>
  <w:p w:rsidR="00FB3521" w:rsidRDefault="00FB3521">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21" w:rsidRDefault="00FB3521" w:rsidP="00FB3521">
    <w:pPr>
      <w:pStyle w:val="Stopka"/>
      <w:tabs>
        <w:tab w:val="clear" w:pos="4536"/>
        <w:tab w:val="clear" w:pos="9072"/>
        <w:tab w:val="left" w:pos="1589"/>
        <w:tab w:val="left" w:pos="3638"/>
      </w:tabs>
    </w:pPr>
    <w:r>
      <w:rPr>
        <w:noProof/>
        <w:lang w:eastAsia="pl-PL"/>
      </w:rPr>
      <w:drawing>
        <wp:inline distT="0" distB="0" distL="0" distR="0" wp14:anchorId="6BA6EC20" wp14:editId="7DBD742F">
          <wp:extent cx="5581650" cy="1009650"/>
          <wp:effectExtent l="0" t="0" r="0" b="0"/>
          <wp:docPr id="37" name="Obraz 37" descr="adres_RDOS_Opole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res_RDOS_Opole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1009650"/>
                  </a:xfrm>
                  <a:prstGeom prst="rect">
                    <a:avLst/>
                  </a:prstGeom>
                  <a:noFill/>
                  <a:ln>
                    <a:noFill/>
                  </a:ln>
                </pic:spPr>
              </pic:pic>
            </a:graphicData>
          </a:graphic>
        </wp:inline>
      </w:drawing>
    </w:r>
    <w:r>
      <w:tab/>
    </w:r>
    <w:r>
      <w:tab/>
    </w:r>
  </w:p>
  <w:p w:rsidR="00FB3521" w:rsidRDefault="00FB3521">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21" w:rsidRDefault="00FB3521" w:rsidP="00FB3521">
    <w:pPr>
      <w:pStyle w:val="Stopka"/>
      <w:tabs>
        <w:tab w:val="clear" w:pos="4536"/>
        <w:tab w:val="clear" w:pos="9072"/>
        <w:tab w:val="left" w:pos="1589"/>
        <w:tab w:val="left" w:pos="3638"/>
      </w:tabs>
    </w:pPr>
    <w:r>
      <w:tab/>
    </w:r>
    <w:r>
      <w:tab/>
    </w:r>
  </w:p>
  <w:p w:rsidR="00FB3521" w:rsidRDefault="00FB35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7D1" w:rsidRDefault="001037D1" w:rsidP="00E37C90">
      <w:pPr>
        <w:spacing w:after="0" w:line="240" w:lineRule="auto"/>
      </w:pPr>
      <w:r>
        <w:separator/>
      </w:r>
    </w:p>
  </w:footnote>
  <w:footnote w:type="continuationSeparator" w:id="0">
    <w:p w:rsidR="001037D1" w:rsidRDefault="001037D1" w:rsidP="00E37C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7C" w:rsidRDefault="00FD077C">
    <w:pPr>
      <w:pStyle w:val="Nagwek"/>
    </w:pPr>
    <w:r>
      <w:rPr>
        <w:rFonts w:ascii="Arial" w:hAnsi="Arial" w:cs="Arial"/>
        <w:noProof/>
        <w:lang w:eastAsia="pl-PL"/>
      </w:rPr>
      <w:drawing>
        <wp:inline distT="0" distB="0" distL="0" distR="0" wp14:anchorId="4AC2B6A9" wp14:editId="2AE65679">
          <wp:extent cx="4086225" cy="1057275"/>
          <wp:effectExtent l="0" t="0" r="9525" b="9525"/>
          <wp:docPr id="7" name="Obraz 7" descr="RDOS_op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RDOS_opo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6225" cy="105727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992" w:rsidRDefault="00CC7992">
    <w:pPr>
      <w:pStyle w:val="Nagwek"/>
    </w:pPr>
    <w:r>
      <w:rPr>
        <w:rFonts w:ascii="Arial" w:hAnsi="Arial" w:cs="Arial"/>
        <w:noProof/>
        <w:lang w:eastAsia="pl-PL"/>
      </w:rPr>
      <w:drawing>
        <wp:inline distT="0" distB="0" distL="0" distR="0" wp14:anchorId="0C70BA0C" wp14:editId="5B9E240B">
          <wp:extent cx="4086225" cy="1057275"/>
          <wp:effectExtent l="0" t="0" r="9525" b="9525"/>
          <wp:docPr id="1" name="Obraz 1" descr="RDOS_op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RDOS_opo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6225" cy="10572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38A" w:rsidRDefault="0022438A">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21" w:rsidRDefault="00FB3521">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21" w:rsidRDefault="00FB3521">
    <w:pPr>
      <w:pStyle w:val="Nagwek"/>
    </w:pPr>
    <w:r>
      <w:rPr>
        <w:rFonts w:ascii="Arial" w:hAnsi="Arial" w:cs="Arial"/>
        <w:noProof/>
        <w:lang w:eastAsia="pl-PL"/>
      </w:rPr>
      <w:drawing>
        <wp:inline distT="0" distB="0" distL="0" distR="0" wp14:anchorId="13B099D9" wp14:editId="790AD1CD">
          <wp:extent cx="4086225" cy="1057275"/>
          <wp:effectExtent l="0" t="0" r="9525" b="9525"/>
          <wp:docPr id="35" name="Obraz 35" descr="RDOS_op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RDOS_opo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6225" cy="1057275"/>
                  </a:xfrm>
                  <a:prstGeom prst="rect">
                    <a:avLst/>
                  </a:prstGeom>
                  <a:noFill/>
                  <a:ln>
                    <a:noFill/>
                  </a:ln>
                </pic:spPr>
              </pic:pic>
            </a:graphicData>
          </a:graphic>
        </wp:inline>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21" w:rsidRDefault="00FB352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6"/>
    <w:multiLevelType w:val="singleLevel"/>
    <w:tmpl w:val="00000006"/>
    <w:name w:val="WW8Num6"/>
    <w:lvl w:ilvl="0">
      <w:start w:val="1"/>
      <w:numFmt w:val="decimal"/>
      <w:lvlText w:val="%1."/>
      <w:lvlJc w:val="left"/>
      <w:pPr>
        <w:tabs>
          <w:tab w:val="num" w:pos="360"/>
        </w:tabs>
        <w:ind w:left="360" w:hanging="360"/>
      </w:pPr>
    </w:lvl>
  </w:abstractNum>
  <w:abstractNum w:abstractNumId="2">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nsid w:val="00000008"/>
    <w:multiLevelType w:val="multilevel"/>
    <w:tmpl w:val="00000008"/>
    <w:name w:val="WW8Num8"/>
    <w:lvl w:ilvl="0">
      <w:start w:val="1"/>
      <w:numFmt w:val="lowerLetter"/>
      <w:lvlText w:val="%1."/>
      <w:lvlJc w:val="left"/>
      <w:pPr>
        <w:tabs>
          <w:tab w:val="num" w:pos="397"/>
        </w:tabs>
        <w:ind w:left="397" w:hanging="397"/>
      </w:pPr>
    </w:lvl>
    <w:lvl w:ilvl="1">
      <w:start w:val="3"/>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9"/>
    <w:multiLevelType w:val="singleLevel"/>
    <w:tmpl w:val="00000009"/>
    <w:name w:val="WW8Num9"/>
    <w:lvl w:ilvl="0">
      <w:start w:val="1"/>
      <w:numFmt w:val="decimal"/>
      <w:lvlText w:val="%1."/>
      <w:lvlJc w:val="left"/>
      <w:pPr>
        <w:tabs>
          <w:tab w:val="num" w:pos="1080"/>
        </w:tabs>
        <w:ind w:left="1080" w:hanging="1080"/>
      </w:pPr>
    </w:lvl>
  </w:abstractNum>
  <w:abstractNum w:abstractNumId="5">
    <w:nsid w:val="0000000A"/>
    <w:multiLevelType w:val="multilevel"/>
    <w:tmpl w:val="0000000A"/>
    <w:name w:val="WW8Num10"/>
    <w:lvl w:ilvl="0">
      <w:start w:val="1"/>
      <w:numFmt w:val="bullet"/>
      <w:lvlText w:val="-"/>
      <w:lvlJc w:val="left"/>
      <w:pPr>
        <w:tabs>
          <w:tab w:val="num" w:pos="660"/>
        </w:tabs>
        <w:ind w:left="660" w:hanging="360"/>
      </w:pPr>
      <w:rPr>
        <w:rFonts w:ascii="Times New Roman" w:hAnsi="Times New Roman" w:cs="Times New Roman"/>
      </w:rPr>
    </w:lvl>
    <w:lvl w:ilvl="1">
      <w:start w:val="1"/>
      <w:numFmt w:val="bullet"/>
      <w:lvlText w:val="–"/>
      <w:lvlJc w:val="left"/>
      <w:pPr>
        <w:tabs>
          <w:tab w:val="num" w:pos="360"/>
        </w:tabs>
        <w:ind w:left="301" w:hanging="301"/>
      </w:pPr>
      <w:rPr>
        <w:rFonts w:ascii="Times New Roman" w:hAnsi="Times New Roman" w:cs="Times New Roman"/>
      </w:rPr>
    </w:lvl>
    <w:lvl w:ilvl="2">
      <w:start w:val="1"/>
      <w:numFmt w:val="bullet"/>
      <w:lvlText w:val=""/>
      <w:lvlJc w:val="left"/>
      <w:pPr>
        <w:tabs>
          <w:tab w:val="num" w:pos="2100"/>
        </w:tabs>
        <w:ind w:left="2100" w:hanging="360"/>
      </w:pPr>
      <w:rPr>
        <w:rFonts w:ascii="Wingdings" w:hAnsi="Wingdings"/>
      </w:rPr>
    </w:lvl>
    <w:lvl w:ilvl="3">
      <w:start w:val="1"/>
      <w:numFmt w:val="bullet"/>
      <w:lvlText w:val=""/>
      <w:lvlJc w:val="left"/>
      <w:pPr>
        <w:tabs>
          <w:tab w:val="num" w:pos="2820"/>
        </w:tabs>
        <w:ind w:left="2820" w:hanging="360"/>
      </w:pPr>
      <w:rPr>
        <w:rFonts w:ascii="Symbol" w:hAnsi="Symbol"/>
      </w:rPr>
    </w:lvl>
    <w:lvl w:ilvl="4">
      <w:start w:val="1"/>
      <w:numFmt w:val="bullet"/>
      <w:lvlText w:val="o"/>
      <w:lvlJc w:val="left"/>
      <w:pPr>
        <w:tabs>
          <w:tab w:val="num" w:pos="3540"/>
        </w:tabs>
        <w:ind w:left="3540" w:hanging="360"/>
      </w:pPr>
      <w:rPr>
        <w:rFonts w:ascii="Courier New" w:hAnsi="Courier New"/>
      </w:rPr>
    </w:lvl>
    <w:lvl w:ilvl="5">
      <w:start w:val="1"/>
      <w:numFmt w:val="bullet"/>
      <w:lvlText w:val=""/>
      <w:lvlJc w:val="left"/>
      <w:pPr>
        <w:tabs>
          <w:tab w:val="num" w:pos="4260"/>
        </w:tabs>
        <w:ind w:left="4260" w:hanging="360"/>
      </w:pPr>
      <w:rPr>
        <w:rFonts w:ascii="Wingdings" w:hAnsi="Wingdings"/>
      </w:rPr>
    </w:lvl>
    <w:lvl w:ilvl="6">
      <w:start w:val="1"/>
      <w:numFmt w:val="bullet"/>
      <w:lvlText w:val=""/>
      <w:lvlJc w:val="left"/>
      <w:pPr>
        <w:tabs>
          <w:tab w:val="num" w:pos="4980"/>
        </w:tabs>
        <w:ind w:left="4980" w:hanging="360"/>
      </w:pPr>
      <w:rPr>
        <w:rFonts w:ascii="Symbol" w:hAnsi="Symbol"/>
      </w:rPr>
    </w:lvl>
    <w:lvl w:ilvl="7">
      <w:start w:val="1"/>
      <w:numFmt w:val="bullet"/>
      <w:lvlText w:val="o"/>
      <w:lvlJc w:val="left"/>
      <w:pPr>
        <w:tabs>
          <w:tab w:val="num" w:pos="5700"/>
        </w:tabs>
        <w:ind w:left="5700" w:hanging="360"/>
      </w:pPr>
      <w:rPr>
        <w:rFonts w:ascii="Courier New" w:hAnsi="Courier New"/>
      </w:rPr>
    </w:lvl>
    <w:lvl w:ilvl="8">
      <w:start w:val="1"/>
      <w:numFmt w:val="bullet"/>
      <w:lvlText w:val=""/>
      <w:lvlJc w:val="left"/>
      <w:pPr>
        <w:tabs>
          <w:tab w:val="num" w:pos="6420"/>
        </w:tabs>
        <w:ind w:left="6420" w:hanging="360"/>
      </w:pPr>
      <w:rPr>
        <w:rFonts w:ascii="Wingdings" w:hAnsi="Wingdings"/>
      </w:rPr>
    </w:lvl>
  </w:abstractNum>
  <w:abstractNum w:abstractNumId="6">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7">
    <w:nsid w:val="04E32FF3"/>
    <w:multiLevelType w:val="hybridMultilevel"/>
    <w:tmpl w:val="8BAA58B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154E0443"/>
    <w:multiLevelType w:val="hybridMultilevel"/>
    <w:tmpl w:val="BA9C86E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E90378A"/>
    <w:multiLevelType w:val="hybridMultilevel"/>
    <w:tmpl w:val="8F36A11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3EE0998"/>
    <w:multiLevelType w:val="multilevel"/>
    <w:tmpl w:val="6120A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F06CE1"/>
    <w:multiLevelType w:val="hybridMultilevel"/>
    <w:tmpl w:val="9BF0CB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71861C6"/>
    <w:multiLevelType w:val="hybridMultilevel"/>
    <w:tmpl w:val="C08A2A18"/>
    <w:lvl w:ilvl="0" w:tplc="319C9748">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323585E"/>
    <w:multiLevelType w:val="hybridMultilevel"/>
    <w:tmpl w:val="C94AD674"/>
    <w:lvl w:ilvl="0" w:tplc="89F2B3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4F0819A5"/>
    <w:multiLevelType w:val="hybridMultilevel"/>
    <w:tmpl w:val="F2DC9E7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nsid w:val="55DA5A42"/>
    <w:multiLevelType w:val="hybridMultilevel"/>
    <w:tmpl w:val="C72441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7EB0848"/>
    <w:multiLevelType w:val="hybridMultilevel"/>
    <w:tmpl w:val="E092045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nsid w:val="5C631593"/>
    <w:multiLevelType w:val="hybridMultilevel"/>
    <w:tmpl w:val="B5E807AA"/>
    <w:lvl w:ilvl="0" w:tplc="04150001">
      <w:start w:val="1"/>
      <w:numFmt w:val="bullet"/>
      <w:lvlText w:val=""/>
      <w:lvlJc w:val="left"/>
      <w:pPr>
        <w:ind w:left="436" w:hanging="360"/>
      </w:pPr>
      <w:rPr>
        <w:rFonts w:ascii="Symbol" w:hAnsi="Symbol"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18">
    <w:nsid w:val="691D4796"/>
    <w:multiLevelType w:val="hybridMultilevel"/>
    <w:tmpl w:val="0F70B8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A2966E3"/>
    <w:multiLevelType w:val="hybridMultilevel"/>
    <w:tmpl w:val="D54657FC"/>
    <w:lvl w:ilvl="0" w:tplc="B79ECBF4">
      <w:start w:val="1"/>
      <w:numFmt w:val="lowerLetter"/>
      <w:lvlText w:val="%1)"/>
      <w:lvlJc w:val="left"/>
      <w:pPr>
        <w:ind w:left="1068" w:hanging="360"/>
      </w:pPr>
      <w:rPr>
        <w:rFonts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nsid w:val="71C568CC"/>
    <w:multiLevelType w:val="hybridMultilevel"/>
    <w:tmpl w:val="9564C0D0"/>
    <w:lvl w:ilvl="0" w:tplc="997EF084">
      <w:start w:val="1"/>
      <w:numFmt w:val="upperRoman"/>
      <w:lvlText w:val="%1."/>
      <w:lvlJc w:val="left"/>
      <w:pPr>
        <w:ind w:left="1080" w:hanging="720"/>
      </w:pPr>
      <w:rPr>
        <w:b/>
        <w:color w:val="auto"/>
      </w:rPr>
    </w:lvl>
    <w:lvl w:ilvl="1" w:tplc="D384EC36">
      <w:numFmt w:val="bullet"/>
      <w:lvlText w:val=""/>
      <w:lvlJc w:val="left"/>
      <w:pPr>
        <w:ind w:left="1440" w:hanging="360"/>
      </w:pPr>
      <w:rPr>
        <w:rFonts w:ascii="Symbol" w:eastAsia="Times New Roman" w:hAnsi="Symbol"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71C6059C"/>
    <w:multiLevelType w:val="multilevel"/>
    <w:tmpl w:val="A3765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5ED5E93"/>
    <w:multiLevelType w:val="hybridMultilevel"/>
    <w:tmpl w:val="EBE8D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C1B6B55"/>
    <w:multiLevelType w:val="hybridMultilevel"/>
    <w:tmpl w:val="F8A47134"/>
    <w:lvl w:ilvl="0" w:tplc="3CD07516">
      <w:start w:val="1"/>
      <w:numFmt w:val="decimal"/>
      <w:lvlText w:val="%1."/>
      <w:lvlJc w:val="left"/>
      <w:pPr>
        <w:ind w:left="76" w:hanging="360"/>
      </w:pPr>
      <w:rPr>
        <w:rFonts w:hint="default"/>
        <w:sz w:val="22"/>
        <w:szCs w:val="22"/>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4">
    <w:nsid w:val="7E501215"/>
    <w:multiLevelType w:val="hybridMultilevel"/>
    <w:tmpl w:val="F63AC834"/>
    <w:lvl w:ilvl="0" w:tplc="992EDF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9"/>
  </w:num>
  <w:num w:numId="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8"/>
  </w:num>
  <w:num w:numId="6">
    <w:abstractNumId w:val="21"/>
  </w:num>
  <w:num w:numId="7">
    <w:abstractNumId w:val="23"/>
  </w:num>
  <w:num w:numId="8">
    <w:abstractNumId w:val="17"/>
  </w:num>
  <w:num w:numId="9">
    <w:abstractNumId w:val="14"/>
  </w:num>
  <w:num w:numId="10">
    <w:abstractNumId w:val="13"/>
  </w:num>
  <w:num w:numId="11">
    <w:abstractNumId w:val="16"/>
  </w:num>
  <w:num w:numId="12">
    <w:abstractNumId w:val="7"/>
  </w:num>
  <w:num w:numId="13">
    <w:abstractNumId w:val="0"/>
  </w:num>
  <w:num w:numId="14">
    <w:abstractNumId w:val="1"/>
  </w:num>
  <w:num w:numId="15">
    <w:abstractNumId w:val="2"/>
  </w:num>
  <w:num w:numId="16">
    <w:abstractNumId w:val="3"/>
  </w:num>
  <w:num w:numId="17">
    <w:abstractNumId w:val="4"/>
  </w:num>
  <w:num w:numId="18">
    <w:abstractNumId w:val="5"/>
  </w:num>
  <w:num w:numId="19">
    <w:abstractNumId w:val="6"/>
  </w:num>
  <w:num w:numId="20">
    <w:abstractNumId w:val="12"/>
  </w:num>
  <w:num w:numId="21">
    <w:abstractNumId w:val="8"/>
  </w:num>
  <w:num w:numId="22">
    <w:abstractNumId w:val="22"/>
  </w:num>
  <w:num w:numId="23">
    <w:abstractNumId w:val="19"/>
  </w:num>
  <w:num w:numId="24">
    <w:abstractNumId w:val="11"/>
  </w:num>
  <w:num w:numId="25">
    <w:abstractNumId w:val="1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037"/>
    <w:rsid w:val="00002571"/>
    <w:rsid w:val="00003EF2"/>
    <w:rsid w:val="000105A8"/>
    <w:rsid w:val="00010A7F"/>
    <w:rsid w:val="00020C6C"/>
    <w:rsid w:val="00064B07"/>
    <w:rsid w:val="00071B60"/>
    <w:rsid w:val="00074AA5"/>
    <w:rsid w:val="00085D2E"/>
    <w:rsid w:val="000A3BEF"/>
    <w:rsid w:val="000B2282"/>
    <w:rsid w:val="000C360A"/>
    <w:rsid w:val="001037D1"/>
    <w:rsid w:val="0011369B"/>
    <w:rsid w:val="0012209F"/>
    <w:rsid w:val="0013603E"/>
    <w:rsid w:val="00142407"/>
    <w:rsid w:val="001427B0"/>
    <w:rsid w:val="001756E1"/>
    <w:rsid w:val="00183E08"/>
    <w:rsid w:val="00195DE1"/>
    <w:rsid w:val="001B4F17"/>
    <w:rsid w:val="001C0F67"/>
    <w:rsid w:val="001C6CC9"/>
    <w:rsid w:val="001D2A4A"/>
    <w:rsid w:val="00205AF3"/>
    <w:rsid w:val="0022196A"/>
    <w:rsid w:val="0022438A"/>
    <w:rsid w:val="00245AE6"/>
    <w:rsid w:val="002E72FC"/>
    <w:rsid w:val="002F6CEA"/>
    <w:rsid w:val="003062AD"/>
    <w:rsid w:val="003165C2"/>
    <w:rsid w:val="003261B3"/>
    <w:rsid w:val="003615FA"/>
    <w:rsid w:val="0036371F"/>
    <w:rsid w:val="003A195F"/>
    <w:rsid w:val="003A7570"/>
    <w:rsid w:val="003F3490"/>
    <w:rsid w:val="003F4994"/>
    <w:rsid w:val="00413F28"/>
    <w:rsid w:val="004228A7"/>
    <w:rsid w:val="0042592A"/>
    <w:rsid w:val="004265DB"/>
    <w:rsid w:val="0044219F"/>
    <w:rsid w:val="00444F8D"/>
    <w:rsid w:val="00485FD4"/>
    <w:rsid w:val="004934D6"/>
    <w:rsid w:val="004C5FF6"/>
    <w:rsid w:val="004E4552"/>
    <w:rsid w:val="004F5E49"/>
    <w:rsid w:val="0053498A"/>
    <w:rsid w:val="005408DC"/>
    <w:rsid w:val="00553539"/>
    <w:rsid w:val="005661B5"/>
    <w:rsid w:val="00572680"/>
    <w:rsid w:val="005821C8"/>
    <w:rsid w:val="005B757D"/>
    <w:rsid w:val="0061080F"/>
    <w:rsid w:val="006274DC"/>
    <w:rsid w:val="00642E13"/>
    <w:rsid w:val="0066235F"/>
    <w:rsid w:val="00684854"/>
    <w:rsid w:val="006957D1"/>
    <w:rsid w:val="0069612C"/>
    <w:rsid w:val="006B6F8B"/>
    <w:rsid w:val="006C4FE8"/>
    <w:rsid w:val="006D155E"/>
    <w:rsid w:val="006D2C20"/>
    <w:rsid w:val="006E4BE1"/>
    <w:rsid w:val="00726B72"/>
    <w:rsid w:val="007315CF"/>
    <w:rsid w:val="007448A1"/>
    <w:rsid w:val="0076213A"/>
    <w:rsid w:val="007A2B9B"/>
    <w:rsid w:val="007A34B7"/>
    <w:rsid w:val="007A44C6"/>
    <w:rsid w:val="007B2E56"/>
    <w:rsid w:val="007E0D79"/>
    <w:rsid w:val="007E752E"/>
    <w:rsid w:val="00811B7F"/>
    <w:rsid w:val="00821A44"/>
    <w:rsid w:val="008222BD"/>
    <w:rsid w:val="00830C76"/>
    <w:rsid w:val="008602B5"/>
    <w:rsid w:val="00877AD2"/>
    <w:rsid w:val="008A44FB"/>
    <w:rsid w:val="008B7037"/>
    <w:rsid w:val="008C43D1"/>
    <w:rsid w:val="008E5925"/>
    <w:rsid w:val="008E6DF5"/>
    <w:rsid w:val="00910401"/>
    <w:rsid w:val="009104E7"/>
    <w:rsid w:val="009254FD"/>
    <w:rsid w:val="0092673D"/>
    <w:rsid w:val="00926CF0"/>
    <w:rsid w:val="0093036D"/>
    <w:rsid w:val="009808BB"/>
    <w:rsid w:val="00A20424"/>
    <w:rsid w:val="00A44498"/>
    <w:rsid w:val="00A95A95"/>
    <w:rsid w:val="00AB5513"/>
    <w:rsid w:val="00AD12C6"/>
    <w:rsid w:val="00AD3877"/>
    <w:rsid w:val="00B10DE0"/>
    <w:rsid w:val="00B5308C"/>
    <w:rsid w:val="00BB0BC4"/>
    <w:rsid w:val="00BC4EE8"/>
    <w:rsid w:val="00BE40D9"/>
    <w:rsid w:val="00BE5439"/>
    <w:rsid w:val="00C311ED"/>
    <w:rsid w:val="00C902D4"/>
    <w:rsid w:val="00C97372"/>
    <w:rsid w:val="00CC183D"/>
    <w:rsid w:val="00CC7992"/>
    <w:rsid w:val="00D30313"/>
    <w:rsid w:val="00D7587B"/>
    <w:rsid w:val="00D97AF8"/>
    <w:rsid w:val="00DC7A1A"/>
    <w:rsid w:val="00DE6805"/>
    <w:rsid w:val="00E32B49"/>
    <w:rsid w:val="00E331E6"/>
    <w:rsid w:val="00E37C90"/>
    <w:rsid w:val="00E37ED9"/>
    <w:rsid w:val="00E85D49"/>
    <w:rsid w:val="00E9614E"/>
    <w:rsid w:val="00EC51BA"/>
    <w:rsid w:val="00ED7DC1"/>
    <w:rsid w:val="00EF2587"/>
    <w:rsid w:val="00F159E9"/>
    <w:rsid w:val="00F2796F"/>
    <w:rsid w:val="00F30A7A"/>
    <w:rsid w:val="00F54A48"/>
    <w:rsid w:val="00F90C43"/>
    <w:rsid w:val="00FA64FB"/>
    <w:rsid w:val="00FB24C3"/>
    <w:rsid w:val="00FB2D19"/>
    <w:rsid w:val="00FB3521"/>
    <w:rsid w:val="00FB41BE"/>
    <w:rsid w:val="00FB610D"/>
    <w:rsid w:val="00FC4463"/>
    <w:rsid w:val="00FD077C"/>
    <w:rsid w:val="00FF3B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7D"/>
    <w:rPr>
      <w:rFonts w:ascii="Calibri" w:eastAsia="Calibri" w:hAnsi="Calibri" w:cs="Times New Roman"/>
    </w:rPr>
  </w:style>
  <w:style w:type="paragraph" w:styleId="Nagwek1">
    <w:name w:val="heading 1"/>
    <w:basedOn w:val="Normalny"/>
    <w:next w:val="Normalny"/>
    <w:link w:val="Nagwek1Znak"/>
    <w:qFormat/>
    <w:rsid w:val="00EC51BA"/>
    <w:pPr>
      <w:keepNext/>
      <w:spacing w:after="0" w:line="240" w:lineRule="auto"/>
      <w:outlineLvl w:val="0"/>
    </w:pPr>
    <w:rPr>
      <w:rFonts w:ascii="Times New Roman" w:eastAsia="Times New Roman" w:hAnsi="Times New Roman"/>
      <w:i/>
      <w:sz w:val="26"/>
      <w:szCs w:val="20"/>
    </w:rPr>
  </w:style>
  <w:style w:type="paragraph" w:styleId="Nagwek4">
    <w:name w:val="heading 4"/>
    <w:basedOn w:val="Normalny"/>
    <w:next w:val="Normalny"/>
    <w:link w:val="Nagwek4Znak"/>
    <w:uiPriority w:val="9"/>
    <w:semiHidden/>
    <w:unhideWhenUsed/>
    <w:qFormat/>
    <w:rsid w:val="00010A7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uiPriority w:val="9"/>
    <w:semiHidden/>
    <w:unhideWhenUsed/>
    <w:qFormat/>
    <w:rsid w:val="00010A7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B757D"/>
    <w:rPr>
      <w:color w:val="0000FF" w:themeColor="hyperlink"/>
      <w:u w:val="single"/>
    </w:rPr>
  </w:style>
  <w:style w:type="paragraph" w:styleId="Nagwek">
    <w:name w:val="header"/>
    <w:basedOn w:val="Normalny"/>
    <w:link w:val="NagwekZnak"/>
    <w:uiPriority w:val="99"/>
    <w:unhideWhenUsed/>
    <w:rsid w:val="00E37C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7C90"/>
    <w:rPr>
      <w:rFonts w:ascii="Calibri" w:eastAsia="Calibri" w:hAnsi="Calibri" w:cs="Times New Roman"/>
    </w:rPr>
  </w:style>
  <w:style w:type="paragraph" w:styleId="Stopka">
    <w:name w:val="footer"/>
    <w:basedOn w:val="Normalny"/>
    <w:link w:val="StopkaZnak"/>
    <w:unhideWhenUsed/>
    <w:rsid w:val="00E37C90"/>
    <w:pPr>
      <w:tabs>
        <w:tab w:val="center" w:pos="4536"/>
        <w:tab w:val="right" w:pos="9072"/>
      </w:tabs>
      <w:spacing w:after="0" w:line="240" w:lineRule="auto"/>
    </w:pPr>
  </w:style>
  <w:style w:type="character" w:customStyle="1" w:styleId="StopkaZnak">
    <w:name w:val="Stopka Znak"/>
    <w:basedOn w:val="Domylnaczcionkaakapitu"/>
    <w:link w:val="Stopka"/>
    <w:rsid w:val="00E37C90"/>
    <w:rPr>
      <w:rFonts w:ascii="Calibri" w:eastAsia="Calibri" w:hAnsi="Calibri" w:cs="Times New Roman"/>
    </w:rPr>
  </w:style>
  <w:style w:type="table" w:styleId="Tabela-Siatka">
    <w:name w:val="Table Grid"/>
    <w:basedOn w:val="Standardowy"/>
    <w:uiPriority w:val="59"/>
    <w:rsid w:val="00E37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315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15CF"/>
    <w:rPr>
      <w:rFonts w:ascii="Tahoma" w:eastAsia="Calibri" w:hAnsi="Tahoma" w:cs="Tahoma"/>
      <w:sz w:val="16"/>
      <w:szCs w:val="16"/>
    </w:rPr>
  </w:style>
  <w:style w:type="paragraph" w:styleId="Akapitzlist">
    <w:name w:val="List Paragraph"/>
    <w:basedOn w:val="Normalny"/>
    <w:uiPriority w:val="34"/>
    <w:qFormat/>
    <w:rsid w:val="00CC7992"/>
    <w:pPr>
      <w:ind w:left="720"/>
      <w:contextualSpacing/>
    </w:pPr>
    <w:rPr>
      <w:rFonts w:asciiTheme="minorHAnsi" w:eastAsiaTheme="minorHAnsi" w:hAnsiTheme="minorHAnsi" w:cstheme="minorBidi"/>
    </w:rPr>
  </w:style>
  <w:style w:type="character" w:customStyle="1" w:styleId="Nagwek1Znak">
    <w:name w:val="Nagłówek 1 Znak"/>
    <w:basedOn w:val="Domylnaczcionkaakapitu"/>
    <w:link w:val="Nagwek1"/>
    <w:rsid w:val="00EC51BA"/>
    <w:rPr>
      <w:rFonts w:ascii="Times New Roman" w:eastAsia="Times New Roman" w:hAnsi="Times New Roman" w:cs="Times New Roman"/>
      <w:i/>
      <w:sz w:val="26"/>
      <w:szCs w:val="20"/>
    </w:rPr>
  </w:style>
  <w:style w:type="character" w:customStyle="1" w:styleId="Nagwek4Znak">
    <w:name w:val="Nagłówek 4 Znak"/>
    <w:basedOn w:val="Domylnaczcionkaakapitu"/>
    <w:link w:val="Nagwek4"/>
    <w:uiPriority w:val="9"/>
    <w:semiHidden/>
    <w:rsid w:val="00010A7F"/>
    <w:rPr>
      <w:rFonts w:asciiTheme="majorHAnsi" w:eastAsiaTheme="majorEastAsia" w:hAnsiTheme="majorHAnsi" w:cstheme="majorBidi"/>
      <w:b/>
      <w:bCs/>
      <w:i/>
      <w:iCs/>
      <w:color w:val="4F81BD" w:themeColor="accent1"/>
    </w:rPr>
  </w:style>
  <w:style w:type="character" w:customStyle="1" w:styleId="Nagwek7Znak">
    <w:name w:val="Nagłówek 7 Znak"/>
    <w:basedOn w:val="Domylnaczcionkaakapitu"/>
    <w:link w:val="Nagwek7"/>
    <w:uiPriority w:val="9"/>
    <w:semiHidden/>
    <w:rsid w:val="00010A7F"/>
    <w:rPr>
      <w:rFonts w:asciiTheme="majorHAnsi" w:eastAsiaTheme="majorEastAsia" w:hAnsiTheme="majorHAnsi" w:cstheme="majorBidi"/>
      <w:i/>
      <w:iCs/>
      <w:color w:val="404040" w:themeColor="text1" w:themeTint="BF"/>
    </w:rPr>
  </w:style>
  <w:style w:type="paragraph" w:customStyle="1" w:styleId="Tekstpodstawowy21">
    <w:name w:val="Tekst podstawowy 21"/>
    <w:basedOn w:val="Normalny"/>
    <w:rsid w:val="00010A7F"/>
    <w:pPr>
      <w:widowControl w:val="0"/>
      <w:suppressAutoHyphens/>
      <w:spacing w:before="120" w:after="0" w:line="240" w:lineRule="auto"/>
      <w:jc w:val="both"/>
    </w:pPr>
    <w:rPr>
      <w:rFonts w:ascii="Times New Roman" w:eastAsia="Arial Unicode MS" w:hAnsi="Times New Roman" w:cs="Tahoma"/>
      <w:b/>
      <w:bCs/>
      <w:color w:val="000000"/>
      <w:sz w:val="25"/>
      <w:szCs w:val="24"/>
      <w:lang w:val="en-US" w:bidi="en-US"/>
    </w:rPr>
  </w:style>
  <w:style w:type="paragraph" w:customStyle="1" w:styleId="Zwykytekst1">
    <w:name w:val="Zwykły tekst1"/>
    <w:basedOn w:val="Normalny"/>
    <w:rsid w:val="00010A7F"/>
    <w:pPr>
      <w:widowControl w:val="0"/>
      <w:suppressAutoHyphens/>
      <w:spacing w:after="0" w:line="240" w:lineRule="auto"/>
    </w:pPr>
    <w:rPr>
      <w:rFonts w:ascii="Courier New" w:eastAsia="Arial Unicode MS" w:hAnsi="Courier New" w:cs="Tahoma"/>
      <w:color w:val="000000"/>
      <w:sz w:val="20"/>
      <w:szCs w:val="20"/>
      <w:lang w:val="en-US" w:bidi="en-US"/>
    </w:rPr>
  </w:style>
  <w:style w:type="paragraph" w:customStyle="1" w:styleId="Tabelapozycja">
    <w:name w:val="Tabela pozycja"/>
    <w:basedOn w:val="Normalny"/>
    <w:rsid w:val="00010A7F"/>
    <w:pPr>
      <w:widowControl w:val="0"/>
      <w:suppressAutoHyphens/>
      <w:spacing w:after="0" w:line="240" w:lineRule="auto"/>
    </w:pPr>
    <w:rPr>
      <w:rFonts w:ascii="Arial" w:eastAsia="MS Outlook" w:hAnsi="Arial" w:cs="Tahoma"/>
      <w:color w:val="000000"/>
      <w:szCs w:val="20"/>
      <w:lang w:val="en-US" w:bidi="en-US"/>
    </w:rPr>
  </w:style>
  <w:style w:type="character" w:styleId="Odwoaniedokomentarza">
    <w:name w:val="annotation reference"/>
    <w:basedOn w:val="Domylnaczcionkaakapitu"/>
    <w:uiPriority w:val="99"/>
    <w:semiHidden/>
    <w:unhideWhenUsed/>
    <w:rsid w:val="007A44C6"/>
    <w:rPr>
      <w:sz w:val="16"/>
      <w:szCs w:val="16"/>
    </w:rPr>
  </w:style>
  <w:style w:type="paragraph" w:styleId="Tekstkomentarza">
    <w:name w:val="annotation text"/>
    <w:basedOn w:val="Normalny"/>
    <w:link w:val="TekstkomentarzaZnak"/>
    <w:uiPriority w:val="99"/>
    <w:semiHidden/>
    <w:unhideWhenUsed/>
    <w:rsid w:val="007A44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A44C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A44C6"/>
    <w:rPr>
      <w:b/>
      <w:bCs/>
    </w:rPr>
  </w:style>
  <w:style w:type="character" w:customStyle="1" w:styleId="TematkomentarzaZnak">
    <w:name w:val="Temat komentarza Znak"/>
    <w:basedOn w:val="TekstkomentarzaZnak"/>
    <w:link w:val="Tematkomentarza"/>
    <w:uiPriority w:val="99"/>
    <w:semiHidden/>
    <w:rsid w:val="007A44C6"/>
    <w:rPr>
      <w:rFonts w:ascii="Calibri" w:eastAsia="Calibri" w:hAnsi="Calibri" w:cs="Times New Roman"/>
      <w:b/>
      <w:bCs/>
      <w:sz w:val="20"/>
      <w:szCs w:val="20"/>
    </w:rPr>
  </w:style>
  <w:style w:type="paragraph" w:customStyle="1" w:styleId="Default">
    <w:name w:val="Default"/>
    <w:rsid w:val="003062AD"/>
    <w:pPr>
      <w:autoSpaceDE w:val="0"/>
      <w:autoSpaceDN w:val="0"/>
      <w:adjustRightInd w:val="0"/>
      <w:spacing w:after="0" w:line="240" w:lineRule="auto"/>
    </w:pPr>
    <w:rPr>
      <w:rFonts w:ascii="Arial" w:hAnsi="Arial" w:cs="Arial"/>
      <w:color w:val="000000"/>
      <w:sz w:val="24"/>
      <w:szCs w:val="24"/>
    </w:rPr>
  </w:style>
  <w:style w:type="paragraph" w:customStyle="1" w:styleId="WW-Zawartotabeli">
    <w:name w:val="WW-Zawartość tabeli"/>
    <w:basedOn w:val="Normalny"/>
    <w:rsid w:val="00C97372"/>
    <w:pPr>
      <w:widowControl w:val="0"/>
      <w:suppressLineNumbers/>
      <w:suppressAutoHyphens/>
      <w:spacing w:after="120" w:line="240" w:lineRule="auto"/>
    </w:pPr>
    <w:rPr>
      <w:rFonts w:ascii="Times New Roman" w:eastAsia="Lucida Sans Unicode"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7D"/>
    <w:rPr>
      <w:rFonts w:ascii="Calibri" w:eastAsia="Calibri" w:hAnsi="Calibri" w:cs="Times New Roman"/>
    </w:rPr>
  </w:style>
  <w:style w:type="paragraph" w:styleId="Nagwek1">
    <w:name w:val="heading 1"/>
    <w:basedOn w:val="Normalny"/>
    <w:next w:val="Normalny"/>
    <w:link w:val="Nagwek1Znak"/>
    <w:qFormat/>
    <w:rsid w:val="00EC51BA"/>
    <w:pPr>
      <w:keepNext/>
      <w:spacing w:after="0" w:line="240" w:lineRule="auto"/>
      <w:outlineLvl w:val="0"/>
    </w:pPr>
    <w:rPr>
      <w:rFonts w:ascii="Times New Roman" w:eastAsia="Times New Roman" w:hAnsi="Times New Roman"/>
      <w:i/>
      <w:sz w:val="26"/>
      <w:szCs w:val="20"/>
    </w:rPr>
  </w:style>
  <w:style w:type="paragraph" w:styleId="Nagwek4">
    <w:name w:val="heading 4"/>
    <w:basedOn w:val="Normalny"/>
    <w:next w:val="Normalny"/>
    <w:link w:val="Nagwek4Znak"/>
    <w:uiPriority w:val="9"/>
    <w:semiHidden/>
    <w:unhideWhenUsed/>
    <w:qFormat/>
    <w:rsid w:val="00010A7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uiPriority w:val="9"/>
    <w:semiHidden/>
    <w:unhideWhenUsed/>
    <w:qFormat/>
    <w:rsid w:val="00010A7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B757D"/>
    <w:rPr>
      <w:color w:val="0000FF" w:themeColor="hyperlink"/>
      <w:u w:val="single"/>
    </w:rPr>
  </w:style>
  <w:style w:type="paragraph" w:styleId="Nagwek">
    <w:name w:val="header"/>
    <w:basedOn w:val="Normalny"/>
    <w:link w:val="NagwekZnak"/>
    <w:uiPriority w:val="99"/>
    <w:unhideWhenUsed/>
    <w:rsid w:val="00E37C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7C90"/>
    <w:rPr>
      <w:rFonts w:ascii="Calibri" w:eastAsia="Calibri" w:hAnsi="Calibri" w:cs="Times New Roman"/>
    </w:rPr>
  </w:style>
  <w:style w:type="paragraph" w:styleId="Stopka">
    <w:name w:val="footer"/>
    <w:basedOn w:val="Normalny"/>
    <w:link w:val="StopkaZnak"/>
    <w:unhideWhenUsed/>
    <w:rsid w:val="00E37C90"/>
    <w:pPr>
      <w:tabs>
        <w:tab w:val="center" w:pos="4536"/>
        <w:tab w:val="right" w:pos="9072"/>
      </w:tabs>
      <w:spacing w:after="0" w:line="240" w:lineRule="auto"/>
    </w:pPr>
  </w:style>
  <w:style w:type="character" w:customStyle="1" w:styleId="StopkaZnak">
    <w:name w:val="Stopka Znak"/>
    <w:basedOn w:val="Domylnaczcionkaakapitu"/>
    <w:link w:val="Stopka"/>
    <w:rsid w:val="00E37C90"/>
    <w:rPr>
      <w:rFonts w:ascii="Calibri" w:eastAsia="Calibri" w:hAnsi="Calibri" w:cs="Times New Roman"/>
    </w:rPr>
  </w:style>
  <w:style w:type="table" w:styleId="Tabela-Siatka">
    <w:name w:val="Table Grid"/>
    <w:basedOn w:val="Standardowy"/>
    <w:uiPriority w:val="59"/>
    <w:rsid w:val="00E37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315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15CF"/>
    <w:rPr>
      <w:rFonts w:ascii="Tahoma" w:eastAsia="Calibri" w:hAnsi="Tahoma" w:cs="Tahoma"/>
      <w:sz w:val="16"/>
      <w:szCs w:val="16"/>
    </w:rPr>
  </w:style>
  <w:style w:type="paragraph" w:styleId="Akapitzlist">
    <w:name w:val="List Paragraph"/>
    <w:basedOn w:val="Normalny"/>
    <w:uiPriority w:val="34"/>
    <w:qFormat/>
    <w:rsid w:val="00CC7992"/>
    <w:pPr>
      <w:ind w:left="720"/>
      <w:contextualSpacing/>
    </w:pPr>
    <w:rPr>
      <w:rFonts w:asciiTheme="minorHAnsi" w:eastAsiaTheme="minorHAnsi" w:hAnsiTheme="minorHAnsi" w:cstheme="minorBidi"/>
    </w:rPr>
  </w:style>
  <w:style w:type="character" w:customStyle="1" w:styleId="Nagwek1Znak">
    <w:name w:val="Nagłówek 1 Znak"/>
    <w:basedOn w:val="Domylnaczcionkaakapitu"/>
    <w:link w:val="Nagwek1"/>
    <w:rsid w:val="00EC51BA"/>
    <w:rPr>
      <w:rFonts w:ascii="Times New Roman" w:eastAsia="Times New Roman" w:hAnsi="Times New Roman" w:cs="Times New Roman"/>
      <w:i/>
      <w:sz w:val="26"/>
      <w:szCs w:val="20"/>
    </w:rPr>
  </w:style>
  <w:style w:type="character" w:customStyle="1" w:styleId="Nagwek4Znak">
    <w:name w:val="Nagłówek 4 Znak"/>
    <w:basedOn w:val="Domylnaczcionkaakapitu"/>
    <w:link w:val="Nagwek4"/>
    <w:uiPriority w:val="9"/>
    <w:semiHidden/>
    <w:rsid w:val="00010A7F"/>
    <w:rPr>
      <w:rFonts w:asciiTheme="majorHAnsi" w:eastAsiaTheme="majorEastAsia" w:hAnsiTheme="majorHAnsi" w:cstheme="majorBidi"/>
      <w:b/>
      <w:bCs/>
      <w:i/>
      <w:iCs/>
      <w:color w:val="4F81BD" w:themeColor="accent1"/>
    </w:rPr>
  </w:style>
  <w:style w:type="character" w:customStyle="1" w:styleId="Nagwek7Znak">
    <w:name w:val="Nagłówek 7 Znak"/>
    <w:basedOn w:val="Domylnaczcionkaakapitu"/>
    <w:link w:val="Nagwek7"/>
    <w:uiPriority w:val="9"/>
    <w:semiHidden/>
    <w:rsid w:val="00010A7F"/>
    <w:rPr>
      <w:rFonts w:asciiTheme="majorHAnsi" w:eastAsiaTheme="majorEastAsia" w:hAnsiTheme="majorHAnsi" w:cstheme="majorBidi"/>
      <w:i/>
      <w:iCs/>
      <w:color w:val="404040" w:themeColor="text1" w:themeTint="BF"/>
    </w:rPr>
  </w:style>
  <w:style w:type="paragraph" w:customStyle="1" w:styleId="Tekstpodstawowy21">
    <w:name w:val="Tekst podstawowy 21"/>
    <w:basedOn w:val="Normalny"/>
    <w:rsid w:val="00010A7F"/>
    <w:pPr>
      <w:widowControl w:val="0"/>
      <w:suppressAutoHyphens/>
      <w:spacing w:before="120" w:after="0" w:line="240" w:lineRule="auto"/>
      <w:jc w:val="both"/>
    </w:pPr>
    <w:rPr>
      <w:rFonts w:ascii="Times New Roman" w:eastAsia="Arial Unicode MS" w:hAnsi="Times New Roman" w:cs="Tahoma"/>
      <w:b/>
      <w:bCs/>
      <w:color w:val="000000"/>
      <w:sz w:val="25"/>
      <w:szCs w:val="24"/>
      <w:lang w:val="en-US" w:bidi="en-US"/>
    </w:rPr>
  </w:style>
  <w:style w:type="paragraph" w:customStyle="1" w:styleId="Zwykytekst1">
    <w:name w:val="Zwykły tekst1"/>
    <w:basedOn w:val="Normalny"/>
    <w:rsid w:val="00010A7F"/>
    <w:pPr>
      <w:widowControl w:val="0"/>
      <w:suppressAutoHyphens/>
      <w:spacing w:after="0" w:line="240" w:lineRule="auto"/>
    </w:pPr>
    <w:rPr>
      <w:rFonts w:ascii="Courier New" w:eastAsia="Arial Unicode MS" w:hAnsi="Courier New" w:cs="Tahoma"/>
      <w:color w:val="000000"/>
      <w:sz w:val="20"/>
      <w:szCs w:val="20"/>
      <w:lang w:val="en-US" w:bidi="en-US"/>
    </w:rPr>
  </w:style>
  <w:style w:type="paragraph" w:customStyle="1" w:styleId="Tabelapozycja">
    <w:name w:val="Tabela pozycja"/>
    <w:basedOn w:val="Normalny"/>
    <w:rsid w:val="00010A7F"/>
    <w:pPr>
      <w:widowControl w:val="0"/>
      <w:suppressAutoHyphens/>
      <w:spacing w:after="0" w:line="240" w:lineRule="auto"/>
    </w:pPr>
    <w:rPr>
      <w:rFonts w:ascii="Arial" w:eastAsia="MS Outlook" w:hAnsi="Arial" w:cs="Tahoma"/>
      <w:color w:val="000000"/>
      <w:szCs w:val="20"/>
      <w:lang w:val="en-US" w:bidi="en-US"/>
    </w:rPr>
  </w:style>
  <w:style w:type="character" w:styleId="Odwoaniedokomentarza">
    <w:name w:val="annotation reference"/>
    <w:basedOn w:val="Domylnaczcionkaakapitu"/>
    <w:uiPriority w:val="99"/>
    <w:semiHidden/>
    <w:unhideWhenUsed/>
    <w:rsid w:val="007A44C6"/>
    <w:rPr>
      <w:sz w:val="16"/>
      <w:szCs w:val="16"/>
    </w:rPr>
  </w:style>
  <w:style w:type="paragraph" w:styleId="Tekstkomentarza">
    <w:name w:val="annotation text"/>
    <w:basedOn w:val="Normalny"/>
    <w:link w:val="TekstkomentarzaZnak"/>
    <w:uiPriority w:val="99"/>
    <w:semiHidden/>
    <w:unhideWhenUsed/>
    <w:rsid w:val="007A44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A44C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A44C6"/>
    <w:rPr>
      <w:b/>
      <w:bCs/>
    </w:rPr>
  </w:style>
  <w:style w:type="character" w:customStyle="1" w:styleId="TematkomentarzaZnak">
    <w:name w:val="Temat komentarza Znak"/>
    <w:basedOn w:val="TekstkomentarzaZnak"/>
    <w:link w:val="Tematkomentarza"/>
    <w:uiPriority w:val="99"/>
    <w:semiHidden/>
    <w:rsid w:val="007A44C6"/>
    <w:rPr>
      <w:rFonts w:ascii="Calibri" w:eastAsia="Calibri" w:hAnsi="Calibri" w:cs="Times New Roman"/>
      <w:b/>
      <w:bCs/>
      <w:sz w:val="20"/>
      <w:szCs w:val="20"/>
    </w:rPr>
  </w:style>
  <w:style w:type="paragraph" w:customStyle="1" w:styleId="Default">
    <w:name w:val="Default"/>
    <w:rsid w:val="003062AD"/>
    <w:pPr>
      <w:autoSpaceDE w:val="0"/>
      <w:autoSpaceDN w:val="0"/>
      <w:adjustRightInd w:val="0"/>
      <w:spacing w:after="0" w:line="240" w:lineRule="auto"/>
    </w:pPr>
    <w:rPr>
      <w:rFonts w:ascii="Arial" w:hAnsi="Arial" w:cs="Arial"/>
      <w:color w:val="000000"/>
      <w:sz w:val="24"/>
      <w:szCs w:val="24"/>
    </w:rPr>
  </w:style>
  <w:style w:type="paragraph" w:customStyle="1" w:styleId="WW-Zawartotabeli">
    <w:name w:val="WW-Zawartość tabeli"/>
    <w:basedOn w:val="Normalny"/>
    <w:rsid w:val="00C97372"/>
    <w:pPr>
      <w:widowControl w:val="0"/>
      <w:suppressLineNumbers/>
      <w:suppressAutoHyphens/>
      <w:spacing w:after="120" w:line="240" w:lineRule="auto"/>
    </w:pPr>
    <w:rPr>
      <w:rFonts w:ascii="Times New Roman" w:eastAsia="Lucida Sans Unicode"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299878">
      <w:bodyDiv w:val="1"/>
      <w:marLeft w:val="0"/>
      <w:marRight w:val="0"/>
      <w:marTop w:val="0"/>
      <w:marBottom w:val="0"/>
      <w:divBdr>
        <w:top w:val="none" w:sz="0" w:space="0" w:color="auto"/>
        <w:left w:val="none" w:sz="0" w:space="0" w:color="auto"/>
        <w:bottom w:val="none" w:sz="0" w:space="0" w:color="auto"/>
        <w:right w:val="none" w:sz="0" w:space="0" w:color="auto"/>
      </w:divBdr>
    </w:div>
    <w:div w:id="516120626">
      <w:bodyDiv w:val="1"/>
      <w:marLeft w:val="0"/>
      <w:marRight w:val="0"/>
      <w:marTop w:val="0"/>
      <w:marBottom w:val="0"/>
      <w:divBdr>
        <w:top w:val="none" w:sz="0" w:space="0" w:color="auto"/>
        <w:left w:val="none" w:sz="0" w:space="0" w:color="auto"/>
        <w:bottom w:val="none" w:sz="0" w:space="0" w:color="auto"/>
        <w:right w:val="none" w:sz="0" w:space="0" w:color="auto"/>
      </w:divBdr>
    </w:div>
    <w:div w:id="545414420">
      <w:bodyDiv w:val="1"/>
      <w:marLeft w:val="0"/>
      <w:marRight w:val="0"/>
      <w:marTop w:val="0"/>
      <w:marBottom w:val="0"/>
      <w:divBdr>
        <w:top w:val="none" w:sz="0" w:space="0" w:color="auto"/>
        <w:left w:val="none" w:sz="0" w:space="0" w:color="auto"/>
        <w:bottom w:val="none" w:sz="0" w:space="0" w:color="auto"/>
        <w:right w:val="none" w:sz="0" w:space="0" w:color="auto"/>
      </w:divBdr>
    </w:div>
    <w:div w:id="130253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RDOS.opole@rdos.gov.pl" TargetMode="Externa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49C39-B0E5-40A4-9C40-8FD39F6D3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1893</Words>
  <Characters>11358</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13225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Małgorzata MP. Piątkiewicz</cp:lastModifiedBy>
  <cp:revision>2</cp:revision>
  <cp:lastPrinted>2016-12-02T10:17:00Z</cp:lastPrinted>
  <dcterms:created xsi:type="dcterms:W3CDTF">2017-03-15T14:14:00Z</dcterms:created>
  <dcterms:modified xsi:type="dcterms:W3CDTF">2017-03-15T14:14:00Z</dcterms:modified>
</cp:coreProperties>
</file>