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F9B" w:rsidRDefault="000C5F9B" w:rsidP="00850733">
      <w:pPr>
        <w:pStyle w:val="Bezodstpw"/>
        <w:spacing w:line="276" w:lineRule="auto"/>
        <w:rPr>
          <w:rFonts w:ascii="Arial" w:hAnsi="Arial" w:cs="Arial"/>
        </w:rPr>
      </w:pPr>
      <w:bookmarkStart w:id="0" w:name="_GoBack"/>
      <w:bookmarkEnd w:id="0"/>
    </w:p>
    <w:p w:rsidR="00CC7992" w:rsidRPr="00AE29B9" w:rsidRDefault="000C5F9B" w:rsidP="001E0012">
      <w:pPr>
        <w:jc w:val="right"/>
        <w:rPr>
          <w:rFonts w:ascii="Arial" w:hAnsi="Arial" w:cs="Arial"/>
          <w:b/>
          <w:sz w:val="24"/>
        </w:rPr>
      </w:pPr>
      <w:r w:rsidRPr="000E3528">
        <w:rPr>
          <w:rFonts w:ascii="Arial" w:hAnsi="Arial" w:cs="Arial"/>
          <w:b/>
          <w:sz w:val="24"/>
        </w:rPr>
        <w:t>Za</w:t>
      </w:r>
      <w:r w:rsidR="00CC7992" w:rsidRPr="00AE29B9">
        <w:rPr>
          <w:rFonts w:ascii="Arial" w:hAnsi="Arial" w:cs="Arial"/>
          <w:b/>
          <w:sz w:val="24"/>
        </w:rPr>
        <w:t xml:space="preserve">łącznik nr </w:t>
      </w:r>
      <w:r w:rsidR="00773DF0" w:rsidRPr="00AE29B9">
        <w:rPr>
          <w:rFonts w:ascii="Arial" w:hAnsi="Arial" w:cs="Arial"/>
          <w:b/>
          <w:sz w:val="24"/>
        </w:rPr>
        <w:t>3</w:t>
      </w:r>
      <w:r w:rsidR="00CC7992" w:rsidRPr="00AE29B9">
        <w:rPr>
          <w:rFonts w:ascii="Arial" w:hAnsi="Arial" w:cs="Arial"/>
          <w:b/>
          <w:sz w:val="24"/>
        </w:rPr>
        <w:t xml:space="preserve"> </w:t>
      </w:r>
    </w:p>
    <w:p w:rsidR="00CC7992" w:rsidRPr="00AE29B9" w:rsidRDefault="00E331E6" w:rsidP="00CC7992">
      <w:pPr>
        <w:spacing w:after="0"/>
        <w:jc w:val="both"/>
        <w:rPr>
          <w:rFonts w:ascii="Arial" w:eastAsia="Times New Roman" w:hAnsi="Arial" w:cs="Arial"/>
          <w:color w:val="FF0000"/>
          <w:sz w:val="24"/>
          <w:lang w:eastAsia="pl-PL"/>
        </w:rPr>
      </w:pPr>
      <w:r w:rsidRPr="00AE29B9">
        <w:rPr>
          <w:rFonts w:ascii="Arial" w:hAnsi="Arial" w:cs="Arial"/>
          <w:sz w:val="24"/>
        </w:rPr>
        <w:t>WOF.261.12.4</w:t>
      </w:r>
      <w:r w:rsidR="000C5F9B" w:rsidRPr="00AE29B9">
        <w:rPr>
          <w:rFonts w:ascii="Arial" w:hAnsi="Arial" w:cs="Arial"/>
          <w:sz w:val="24"/>
        </w:rPr>
        <w:t>8</w:t>
      </w:r>
      <w:r w:rsidRPr="00AE29B9">
        <w:rPr>
          <w:rFonts w:ascii="Arial" w:hAnsi="Arial" w:cs="Arial"/>
          <w:sz w:val="24"/>
        </w:rPr>
        <w:t>.2016.MS</w:t>
      </w:r>
    </w:p>
    <w:p w:rsidR="00CC7992" w:rsidRPr="00AE29B9" w:rsidRDefault="00CC7992" w:rsidP="00CC7992">
      <w:pPr>
        <w:spacing w:after="0"/>
        <w:jc w:val="both"/>
        <w:rPr>
          <w:rFonts w:ascii="Arial" w:eastAsia="Times New Roman" w:hAnsi="Arial" w:cs="Arial"/>
          <w:color w:val="FF0000"/>
          <w:sz w:val="24"/>
          <w:lang w:eastAsia="pl-PL"/>
        </w:rPr>
      </w:pPr>
    </w:p>
    <w:p w:rsidR="00CC7992" w:rsidRPr="00AE29B9" w:rsidRDefault="00CC7992" w:rsidP="00CC7992">
      <w:pPr>
        <w:spacing w:after="0"/>
        <w:jc w:val="both"/>
        <w:rPr>
          <w:rFonts w:ascii="Arial" w:eastAsia="Times New Roman" w:hAnsi="Arial" w:cs="Arial"/>
          <w:color w:val="FF0000"/>
          <w:sz w:val="12"/>
          <w:lang w:eastAsia="pl-PL"/>
        </w:rPr>
      </w:pPr>
    </w:p>
    <w:p w:rsidR="00CC7992" w:rsidRPr="00AE29B9" w:rsidRDefault="00E331E6" w:rsidP="00CC7992">
      <w:pPr>
        <w:jc w:val="center"/>
        <w:rPr>
          <w:rFonts w:ascii="Arial" w:hAnsi="Arial" w:cs="Arial"/>
          <w:b/>
          <w:sz w:val="24"/>
        </w:rPr>
      </w:pPr>
      <w:r w:rsidRPr="00AE29B9">
        <w:rPr>
          <w:rFonts w:ascii="Arial" w:hAnsi="Arial" w:cs="Arial"/>
          <w:b/>
          <w:sz w:val="24"/>
        </w:rPr>
        <w:t>Formularz ofertowy</w:t>
      </w:r>
    </w:p>
    <w:p w:rsidR="00CC7992" w:rsidRPr="00AE29B9" w:rsidRDefault="001E0012" w:rsidP="00AE29B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9B9">
        <w:rPr>
          <w:rFonts w:ascii="Arial" w:eastAsia="Times New Roman" w:hAnsi="Arial" w:cs="Arial"/>
          <w:lang w:eastAsia="pl-PL"/>
        </w:rPr>
        <w:t>Na usługę sprzątania pomieszczeń zajmowanych przez Regiona</w:t>
      </w:r>
      <w:r w:rsidR="00627E2D" w:rsidRPr="00AE29B9">
        <w:rPr>
          <w:rFonts w:ascii="Arial" w:eastAsia="Times New Roman" w:hAnsi="Arial" w:cs="Arial"/>
          <w:lang w:eastAsia="pl-PL"/>
        </w:rPr>
        <w:t>lną Dyrekcję Ochrony Środowiska</w:t>
      </w:r>
      <w:r w:rsidR="00AE29B9">
        <w:rPr>
          <w:rFonts w:ascii="Arial" w:eastAsia="Times New Roman" w:hAnsi="Arial" w:cs="Arial"/>
          <w:lang w:eastAsia="pl-PL"/>
        </w:rPr>
        <w:t xml:space="preserve"> </w:t>
      </w:r>
      <w:r w:rsidRPr="00AE29B9">
        <w:rPr>
          <w:rFonts w:ascii="Arial" w:eastAsia="Times New Roman" w:hAnsi="Arial" w:cs="Arial"/>
          <w:lang w:eastAsia="pl-PL"/>
        </w:rPr>
        <w:t xml:space="preserve">w Opolu, przy ul. Obrońców Stalingradu 66 – III p. o powierzchni </w:t>
      </w:r>
      <w:r w:rsidRPr="00AE29B9">
        <w:rPr>
          <w:rFonts w:ascii="Arial" w:eastAsia="Times New Roman" w:hAnsi="Arial" w:cs="Arial"/>
          <w:b/>
          <w:lang w:eastAsia="pl-PL"/>
        </w:rPr>
        <w:t>564 m</w:t>
      </w:r>
      <w:r w:rsidRPr="00AE29B9">
        <w:rPr>
          <w:rFonts w:ascii="Arial" w:eastAsia="Times New Roman" w:hAnsi="Arial" w:cs="Arial"/>
          <w:b/>
          <w:vertAlign w:val="superscript"/>
          <w:lang w:eastAsia="pl-PL"/>
        </w:rPr>
        <w:t>2</w:t>
      </w:r>
      <w:r w:rsidRPr="00AE29B9">
        <w:rPr>
          <w:rFonts w:ascii="Arial" w:eastAsia="Times New Roman" w:hAnsi="Arial" w:cs="Arial"/>
          <w:lang w:eastAsia="pl-PL"/>
        </w:rPr>
        <w:t>.</w:t>
      </w:r>
      <w:r w:rsidR="00AE29B9">
        <w:rPr>
          <w:rFonts w:ascii="Arial" w:eastAsia="Times New Roman" w:hAnsi="Arial" w:cs="Arial"/>
          <w:lang w:eastAsia="pl-PL"/>
        </w:rPr>
        <w:br/>
      </w:r>
    </w:p>
    <w:p w:rsidR="00E331E6" w:rsidRPr="00AE29B9" w:rsidRDefault="006B4C07" w:rsidP="00AE29B9">
      <w:pPr>
        <w:spacing w:after="0" w:line="480" w:lineRule="auto"/>
        <w:rPr>
          <w:rFonts w:ascii="Arial" w:hAnsi="Arial" w:cs="Arial"/>
        </w:rPr>
      </w:pPr>
      <w:r w:rsidRPr="00AE29B9">
        <w:rPr>
          <w:rFonts w:ascii="Arial" w:hAnsi="Arial" w:cs="Arial"/>
        </w:rPr>
        <w:t xml:space="preserve">1. </w:t>
      </w:r>
      <w:r w:rsidR="00AE29B9">
        <w:rPr>
          <w:rFonts w:ascii="Arial" w:hAnsi="Arial" w:cs="Arial"/>
        </w:rPr>
        <w:t>Dane wykonawcy</w:t>
      </w:r>
      <w:r w:rsidR="00CC7992" w:rsidRPr="00AE29B9">
        <w:rPr>
          <w:rFonts w:ascii="Arial" w:hAnsi="Arial" w:cs="Arial"/>
        </w:rPr>
        <w:t xml:space="preserve">: </w:t>
      </w:r>
    </w:p>
    <w:p w:rsidR="00E331E6" w:rsidRPr="00AE29B9" w:rsidRDefault="00E331E6" w:rsidP="00AE29B9">
      <w:pPr>
        <w:spacing w:after="0" w:line="480" w:lineRule="auto"/>
        <w:rPr>
          <w:rFonts w:ascii="Arial" w:hAnsi="Arial" w:cs="Arial"/>
        </w:rPr>
      </w:pPr>
      <w:r w:rsidRPr="00AE29B9">
        <w:rPr>
          <w:rFonts w:ascii="Arial" w:hAnsi="Arial" w:cs="Arial"/>
        </w:rPr>
        <w:t>Nazwa:</w:t>
      </w:r>
      <w:r w:rsidR="00627E2D" w:rsidRPr="00AE29B9">
        <w:rPr>
          <w:rFonts w:ascii="Arial" w:hAnsi="Arial" w:cs="Arial"/>
        </w:rPr>
        <w:tab/>
      </w:r>
      <w:r w:rsidRPr="00AE29B9">
        <w:rPr>
          <w:rFonts w:ascii="Arial" w:hAnsi="Arial" w:cs="Arial"/>
        </w:rPr>
        <w:t>……………………………………………………...…….…………………</w:t>
      </w:r>
    </w:p>
    <w:p w:rsidR="001E0012" w:rsidRPr="00AE29B9" w:rsidRDefault="00E331E6" w:rsidP="00AE29B9">
      <w:pPr>
        <w:spacing w:after="0" w:line="480" w:lineRule="auto"/>
        <w:rPr>
          <w:rFonts w:ascii="Arial" w:hAnsi="Arial" w:cs="Arial"/>
        </w:rPr>
      </w:pPr>
      <w:r w:rsidRPr="00AE29B9">
        <w:rPr>
          <w:rFonts w:ascii="Arial" w:hAnsi="Arial" w:cs="Arial"/>
        </w:rPr>
        <w:t xml:space="preserve">Adres: </w:t>
      </w:r>
      <w:r w:rsidR="001E0012" w:rsidRPr="00AE29B9">
        <w:rPr>
          <w:rFonts w:ascii="Arial" w:hAnsi="Arial" w:cs="Arial"/>
        </w:rPr>
        <w:tab/>
      </w:r>
      <w:r w:rsidR="001E0012" w:rsidRPr="00AE29B9">
        <w:rPr>
          <w:rFonts w:ascii="Arial" w:hAnsi="Arial" w:cs="Arial"/>
        </w:rPr>
        <w:tab/>
        <w:t>……………………………………………………...…….…………………</w:t>
      </w:r>
    </w:p>
    <w:p w:rsidR="00E331E6" w:rsidRPr="00AE29B9" w:rsidRDefault="00E331E6" w:rsidP="00AE29B9">
      <w:pPr>
        <w:spacing w:after="0" w:line="480" w:lineRule="auto"/>
        <w:rPr>
          <w:rFonts w:ascii="Arial" w:hAnsi="Arial" w:cs="Arial"/>
        </w:rPr>
      </w:pPr>
      <w:r w:rsidRPr="00AE29B9">
        <w:rPr>
          <w:rFonts w:ascii="Arial" w:hAnsi="Arial" w:cs="Arial"/>
        </w:rPr>
        <w:t>NIP:</w:t>
      </w:r>
      <w:r w:rsidRPr="00AE29B9">
        <w:rPr>
          <w:rFonts w:ascii="Arial" w:hAnsi="Arial" w:cs="Arial"/>
        </w:rPr>
        <w:tab/>
      </w:r>
      <w:r w:rsidR="001E0012" w:rsidRPr="00AE29B9">
        <w:rPr>
          <w:rFonts w:ascii="Arial" w:hAnsi="Arial" w:cs="Arial"/>
        </w:rPr>
        <w:tab/>
      </w:r>
      <w:r w:rsidRPr="00AE29B9">
        <w:rPr>
          <w:rFonts w:ascii="Arial" w:hAnsi="Arial" w:cs="Arial"/>
        </w:rPr>
        <w:t>……………………………………………………...…….…………………</w:t>
      </w:r>
    </w:p>
    <w:p w:rsidR="00E331E6" w:rsidRPr="00AE29B9" w:rsidRDefault="00E331E6" w:rsidP="00AE29B9">
      <w:pPr>
        <w:spacing w:after="0" w:line="480" w:lineRule="auto"/>
        <w:rPr>
          <w:rFonts w:ascii="Arial" w:hAnsi="Arial" w:cs="Arial"/>
        </w:rPr>
      </w:pPr>
      <w:r w:rsidRPr="00AE29B9">
        <w:rPr>
          <w:rFonts w:ascii="Arial" w:hAnsi="Arial" w:cs="Arial"/>
        </w:rPr>
        <w:t>REGON:</w:t>
      </w:r>
      <w:r w:rsidRPr="00AE29B9">
        <w:rPr>
          <w:rFonts w:ascii="Arial" w:hAnsi="Arial" w:cs="Arial"/>
        </w:rPr>
        <w:tab/>
        <w:t>……………………………………………………...…….…………………</w:t>
      </w:r>
    </w:p>
    <w:p w:rsidR="00E331E6" w:rsidRPr="00AE29B9" w:rsidRDefault="00E331E6" w:rsidP="00AE29B9">
      <w:pPr>
        <w:spacing w:after="0" w:line="480" w:lineRule="auto"/>
        <w:rPr>
          <w:rFonts w:ascii="Arial" w:hAnsi="Arial" w:cs="Arial"/>
        </w:rPr>
      </w:pPr>
      <w:r w:rsidRPr="00AE29B9">
        <w:rPr>
          <w:rFonts w:ascii="Arial" w:hAnsi="Arial" w:cs="Arial"/>
        </w:rPr>
        <w:t>Nr telefonu:</w:t>
      </w:r>
      <w:r w:rsidRPr="00AE29B9">
        <w:rPr>
          <w:rFonts w:ascii="Arial" w:hAnsi="Arial" w:cs="Arial"/>
        </w:rPr>
        <w:tab/>
        <w:t>……………………………………………………...…….…………………</w:t>
      </w:r>
    </w:p>
    <w:p w:rsidR="00E331E6" w:rsidRPr="00AE29B9" w:rsidRDefault="00E331E6" w:rsidP="00AE29B9">
      <w:pPr>
        <w:spacing w:after="0" w:line="480" w:lineRule="auto"/>
        <w:rPr>
          <w:rFonts w:ascii="Arial" w:hAnsi="Arial" w:cs="Arial"/>
        </w:rPr>
      </w:pPr>
      <w:r w:rsidRPr="00AE29B9">
        <w:rPr>
          <w:rFonts w:ascii="Arial" w:hAnsi="Arial" w:cs="Arial"/>
        </w:rPr>
        <w:t>Adres e-mail:</w:t>
      </w:r>
      <w:r w:rsidRPr="00AE29B9">
        <w:rPr>
          <w:rFonts w:ascii="Arial" w:hAnsi="Arial" w:cs="Arial"/>
        </w:rPr>
        <w:tab/>
        <w:t>……………………………………………………...…….…………………</w:t>
      </w:r>
    </w:p>
    <w:p w:rsidR="00CC7992" w:rsidRPr="00AE29B9" w:rsidRDefault="00CC7992" w:rsidP="00CC7992">
      <w:pPr>
        <w:spacing w:after="0"/>
        <w:rPr>
          <w:rFonts w:ascii="Arial" w:hAnsi="Arial" w:cs="Arial"/>
          <w:sz w:val="12"/>
        </w:rPr>
      </w:pPr>
    </w:p>
    <w:p w:rsidR="00CC7992" w:rsidRPr="00AE29B9" w:rsidRDefault="006B4C07" w:rsidP="00AE29B9">
      <w:pPr>
        <w:spacing w:after="0" w:line="360" w:lineRule="auto"/>
        <w:jc w:val="both"/>
        <w:rPr>
          <w:rFonts w:ascii="Arial" w:hAnsi="Arial" w:cs="Arial"/>
        </w:rPr>
      </w:pPr>
      <w:r w:rsidRPr="00AE29B9">
        <w:rPr>
          <w:rFonts w:ascii="Arial" w:hAnsi="Arial" w:cs="Arial"/>
        </w:rPr>
        <w:t xml:space="preserve">2. </w:t>
      </w:r>
      <w:r w:rsidR="00CC7992" w:rsidRPr="00AE29B9">
        <w:rPr>
          <w:rFonts w:ascii="Arial" w:hAnsi="Arial" w:cs="Arial"/>
        </w:rPr>
        <w:t>Po zapoznaniu się z przedmiotem zamówienia,</w:t>
      </w:r>
      <w:r w:rsidR="00627E2D" w:rsidRPr="00AE29B9">
        <w:rPr>
          <w:rFonts w:ascii="Arial" w:hAnsi="Arial" w:cs="Arial"/>
        </w:rPr>
        <w:t xml:space="preserve"> oferuję</w:t>
      </w:r>
      <w:r w:rsidR="00CC7992" w:rsidRPr="00AE29B9">
        <w:rPr>
          <w:rFonts w:ascii="Arial" w:hAnsi="Arial" w:cs="Arial"/>
        </w:rPr>
        <w:t xml:space="preserve"> </w:t>
      </w:r>
      <w:r w:rsidR="00627E2D" w:rsidRPr="00AE29B9">
        <w:rPr>
          <w:rFonts w:ascii="Arial" w:hAnsi="Arial" w:cs="Arial"/>
        </w:rPr>
        <w:t>realizację przedmiotu zamówienia  na okres od 1 stycznia 2017 r. do 31 grudnia 2017 r.  za cenę brutto (z VAT) …………………..zł</w:t>
      </w:r>
      <w:r w:rsidR="00AE29B9">
        <w:rPr>
          <w:rFonts w:ascii="Arial" w:hAnsi="Arial" w:cs="Arial"/>
        </w:rPr>
        <w:t xml:space="preserve"> </w:t>
      </w:r>
      <w:r w:rsidR="00627E2D" w:rsidRPr="00AE29B9">
        <w:rPr>
          <w:rFonts w:ascii="Arial" w:hAnsi="Arial" w:cs="Arial"/>
        </w:rPr>
        <w:t>(słownie:………………….…………………………………..…) miesięcznie.</w:t>
      </w:r>
    </w:p>
    <w:p w:rsidR="00627E2D" w:rsidRPr="00AE29B9" w:rsidRDefault="00627E2D" w:rsidP="00AE29B9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6B4C07" w:rsidRDefault="006B4C07" w:rsidP="00AE29B9">
      <w:pPr>
        <w:spacing w:after="0" w:line="360" w:lineRule="auto"/>
        <w:jc w:val="both"/>
        <w:rPr>
          <w:rFonts w:ascii="Arial" w:hAnsi="Arial" w:cs="Arial"/>
        </w:rPr>
      </w:pPr>
      <w:r w:rsidRPr="00AE29B9">
        <w:rPr>
          <w:rFonts w:ascii="Arial" w:hAnsi="Arial" w:cs="Arial"/>
        </w:rPr>
        <w:t xml:space="preserve">3. Do oferty </w:t>
      </w:r>
      <w:r w:rsidR="00627E2D" w:rsidRPr="00AE29B9">
        <w:rPr>
          <w:rFonts w:ascii="Arial" w:hAnsi="Arial" w:cs="Arial"/>
        </w:rPr>
        <w:t>za</w:t>
      </w:r>
      <w:r w:rsidRPr="00AE29B9">
        <w:rPr>
          <w:rFonts w:ascii="Arial" w:hAnsi="Arial" w:cs="Arial"/>
        </w:rPr>
        <w:t xml:space="preserve">łączam </w:t>
      </w:r>
      <w:r w:rsidR="00627E2D" w:rsidRPr="00AE29B9">
        <w:rPr>
          <w:rFonts w:ascii="Arial" w:hAnsi="Arial" w:cs="Arial"/>
        </w:rPr>
        <w:t xml:space="preserve"> …… szt. referencji potwierdzających należyte wykonanie usług s</w:t>
      </w:r>
      <w:r w:rsidR="00D92493">
        <w:rPr>
          <w:rFonts w:ascii="Arial" w:hAnsi="Arial" w:cs="Arial"/>
        </w:rPr>
        <w:t>przątania pomieszczeń biurowych wraz z wykazem przedstawionych referencji potwierdzającym na jakiej powierzchni zostały wykonane przedstawione w referencjach usługi, jeżeli taka informacja nie wynika wprost z treści referencji.</w:t>
      </w:r>
    </w:p>
    <w:p w:rsidR="005115F2" w:rsidRPr="00AE29B9" w:rsidRDefault="005115F2" w:rsidP="00AE29B9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CC7992" w:rsidRPr="00AE29B9" w:rsidRDefault="006B4C07" w:rsidP="00AE29B9">
      <w:pPr>
        <w:spacing w:after="0" w:line="360" w:lineRule="auto"/>
        <w:jc w:val="both"/>
        <w:rPr>
          <w:rFonts w:ascii="Arial" w:hAnsi="Arial" w:cs="Arial"/>
        </w:rPr>
      </w:pPr>
      <w:r w:rsidRPr="00AE29B9">
        <w:rPr>
          <w:rFonts w:ascii="Arial" w:hAnsi="Arial" w:cs="Arial"/>
        </w:rPr>
        <w:t xml:space="preserve">4. Posiadam/ nie posiadam* </w:t>
      </w:r>
      <w:r w:rsidRPr="00AE29B9">
        <w:rPr>
          <w:rFonts w:ascii="Arial" w:hAnsi="Arial" w:cs="Arial"/>
          <w:szCs w:val="20"/>
        </w:rPr>
        <w:t xml:space="preserve">wdrożony system zarządzania środowiskowego </w:t>
      </w:r>
      <w:r w:rsidRPr="00AE29B9">
        <w:rPr>
          <w:rFonts w:ascii="Arial" w:hAnsi="Arial" w:cs="Arial"/>
          <w:i/>
          <w:szCs w:val="20"/>
        </w:rPr>
        <w:t>(podać jaki) ……………………………………………………………………………………………</w:t>
      </w:r>
      <w:r w:rsidR="00627E2D" w:rsidRPr="00AE29B9">
        <w:rPr>
          <w:rFonts w:ascii="Arial" w:hAnsi="Arial" w:cs="Arial"/>
          <w:i/>
          <w:szCs w:val="20"/>
        </w:rPr>
        <w:t>…………</w:t>
      </w:r>
      <w:r w:rsidRPr="00AE29B9">
        <w:rPr>
          <w:rFonts w:ascii="Arial" w:hAnsi="Arial" w:cs="Arial"/>
          <w:i/>
          <w:szCs w:val="20"/>
        </w:rPr>
        <w:t>…</w:t>
      </w:r>
    </w:p>
    <w:p w:rsidR="00CC7992" w:rsidRPr="00AE29B9" w:rsidRDefault="00CC7992" w:rsidP="00AE29B9">
      <w:pPr>
        <w:spacing w:after="0" w:line="360" w:lineRule="auto"/>
        <w:jc w:val="both"/>
        <w:rPr>
          <w:rFonts w:ascii="Arial" w:eastAsia="Times New Roman" w:hAnsi="Arial" w:cs="Arial"/>
          <w:sz w:val="12"/>
          <w:lang w:eastAsia="pl-PL"/>
        </w:rPr>
      </w:pPr>
    </w:p>
    <w:p w:rsidR="00064B07" w:rsidRPr="00AE29B9" w:rsidRDefault="00627E2D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9B9">
        <w:rPr>
          <w:rFonts w:ascii="Arial" w:eastAsia="Times New Roman" w:hAnsi="Arial" w:cs="Arial"/>
          <w:lang w:eastAsia="pl-PL"/>
        </w:rPr>
        <w:t xml:space="preserve">5. </w:t>
      </w:r>
      <w:r w:rsidR="00CC7992" w:rsidRPr="00AE29B9">
        <w:rPr>
          <w:rFonts w:ascii="Arial" w:eastAsia="Times New Roman" w:hAnsi="Arial" w:cs="Arial"/>
          <w:lang w:eastAsia="pl-PL"/>
        </w:rPr>
        <w:t>Oświadczam, że posiadam niezbędną</w:t>
      </w:r>
      <w:r w:rsidRPr="00AE29B9">
        <w:rPr>
          <w:rFonts w:ascii="Arial" w:eastAsia="Times New Roman" w:hAnsi="Arial" w:cs="Arial"/>
          <w:lang w:eastAsia="pl-PL"/>
        </w:rPr>
        <w:t xml:space="preserve"> do wykonania zamówienia wiedzę </w:t>
      </w:r>
      <w:r w:rsidR="00CC7992" w:rsidRPr="00AE29B9">
        <w:rPr>
          <w:rFonts w:ascii="Arial" w:eastAsia="Times New Roman" w:hAnsi="Arial" w:cs="Arial"/>
          <w:lang w:eastAsia="pl-PL"/>
        </w:rPr>
        <w:t xml:space="preserve">i doświadczenie oraz dysponuję odpowiednim potencjałem technicznym oraz osobami zdolnymi do wykonania zamówienia. </w:t>
      </w:r>
    </w:p>
    <w:p w:rsidR="006B4C07" w:rsidRPr="00AE29B9" w:rsidRDefault="006B4C07" w:rsidP="00AE29B9">
      <w:pPr>
        <w:pStyle w:val="Akapitzlist"/>
        <w:spacing w:after="0" w:line="360" w:lineRule="auto"/>
        <w:ind w:left="426"/>
        <w:jc w:val="both"/>
        <w:rPr>
          <w:rFonts w:ascii="Arial" w:eastAsia="Times New Roman" w:hAnsi="Arial" w:cs="Arial"/>
          <w:sz w:val="12"/>
          <w:lang w:eastAsia="pl-PL"/>
        </w:rPr>
      </w:pPr>
    </w:p>
    <w:p w:rsidR="00627E2D" w:rsidRPr="00AE29B9" w:rsidRDefault="00627E2D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9B9">
        <w:rPr>
          <w:rFonts w:ascii="Arial" w:eastAsia="Times New Roman" w:hAnsi="Arial" w:cs="Arial"/>
          <w:lang w:eastAsia="pl-PL"/>
        </w:rPr>
        <w:lastRenderedPageBreak/>
        <w:t xml:space="preserve">6. </w:t>
      </w:r>
      <w:r w:rsidR="003615FA" w:rsidRPr="00AE29B9">
        <w:rPr>
          <w:rFonts w:ascii="Arial" w:eastAsia="Times New Roman" w:hAnsi="Arial" w:cs="Arial"/>
          <w:lang w:eastAsia="pl-PL"/>
        </w:rPr>
        <w:t>Oświadczam, że zapoznałem się z istotnym</w:t>
      </w:r>
      <w:r w:rsidR="001D2A4A" w:rsidRPr="00AE29B9">
        <w:rPr>
          <w:rFonts w:ascii="Arial" w:eastAsia="Times New Roman" w:hAnsi="Arial" w:cs="Arial"/>
          <w:lang w:eastAsia="pl-PL"/>
        </w:rPr>
        <w:t>i warunkami umowy i akceptuję je</w:t>
      </w:r>
      <w:r w:rsidRPr="00AE29B9">
        <w:rPr>
          <w:rFonts w:ascii="Arial" w:eastAsia="Times New Roman" w:hAnsi="Arial" w:cs="Arial"/>
          <w:lang w:eastAsia="pl-PL"/>
        </w:rPr>
        <w:t xml:space="preserve"> bez zastrzeżeń,</w:t>
      </w:r>
      <w:r w:rsidR="00A516F9">
        <w:rPr>
          <w:rFonts w:ascii="Arial" w:eastAsia="Times New Roman" w:hAnsi="Arial" w:cs="Arial"/>
          <w:lang w:eastAsia="pl-PL"/>
        </w:rPr>
        <w:t xml:space="preserve"> </w:t>
      </w:r>
      <w:r w:rsidRPr="00AE29B9">
        <w:rPr>
          <w:rFonts w:ascii="Arial" w:eastAsia="Times New Roman" w:hAnsi="Arial" w:cs="Arial"/>
          <w:lang w:eastAsia="pl-PL"/>
        </w:rPr>
        <w:t>a w przypadku wyboru niniejszej oferty, zobowiązuję się do zawarcia umowy na warunkach, w miejscu i terminie określonym przez Zamawiającego.</w:t>
      </w:r>
    </w:p>
    <w:p w:rsidR="00627E2D" w:rsidRPr="00AE29B9" w:rsidRDefault="00627E2D" w:rsidP="00AE29B9">
      <w:pPr>
        <w:spacing w:after="0" w:line="360" w:lineRule="auto"/>
        <w:jc w:val="both"/>
        <w:rPr>
          <w:rFonts w:ascii="Arial" w:eastAsia="Times New Roman" w:hAnsi="Arial" w:cs="Arial"/>
          <w:sz w:val="12"/>
          <w:lang w:eastAsia="pl-PL"/>
        </w:rPr>
      </w:pPr>
    </w:p>
    <w:p w:rsidR="000E3528" w:rsidRDefault="00627E2D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9B9">
        <w:rPr>
          <w:rFonts w:ascii="Arial" w:eastAsia="Times New Roman" w:hAnsi="Arial" w:cs="Arial"/>
          <w:lang w:eastAsia="pl-PL"/>
        </w:rPr>
        <w:t>7. Oświadczam, że cena brutto obejmuje wszystkie koszty realizacji przedmiotu zamówienia.</w:t>
      </w:r>
    </w:p>
    <w:p w:rsidR="000E3528" w:rsidRPr="000E3528" w:rsidRDefault="000E3528" w:rsidP="00AE29B9">
      <w:pPr>
        <w:spacing w:after="0" w:line="360" w:lineRule="auto"/>
        <w:jc w:val="both"/>
        <w:rPr>
          <w:rFonts w:ascii="Arial" w:eastAsia="Times New Roman" w:hAnsi="Arial" w:cs="Arial"/>
          <w:sz w:val="20"/>
          <w:lang w:eastAsia="pl-PL"/>
        </w:rPr>
      </w:pPr>
    </w:p>
    <w:p w:rsidR="00627E2D" w:rsidRPr="00AE29B9" w:rsidRDefault="000E3528" w:rsidP="00AE29B9">
      <w:pPr>
        <w:spacing w:after="0" w:line="360" w:lineRule="auto"/>
        <w:jc w:val="both"/>
        <w:rPr>
          <w:rFonts w:ascii="Arial" w:eastAsia="Times New Roman" w:hAnsi="Arial" w:cs="Arial"/>
          <w:sz w:val="12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8. </w:t>
      </w:r>
      <w:r>
        <w:rPr>
          <w:rFonts w:ascii="Arial" w:hAnsi="Arial" w:cs="Arial"/>
        </w:rPr>
        <w:t>Oświadczam, że do</w:t>
      </w:r>
      <w:r w:rsidRPr="000E3528">
        <w:rPr>
          <w:rFonts w:ascii="Arial" w:hAnsi="Arial" w:cs="Arial"/>
        </w:rPr>
        <w:t xml:space="preserve"> wykon</w:t>
      </w:r>
      <w:r>
        <w:rPr>
          <w:rFonts w:ascii="Arial" w:hAnsi="Arial" w:cs="Arial"/>
        </w:rPr>
        <w:t>ywa</w:t>
      </w:r>
      <w:r w:rsidRPr="000E3528">
        <w:rPr>
          <w:rFonts w:ascii="Arial" w:hAnsi="Arial" w:cs="Arial"/>
        </w:rPr>
        <w:t>nia przedmiotu umowy b</w:t>
      </w:r>
      <w:r>
        <w:rPr>
          <w:rFonts w:ascii="Arial" w:hAnsi="Arial" w:cs="Arial"/>
        </w:rPr>
        <w:t>ędzie</w:t>
      </w:r>
      <w:r w:rsidRPr="000E3528">
        <w:rPr>
          <w:rFonts w:ascii="Arial" w:hAnsi="Arial" w:cs="Arial"/>
        </w:rPr>
        <w:t xml:space="preserve"> kierowany personel, którego wynagrodzenie za pracę jest równe lub przekracza równowartość wysokości wynagrodzenia minimalnego, o którym mowa w ustawie z 10.10.2002 o minimalnym wynagrodzeniu za pracę (Dz.U. z 2015 r. poz.</w:t>
      </w:r>
      <w:r>
        <w:rPr>
          <w:rFonts w:ascii="Arial" w:hAnsi="Arial" w:cs="Arial"/>
        </w:rPr>
        <w:t xml:space="preserve"> 2008</w:t>
      </w:r>
      <w:r w:rsidR="00D92493">
        <w:rPr>
          <w:rFonts w:ascii="Arial" w:hAnsi="Arial" w:cs="Arial"/>
        </w:rPr>
        <w:t xml:space="preserve"> z </w:t>
      </w:r>
      <w:proofErr w:type="spellStart"/>
      <w:r w:rsidR="00D92493">
        <w:rPr>
          <w:rFonts w:ascii="Arial" w:hAnsi="Arial" w:cs="Arial"/>
        </w:rPr>
        <w:t>póź</w:t>
      </w:r>
      <w:r w:rsidR="007F7928">
        <w:rPr>
          <w:rFonts w:ascii="Arial" w:hAnsi="Arial" w:cs="Arial"/>
        </w:rPr>
        <w:t>n</w:t>
      </w:r>
      <w:proofErr w:type="spellEnd"/>
      <w:r w:rsidR="007F7928">
        <w:rPr>
          <w:rFonts w:ascii="Arial" w:hAnsi="Arial" w:cs="Arial"/>
        </w:rPr>
        <w:t>. zm.</w:t>
      </w:r>
      <w:r>
        <w:rPr>
          <w:rFonts w:ascii="Arial" w:hAnsi="Arial" w:cs="Arial"/>
        </w:rPr>
        <w:t xml:space="preserve">) </w:t>
      </w:r>
      <w:r w:rsidRPr="000E3528">
        <w:rPr>
          <w:rFonts w:ascii="Arial" w:hAnsi="Arial" w:cs="Arial"/>
        </w:rPr>
        <w:t xml:space="preserve">z uwzględnieniem </w:t>
      </w:r>
      <w:r w:rsidR="007F7928">
        <w:rPr>
          <w:rFonts w:ascii="Arial" w:hAnsi="Arial" w:cs="Arial"/>
        </w:rPr>
        <w:t xml:space="preserve">wymiaru </w:t>
      </w:r>
      <w:r w:rsidRPr="000E3528">
        <w:rPr>
          <w:rFonts w:ascii="Arial" w:hAnsi="Arial" w:cs="Arial"/>
        </w:rPr>
        <w:t>czasu pracy.</w:t>
      </w:r>
      <w:r w:rsidRPr="000E3528">
        <w:rPr>
          <w:rFonts w:ascii="Arial" w:hAnsi="Arial" w:cs="Arial"/>
        </w:rPr>
        <w:cr/>
      </w:r>
    </w:p>
    <w:p w:rsidR="00627E2D" w:rsidRPr="00AE29B9" w:rsidRDefault="000E3528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9</w:t>
      </w:r>
      <w:r w:rsidR="00627E2D" w:rsidRPr="00AE29B9">
        <w:rPr>
          <w:rFonts w:ascii="Arial" w:eastAsia="Times New Roman" w:hAnsi="Arial" w:cs="Arial"/>
          <w:lang w:eastAsia="pl-PL"/>
        </w:rPr>
        <w:t>. Oświadczam, że uzyskano wszelkie informacje niezbędne do rzetelnego sporządzenia niniejszej oferty.</w:t>
      </w:r>
    </w:p>
    <w:p w:rsidR="00627E2D" w:rsidRPr="00AE29B9" w:rsidRDefault="00627E2D" w:rsidP="00AE29B9">
      <w:pPr>
        <w:spacing w:after="0" w:line="360" w:lineRule="auto"/>
        <w:jc w:val="both"/>
        <w:rPr>
          <w:rFonts w:ascii="Arial" w:eastAsia="Times New Roman" w:hAnsi="Arial" w:cs="Arial"/>
          <w:sz w:val="14"/>
          <w:lang w:eastAsia="pl-PL"/>
        </w:rPr>
      </w:pPr>
    </w:p>
    <w:p w:rsidR="00627E2D" w:rsidRPr="00AE29B9" w:rsidRDefault="000E3528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10</w:t>
      </w:r>
      <w:r w:rsidR="00627E2D" w:rsidRPr="00AE29B9">
        <w:rPr>
          <w:rFonts w:ascii="Arial" w:eastAsia="Times New Roman" w:hAnsi="Arial" w:cs="Arial"/>
          <w:lang w:eastAsia="pl-PL"/>
        </w:rPr>
        <w:t>. Oświadczam, że jestem upoważniony do reprezentowania Wykonawcy.</w:t>
      </w:r>
    </w:p>
    <w:p w:rsidR="00AE29B9" w:rsidRPr="00AE29B9" w:rsidRDefault="00AE29B9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627E2D" w:rsidRPr="00AE29B9" w:rsidRDefault="00627E2D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9B9">
        <w:rPr>
          <w:rFonts w:ascii="Arial" w:eastAsia="Times New Roman" w:hAnsi="Arial" w:cs="Arial"/>
          <w:lang w:eastAsia="pl-PL"/>
        </w:rPr>
        <w:t>1</w:t>
      </w:r>
      <w:r w:rsidR="000E3528">
        <w:rPr>
          <w:rFonts w:ascii="Arial" w:eastAsia="Times New Roman" w:hAnsi="Arial" w:cs="Arial"/>
          <w:lang w:eastAsia="pl-PL"/>
        </w:rPr>
        <w:t>1</w:t>
      </w:r>
      <w:r w:rsidRPr="00AE29B9">
        <w:rPr>
          <w:rFonts w:ascii="Arial" w:eastAsia="Times New Roman" w:hAnsi="Arial" w:cs="Arial"/>
          <w:lang w:eastAsia="pl-PL"/>
        </w:rPr>
        <w:t>. Załącznikami do niniejszej oferty są:</w:t>
      </w:r>
    </w:p>
    <w:p w:rsidR="00627E2D" w:rsidRPr="00AE29B9" w:rsidRDefault="00627E2D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9B9">
        <w:rPr>
          <w:rFonts w:ascii="Arial" w:eastAsia="Times New Roman" w:hAnsi="Arial" w:cs="Arial"/>
          <w:lang w:eastAsia="pl-PL"/>
        </w:rPr>
        <w:t>1) wykaz produktów, które będą używane podczas wykonywania usługi,</w:t>
      </w:r>
    </w:p>
    <w:p w:rsidR="003615FA" w:rsidRPr="00AE29B9" w:rsidRDefault="00627E2D" w:rsidP="00D92493">
      <w:pPr>
        <w:spacing w:after="0" w:line="360" w:lineRule="auto"/>
        <w:ind w:left="284" w:hanging="284"/>
        <w:jc w:val="both"/>
        <w:rPr>
          <w:rFonts w:ascii="Arial" w:hAnsi="Arial" w:cs="Arial"/>
          <w:szCs w:val="20"/>
        </w:rPr>
      </w:pPr>
      <w:r w:rsidRPr="00AE29B9">
        <w:rPr>
          <w:rFonts w:ascii="Arial" w:eastAsia="Times New Roman" w:hAnsi="Arial" w:cs="Arial"/>
          <w:lang w:eastAsia="pl-PL"/>
        </w:rPr>
        <w:t xml:space="preserve">2) </w:t>
      </w:r>
      <w:r w:rsidR="00D92493">
        <w:rPr>
          <w:rFonts w:ascii="Arial" w:hAnsi="Arial" w:cs="Arial"/>
          <w:szCs w:val="20"/>
        </w:rPr>
        <w:t>wykaz przedłożonych referencji potwierdzających powierzchnię na jakich świadczone były przedstawione usługi,</w:t>
      </w:r>
    </w:p>
    <w:p w:rsidR="00627E2D" w:rsidRPr="00AE29B9" w:rsidRDefault="00627E2D" w:rsidP="00AE29B9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AE29B9">
        <w:rPr>
          <w:rFonts w:ascii="Arial" w:hAnsi="Arial" w:cs="Arial"/>
          <w:szCs w:val="20"/>
        </w:rPr>
        <w:t>3) ………………………………………………………………………………………………………</w:t>
      </w:r>
    </w:p>
    <w:p w:rsidR="00627E2D" w:rsidRPr="00AE29B9" w:rsidRDefault="00627E2D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9B9">
        <w:rPr>
          <w:rFonts w:ascii="Arial" w:hAnsi="Arial" w:cs="Arial"/>
          <w:szCs w:val="20"/>
        </w:rPr>
        <w:t>4)</w:t>
      </w:r>
      <w:r w:rsidRPr="00AE29B9">
        <w:rPr>
          <w:rFonts w:ascii="Arial" w:hAnsi="Arial" w:cs="Arial"/>
          <w:i/>
          <w:szCs w:val="20"/>
        </w:rPr>
        <w:t xml:space="preserve"> ………………………………………………………………………………………………………</w:t>
      </w:r>
    </w:p>
    <w:p w:rsidR="00627E2D" w:rsidRPr="00AE29B9" w:rsidRDefault="00627E2D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627E2D" w:rsidRPr="00AE29B9" w:rsidRDefault="00627E2D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B92F8B" w:rsidRDefault="00B92F8B" w:rsidP="00AE29B9">
      <w:pPr>
        <w:spacing w:after="0" w:line="360" w:lineRule="auto"/>
        <w:jc w:val="both"/>
        <w:rPr>
          <w:rFonts w:ascii="Arial" w:hAnsi="Arial" w:cs="Arial"/>
        </w:rPr>
      </w:pPr>
      <w:r w:rsidRPr="00AE29B9">
        <w:rPr>
          <w:rFonts w:ascii="Arial" w:hAnsi="Arial" w:cs="Arial"/>
        </w:rPr>
        <w:t>* niewłaściwe skreślić</w:t>
      </w:r>
    </w:p>
    <w:p w:rsidR="00AE29B9" w:rsidRPr="00AE29B9" w:rsidRDefault="00AE29B9" w:rsidP="00AE29B9">
      <w:pPr>
        <w:spacing w:after="0" w:line="360" w:lineRule="auto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92F8B" w:rsidRPr="00AE29B9" w:rsidTr="00B92F8B">
        <w:tc>
          <w:tcPr>
            <w:tcW w:w="4606" w:type="dxa"/>
            <w:vAlign w:val="center"/>
          </w:tcPr>
          <w:p w:rsidR="00B92F8B" w:rsidRPr="00AE29B9" w:rsidRDefault="00B92F8B" w:rsidP="00B92F8B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9B9">
              <w:rPr>
                <w:rFonts w:ascii="Arial" w:eastAsia="Times New Roman" w:hAnsi="Arial" w:cs="Arial"/>
                <w:lang w:eastAsia="pl-PL"/>
              </w:rPr>
              <w:t>Miejscowość, data</w:t>
            </w:r>
          </w:p>
        </w:tc>
        <w:tc>
          <w:tcPr>
            <w:tcW w:w="4606" w:type="dxa"/>
            <w:vAlign w:val="center"/>
          </w:tcPr>
          <w:p w:rsidR="00B92F8B" w:rsidRPr="00AE29B9" w:rsidRDefault="00B92F8B" w:rsidP="00B92F8B">
            <w:pPr>
              <w:jc w:val="center"/>
              <w:rPr>
                <w:rFonts w:ascii="Arial" w:hAnsi="Arial" w:cs="Arial"/>
                <w:szCs w:val="20"/>
              </w:rPr>
            </w:pPr>
            <w:r w:rsidRPr="00AE29B9">
              <w:rPr>
                <w:rFonts w:ascii="Arial" w:eastAsia="Times New Roman" w:hAnsi="Arial" w:cs="Arial"/>
                <w:lang w:eastAsia="pl-PL"/>
              </w:rPr>
              <w:t>I</w:t>
            </w:r>
            <w:r w:rsidRPr="00AE29B9">
              <w:rPr>
                <w:rFonts w:ascii="Arial" w:hAnsi="Arial" w:cs="Arial"/>
                <w:szCs w:val="20"/>
              </w:rPr>
              <w:t>mię i nazwisko, podpisy osób upoważnionych do składania oświadczeń woli w imieniu Wykonawcy</w:t>
            </w:r>
          </w:p>
        </w:tc>
      </w:tr>
      <w:tr w:rsidR="00B92F8B" w:rsidRPr="00AE29B9" w:rsidTr="00B92F8B">
        <w:trPr>
          <w:trHeight w:val="1330"/>
        </w:trPr>
        <w:tc>
          <w:tcPr>
            <w:tcW w:w="4606" w:type="dxa"/>
          </w:tcPr>
          <w:p w:rsidR="00B92F8B" w:rsidRPr="00AE29B9" w:rsidRDefault="00B92F8B" w:rsidP="00CC7992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06" w:type="dxa"/>
          </w:tcPr>
          <w:p w:rsidR="00B92F8B" w:rsidRPr="00AE29B9" w:rsidRDefault="00B92F8B" w:rsidP="00CC7992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AE29B9" w:rsidRDefault="00AE29B9" w:rsidP="00627E2D">
      <w:pPr>
        <w:spacing w:after="0"/>
        <w:jc w:val="right"/>
        <w:rPr>
          <w:rFonts w:ascii="Arial" w:hAnsi="Arial" w:cs="Arial"/>
          <w:b/>
        </w:rPr>
      </w:pPr>
    </w:p>
    <w:p w:rsidR="00AE29B9" w:rsidRDefault="00AE29B9" w:rsidP="00627E2D">
      <w:pPr>
        <w:spacing w:after="0"/>
        <w:jc w:val="right"/>
        <w:rPr>
          <w:rFonts w:ascii="Arial" w:hAnsi="Arial" w:cs="Arial"/>
          <w:b/>
        </w:rPr>
      </w:pPr>
    </w:p>
    <w:p w:rsidR="00AE29B9" w:rsidRDefault="00AE29B9" w:rsidP="00627E2D">
      <w:pPr>
        <w:spacing w:after="0"/>
        <w:jc w:val="right"/>
        <w:rPr>
          <w:rFonts w:ascii="Arial" w:hAnsi="Arial" w:cs="Arial"/>
          <w:b/>
        </w:rPr>
      </w:pPr>
    </w:p>
    <w:p w:rsidR="00AE29B9" w:rsidRDefault="00AE29B9" w:rsidP="00627E2D">
      <w:pPr>
        <w:spacing w:after="0"/>
        <w:jc w:val="right"/>
        <w:rPr>
          <w:rFonts w:ascii="Arial" w:hAnsi="Arial" w:cs="Arial"/>
          <w:b/>
        </w:rPr>
      </w:pPr>
    </w:p>
    <w:p w:rsidR="00AE29B9" w:rsidRDefault="00AE29B9" w:rsidP="00D92493">
      <w:pPr>
        <w:spacing w:after="0"/>
        <w:rPr>
          <w:rFonts w:ascii="Arial" w:hAnsi="Arial" w:cs="Arial"/>
          <w:b/>
        </w:rPr>
      </w:pPr>
    </w:p>
    <w:p w:rsidR="00AE29B9" w:rsidRDefault="00AE29B9" w:rsidP="00627E2D">
      <w:pPr>
        <w:spacing w:after="0"/>
        <w:jc w:val="right"/>
        <w:rPr>
          <w:rFonts w:ascii="Arial" w:hAnsi="Arial" w:cs="Arial"/>
          <w:b/>
        </w:rPr>
      </w:pPr>
    </w:p>
    <w:p w:rsidR="00AE29B9" w:rsidRDefault="00AE29B9" w:rsidP="00627E2D">
      <w:pPr>
        <w:spacing w:after="0"/>
        <w:jc w:val="right"/>
        <w:rPr>
          <w:rFonts w:ascii="Arial" w:hAnsi="Arial" w:cs="Arial"/>
          <w:b/>
        </w:rPr>
      </w:pPr>
    </w:p>
    <w:p w:rsidR="00AE29B9" w:rsidRDefault="00AE29B9" w:rsidP="00627E2D">
      <w:pPr>
        <w:spacing w:after="0"/>
        <w:jc w:val="right"/>
        <w:rPr>
          <w:rFonts w:ascii="Arial" w:hAnsi="Arial" w:cs="Arial"/>
          <w:b/>
        </w:rPr>
      </w:pPr>
    </w:p>
    <w:p w:rsidR="00AE29B9" w:rsidRDefault="00AE29B9" w:rsidP="00A27BB2">
      <w:pPr>
        <w:spacing w:after="0"/>
        <w:jc w:val="center"/>
        <w:rPr>
          <w:rFonts w:ascii="Arial" w:hAnsi="Arial" w:cs="Arial"/>
          <w:b/>
        </w:rPr>
      </w:pPr>
    </w:p>
    <w:sectPr w:rsidR="00AE29B9" w:rsidSect="00EE4ABB">
      <w:headerReference w:type="first" r:id="rId9"/>
      <w:footerReference w:type="first" r:id="rId10"/>
      <w:pgSz w:w="11906" w:h="16838"/>
      <w:pgMar w:top="986" w:right="1417" w:bottom="1417" w:left="1417" w:header="426" w:footer="3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5AB" w:rsidRDefault="00FD05AB" w:rsidP="00E37C90">
      <w:pPr>
        <w:spacing w:after="0" w:line="240" w:lineRule="auto"/>
      </w:pPr>
      <w:r>
        <w:separator/>
      </w:r>
    </w:p>
  </w:endnote>
  <w:endnote w:type="continuationSeparator" w:id="0">
    <w:p w:rsidR="00FD05AB" w:rsidRDefault="00FD05AB" w:rsidP="00E37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C5E" w:rsidRDefault="00291C5E">
    <w:pPr>
      <w:pStyle w:val="Stopka"/>
    </w:pPr>
    <w:r>
      <w:rPr>
        <w:noProof/>
        <w:lang w:eastAsia="pl-PL"/>
      </w:rPr>
      <w:drawing>
        <wp:inline distT="0" distB="0" distL="0" distR="0" wp14:anchorId="738C4680" wp14:editId="67799C7A">
          <wp:extent cx="5582285" cy="1010285"/>
          <wp:effectExtent l="0" t="0" r="0" b="0"/>
          <wp:docPr id="13" name="Obraz 13" descr="adres_RDOS_Opole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adres_RDOS_Opole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2285" cy="1010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5AB" w:rsidRDefault="00FD05AB" w:rsidP="00E37C90">
      <w:pPr>
        <w:spacing w:after="0" w:line="240" w:lineRule="auto"/>
      </w:pPr>
      <w:r>
        <w:separator/>
      </w:r>
    </w:p>
  </w:footnote>
  <w:footnote w:type="continuationSeparator" w:id="0">
    <w:p w:rsidR="00FD05AB" w:rsidRDefault="00FD05AB" w:rsidP="00E37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C5E" w:rsidRDefault="00291C5E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66AE6F9B" wp14:editId="4CFC81D2">
          <wp:extent cx="4083050" cy="1052830"/>
          <wp:effectExtent l="0" t="0" r="0" b="0"/>
          <wp:docPr id="12" name="Obraz 12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050" cy="1052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5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301" w:hanging="301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/>
      </w:r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4E32FF3"/>
    <w:multiLevelType w:val="hybridMultilevel"/>
    <w:tmpl w:val="8BAA58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6CB43AE"/>
    <w:multiLevelType w:val="hybridMultilevel"/>
    <w:tmpl w:val="DD406DBA"/>
    <w:lvl w:ilvl="0" w:tplc="055C00F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0">
    <w:nsid w:val="11A776BB"/>
    <w:multiLevelType w:val="hybridMultilevel"/>
    <w:tmpl w:val="02F6F3B8"/>
    <w:lvl w:ilvl="0" w:tplc="EDE8A0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78AC7E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54E0443"/>
    <w:multiLevelType w:val="hybridMultilevel"/>
    <w:tmpl w:val="BA9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533EFA"/>
    <w:multiLevelType w:val="hybridMultilevel"/>
    <w:tmpl w:val="1D50DA96"/>
    <w:lvl w:ilvl="0" w:tplc="1454212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1C732AF8"/>
    <w:multiLevelType w:val="hybridMultilevel"/>
    <w:tmpl w:val="506822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90378A"/>
    <w:multiLevelType w:val="hybridMultilevel"/>
    <w:tmpl w:val="8F36A1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3EE0998"/>
    <w:multiLevelType w:val="multilevel"/>
    <w:tmpl w:val="6120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1861C6"/>
    <w:multiLevelType w:val="hybridMultilevel"/>
    <w:tmpl w:val="C08A2A18"/>
    <w:lvl w:ilvl="0" w:tplc="319C97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F67DF7"/>
    <w:multiLevelType w:val="hybridMultilevel"/>
    <w:tmpl w:val="8FEE1D28"/>
    <w:lvl w:ilvl="0" w:tplc="0000000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323585E"/>
    <w:multiLevelType w:val="hybridMultilevel"/>
    <w:tmpl w:val="C94AD674"/>
    <w:lvl w:ilvl="0" w:tplc="89F2B3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52B41B7"/>
    <w:multiLevelType w:val="hybridMultilevel"/>
    <w:tmpl w:val="130C3A5C"/>
    <w:lvl w:ilvl="0" w:tplc="6428EE1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0819A5"/>
    <w:multiLevelType w:val="hybridMultilevel"/>
    <w:tmpl w:val="F2DC9E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7EB0848"/>
    <w:multiLevelType w:val="hybridMultilevel"/>
    <w:tmpl w:val="E092045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AF94DA7"/>
    <w:multiLevelType w:val="hybridMultilevel"/>
    <w:tmpl w:val="90D0270E"/>
    <w:lvl w:ilvl="0" w:tplc="2410EC6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5C631593"/>
    <w:multiLevelType w:val="hybridMultilevel"/>
    <w:tmpl w:val="B5E807AA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4">
    <w:nsid w:val="611D50F6"/>
    <w:multiLevelType w:val="hybridMultilevel"/>
    <w:tmpl w:val="46FA3572"/>
    <w:lvl w:ilvl="0" w:tplc="86A4E3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944"/>
        </w:tabs>
        <w:ind w:left="9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64"/>
        </w:tabs>
        <w:ind w:left="166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84"/>
        </w:tabs>
        <w:ind w:left="238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04"/>
        </w:tabs>
        <w:ind w:left="310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24"/>
        </w:tabs>
        <w:ind w:left="382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44"/>
        </w:tabs>
        <w:ind w:left="454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64"/>
        </w:tabs>
        <w:ind w:left="526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84"/>
        </w:tabs>
        <w:ind w:left="5984" w:hanging="180"/>
      </w:pPr>
    </w:lvl>
  </w:abstractNum>
  <w:abstractNum w:abstractNumId="25">
    <w:nsid w:val="66A7686C"/>
    <w:multiLevelType w:val="hybridMultilevel"/>
    <w:tmpl w:val="93A8F9C8"/>
    <w:lvl w:ilvl="0" w:tplc="ED7A0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32B2371C">
      <w:start w:val="1"/>
      <w:numFmt w:val="decimal"/>
      <w:lvlText w:val="%2)"/>
      <w:lvlJc w:val="left"/>
      <w:pPr>
        <w:tabs>
          <w:tab w:val="num" w:pos="659"/>
        </w:tabs>
        <w:ind w:left="659" w:hanging="375"/>
      </w:pPr>
      <w:rPr>
        <w:rFonts w:ascii="Arial" w:eastAsia="Times New Roman" w:hAnsi="Arial" w:cs="Arial" w:hint="default"/>
      </w:rPr>
    </w:lvl>
    <w:lvl w:ilvl="2" w:tplc="9E66332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CB0629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7E988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91D4796"/>
    <w:multiLevelType w:val="hybridMultilevel"/>
    <w:tmpl w:val="0F70B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2966E3"/>
    <w:multiLevelType w:val="hybridMultilevel"/>
    <w:tmpl w:val="D54657FC"/>
    <w:lvl w:ilvl="0" w:tplc="B79ECBF4">
      <w:start w:val="1"/>
      <w:numFmt w:val="lowerLetter"/>
      <w:lvlText w:val="%1)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BA61769"/>
    <w:multiLevelType w:val="hybridMultilevel"/>
    <w:tmpl w:val="84701F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0321AA"/>
    <w:multiLevelType w:val="hybridMultilevel"/>
    <w:tmpl w:val="EAEC05B6"/>
    <w:lvl w:ilvl="0" w:tplc="00000005">
      <w:start w:val="1"/>
      <w:numFmt w:val="decimal"/>
      <w:lvlText w:val="%1."/>
      <w:lvlJc w:val="left"/>
      <w:pPr>
        <w:tabs>
          <w:tab w:val="num" w:pos="136"/>
        </w:tabs>
        <w:ind w:left="13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0">
    <w:nsid w:val="6FC954AB"/>
    <w:multiLevelType w:val="hybridMultilevel"/>
    <w:tmpl w:val="CC78A516"/>
    <w:lvl w:ilvl="0" w:tplc="21D42AA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1C568CC"/>
    <w:multiLevelType w:val="hybridMultilevel"/>
    <w:tmpl w:val="9564C0D0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D384EC36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C6059C"/>
    <w:multiLevelType w:val="multilevel"/>
    <w:tmpl w:val="A376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5ED5E93"/>
    <w:multiLevelType w:val="hybridMultilevel"/>
    <w:tmpl w:val="EBE8D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1B6B55"/>
    <w:multiLevelType w:val="hybridMultilevel"/>
    <w:tmpl w:val="F8A47134"/>
    <w:lvl w:ilvl="0" w:tplc="3CD07516">
      <w:start w:val="1"/>
      <w:numFmt w:val="decimal"/>
      <w:lvlText w:val="%1."/>
      <w:lvlJc w:val="left"/>
      <w:pPr>
        <w:ind w:left="7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5">
    <w:nsid w:val="7E501215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6"/>
  </w:num>
  <w:num w:numId="6">
    <w:abstractNumId w:val="32"/>
  </w:num>
  <w:num w:numId="7">
    <w:abstractNumId w:val="34"/>
  </w:num>
  <w:num w:numId="8">
    <w:abstractNumId w:val="23"/>
  </w:num>
  <w:num w:numId="9">
    <w:abstractNumId w:val="20"/>
  </w:num>
  <w:num w:numId="10">
    <w:abstractNumId w:val="18"/>
  </w:num>
  <w:num w:numId="11">
    <w:abstractNumId w:val="21"/>
  </w:num>
  <w:num w:numId="12">
    <w:abstractNumId w:val="8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16"/>
  </w:num>
  <w:num w:numId="21">
    <w:abstractNumId w:val="11"/>
  </w:num>
  <w:num w:numId="22">
    <w:abstractNumId w:val="33"/>
  </w:num>
  <w:num w:numId="23">
    <w:abstractNumId w:val="27"/>
  </w:num>
  <w:num w:numId="24">
    <w:abstractNumId w:val="22"/>
  </w:num>
  <w:num w:numId="25">
    <w:abstractNumId w:val="30"/>
  </w:num>
  <w:num w:numId="26">
    <w:abstractNumId w:val="12"/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29"/>
  </w:num>
  <w:num w:numId="33">
    <w:abstractNumId w:val="28"/>
  </w:num>
  <w:num w:numId="34">
    <w:abstractNumId w:val="13"/>
  </w:num>
  <w:num w:numId="35">
    <w:abstractNumId w:val="19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37"/>
    <w:rsid w:val="00010A7F"/>
    <w:rsid w:val="00014289"/>
    <w:rsid w:val="00020C6C"/>
    <w:rsid w:val="00064B07"/>
    <w:rsid w:val="00071B60"/>
    <w:rsid w:val="00074AA5"/>
    <w:rsid w:val="000A3BEF"/>
    <w:rsid w:val="000B2282"/>
    <w:rsid w:val="000C360A"/>
    <w:rsid w:val="000C5F9B"/>
    <w:rsid w:val="000E3528"/>
    <w:rsid w:val="00103C76"/>
    <w:rsid w:val="0011369B"/>
    <w:rsid w:val="0017482F"/>
    <w:rsid w:val="001756E1"/>
    <w:rsid w:val="001B127F"/>
    <w:rsid w:val="001B4F17"/>
    <w:rsid w:val="001C66D5"/>
    <w:rsid w:val="001C6CC9"/>
    <w:rsid w:val="001D2A4A"/>
    <w:rsid w:val="001E0012"/>
    <w:rsid w:val="001E798B"/>
    <w:rsid w:val="001F36CD"/>
    <w:rsid w:val="00205AF3"/>
    <w:rsid w:val="002160D6"/>
    <w:rsid w:val="0022438A"/>
    <w:rsid w:val="00291C5E"/>
    <w:rsid w:val="002B0F72"/>
    <w:rsid w:val="002C1633"/>
    <w:rsid w:val="002E72FC"/>
    <w:rsid w:val="003615FA"/>
    <w:rsid w:val="003A7570"/>
    <w:rsid w:val="003F4994"/>
    <w:rsid w:val="00413F28"/>
    <w:rsid w:val="0042592A"/>
    <w:rsid w:val="00430851"/>
    <w:rsid w:val="0045068B"/>
    <w:rsid w:val="0049534D"/>
    <w:rsid w:val="004E2D7E"/>
    <w:rsid w:val="004E4552"/>
    <w:rsid w:val="0051035A"/>
    <w:rsid w:val="005109FF"/>
    <w:rsid w:val="005115F2"/>
    <w:rsid w:val="0053498A"/>
    <w:rsid w:val="00553539"/>
    <w:rsid w:val="00572680"/>
    <w:rsid w:val="005821C8"/>
    <w:rsid w:val="005B757D"/>
    <w:rsid w:val="005F7F7B"/>
    <w:rsid w:val="0061080F"/>
    <w:rsid w:val="006274DC"/>
    <w:rsid w:val="00627E2D"/>
    <w:rsid w:val="006957D1"/>
    <w:rsid w:val="006B4C07"/>
    <w:rsid w:val="006B6F8B"/>
    <w:rsid w:val="006D155E"/>
    <w:rsid w:val="006F4DB3"/>
    <w:rsid w:val="00711865"/>
    <w:rsid w:val="007315CF"/>
    <w:rsid w:val="00740355"/>
    <w:rsid w:val="007448A1"/>
    <w:rsid w:val="00773DF0"/>
    <w:rsid w:val="007A2B9B"/>
    <w:rsid w:val="007A44C6"/>
    <w:rsid w:val="007E0D79"/>
    <w:rsid w:val="007F7928"/>
    <w:rsid w:val="00811B7F"/>
    <w:rsid w:val="00830C76"/>
    <w:rsid w:val="00850733"/>
    <w:rsid w:val="008602B5"/>
    <w:rsid w:val="008612E8"/>
    <w:rsid w:val="008A65F7"/>
    <w:rsid w:val="008B0DAD"/>
    <w:rsid w:val="008B7037"/>
    <w:rsid w:val="008C0F3A"/>
    <w:rsid w:val="008C43D1"/>
    <w:rsid w:val="009104E7"/>
    <w:rsid w:val="009254FD"/>
    <w:rsid w:val="0092673D"/>
    <w:rsid w:val="00926CF0"/>
    <w:rsid w:val="009274FE"/>
    <w:rsid w:val="00A20424"/>
    <w:rsid w:val="00A27BB2"/>
    <w:rsid w:val="00A425D4"/>
    <w:rsid w:val="00A516F9"/>
    <w:rsid w:val="00A95A95"/>
    <w:rsid w:val="00AE29B9"/>
    <w:rsid w:val="00B92F8B"/>
    <w:rsid w:val="00BB0BC4"/>
    <w:rsid w:val="00BC4EE8"/>
    <w:rsid w:val="00BE5439"/>
    <w:rsid w:val="00C02387"/>
    <w:rsid w:val="00C105A2"/>
    <w:rsid w:val="00C311ED"/>
    <w:rsid w:val="00C902D4"/>
    <w:rsid w:val="00CC7992"/>
    <w:rsid w:val="00CD187A"/>
    <w:rsid w:val="00D30313"/>
    <w:rsid w:val="00D30BE0"/>
    <w:rsid w:val="00D92493"/>
    <w:rsid w:val="00DC7A1A"/>
    <w:rsid w:val="00E331E6"/>
    <w:rsid w:val="00E37C90"/>
    <w:rsid w:val="00E37ED9"/>
    <w:rsid w:val="00E85D49"/>
    <w:rsid w:val="00E9614E"/>
    <w:rsid w:val="00EA5405"/>
    <w:rsid w:val="00EC51BA"/>
    <w:rsid w:val="00EE4ABB"/>
    <w:rsid w:val="00F54A48"/>
    <w:rsid w:val="00F90C43"/>
    <w:rsid w:val="00FD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850733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711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850733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711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2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C1C72-7D29-40BA-819B-5F60128D3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Magdalena MS. Spychalska</cp:lastModifiedBy>
  <cp:revision>3</cp:revision>
  <cp:lastPrinted>2016-12-06T10:28:00Z</cp:lastPrinted>
  <dcterms:created xsi:type="dcterms:W3CDTF">2016-12-06T13:36:00Z</dcterms:created>
  <dcterms:modified xsi:type="dcterms:W3CDTF">2016-12-06T13:37:00Z</dcterms:modified>
</cp:coreProperties>
</file>